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E63" w:rsidRDefault="006061F3" w:rsidP="00A13E63">
      <w:pPr>
        <w:ind w:right="-425"/>
        <w:rPr>
          <w:sz w:val="16"/>
          <w:szCs w:val="16"/>
        </w:rPr>
      </w:pPr>
      <w:bookmarkStart w:id="0" w:name="_Ref56251018"/>
      <w:bookmarkStart w:id="1" w:name="_Ref56251020"/>
      <w:bookmarkStart w:id="2" w:name="_Ref57046967"/>
      <w:bookmarkStart w:id="3" w:name="_Ref57322917"/>
      <w:bookmarkStart w:id="4" w:name="_Ref57322919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B76F81" w:rsidRPr="000D67AD" w:rsidRDefault="00B76F81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B76F81" w:rsidRPr="000D67AD" w:rsidRDefault="00B76F81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B76F81" w:rsidRPr="000D67AD" w:rsidRDefault="00B76F81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B76F81" w:rsidRPr="000D67AD" w:rsidRDefault="00B76F81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B76F81" w:rsidRPr="000D67AD" w:rsidRDefault="00B76F81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B76F81" w:rsidRPr="000D67AD" w:rsidRDefault="00B76F81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B76F81" w:rsidRPr="000D67AD" w:rsidRDefault="00B76F81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B76F81" w:rsidRPr="000D67AD" w:rsidRDefault="00B76F81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B76F81" w:rsidRPr="000D67AD" w:rsidRDefault="00B76F81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B76F81" w:rsidRPr="00610386" w:rsidRDefault="00B76F81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610386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r w:rsidRPr="00610386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610386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610386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610386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hyperlink r:id="rId10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610386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610386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 wp14:anchorId="18649E7C" wp14:editId="6720C1A1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6B7940" w:rsidRPr="007417E6" w:rsidRDefault="006B7940" w:rsidP="006B7940">
      <w:pPr>
        <w:ind w:left="5670" w:firstLine="0"/>
        <w:jc w:val="right"/>
        <w:rPr>
          <w:sz w:val="24"/>
          <w:szCs w:val="24"/>
        </w:rPr>
      </w:pPr>
      <w:r w:rsidRPr="007417E6">
        <w:rPr>
          <w:sz w:val="24"/>
          <w:szCs w:val="24"/>
        </w:rPr>
        <w:t>УТВЕРЖДАЮ:</w:t>
      </w:r>
    </w:p>
    <w:p w:rsidR="006B7940" w:rsidRDefault="006B7940" w:rsidP="006B7940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Председатель закупочной комиссии -</w:t>
      </w:r>
    </w:p>
    <w:p w:rsidR="006B7940" w:rsidRDefault="006B7940" w:rsidP="006B7940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Начальник Управления  </w:t>
      </w:r>
      <w:r w:rsidRPr="003C7995">
        <w:rPr>
          <w:sz w:val="24"/>
          <w:szCs w:val="24"/>
        </w:rPr>
        <w:t>логистик</w:t>
      </w:r>
      <w:r>
        <w:rPr>
          <w:sz w:val="24"/>
          <w:szCs w:val="24"/>
        </w:rPr>
        <w:t xml:space="preserve">и </w:t>
      </w:r>
      <w:r w:rsidRPr="003C7995">
        <w:rPr>
          <w:sz w:val="24"/>
          <w:szCs w:val="24"/>
        </w:rPr>
        <w:t xml:space="preserve">и </w:t>
      </w:r>
      <w:r>
        <w:rPr>
          <w:sz w:val="24"/>
          <w:szCs w:val="24"/>
        </w:rPr>
        <w:t xml:space="preserve">МТО </w:t>
      </w:r>
    </w:p>
    <w:p w:rsidR="006B7940" w:rsidRDefault="006B7940" w:rsidP="006B7940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филиала ПАО «МРСК Центра» - «Воронежэнерго»</w:t>
      </w:r>
    </w:p>
    <w:p w:rsidR="006B7940" w:rsidRDefault="006B7940" w:rsidP="006B7940">
      <w:pPr>
        <w:spacing w:line="240" w:lineRule="auto"/>
        <w:jc w:val="right"/>
      </w:pPr>
    </w:p>
    <w:p w:rsidR="006B7940" w:rsidRDefault="006B7940" w:rsidP="006B7940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____________________ В.В. Мороз</w:t>
      </w:r>
      <w:r w:rsidRPr="00E30B72">
        <w:rPr>
          <w:sz w:val="24"/>
          <w:szCs w:val="24"/>
        </w:rPr>
        <w:t xml:space="preserve"> </w:t>
      </w:r>
    </w:p>
    <w:p w:rsidR="006B7940" w:rsidRDefault="006B7940" w:rsidP="006B7940">
      <w:pPr>
        <w:spacing w:line="240" w:lineRule="auto"/>
        <w:jc w:val="right"/>
        <w:rPr>
          <w:sz w:val="24"/>
          <w:szCs w:val="24"/>
        </w:rPr>
      </w:pPr>
    </w:p>
    <w:p w:rsidR="006B7940" w:rsidRPr="007417E6" w:rsidRDefault="006B7940" w:rsidP="006B7940">
      <w:pPr>
        <w:ind w:left="5670" w:firstLine="0"/>
        <w:jc w:val="right"/>
        <w:rPr>
          <w:sz w:val="24"/>
          <w:szCs w:val="24"/>
        </w:rPr>
      </w:pPr>
      <w:r w:rsidRPr="007417E6">
        <w:rPr>
          <w:sz w:val="24"/>
          <w:szCs w:val="24"/>
        </w:rPr>
        <w:t xml:space="preserve"> «</w:t>
      </w:r>
      <w:r>
        <w:rPr>
          <w:sz w:val="24"/>
          <w:szCs w:val="24"/>
        </w:rPr>
        <w:t>1</w:t>
      </w:r>
      <w:r w:rsidR="002A4D43">
        <w:rPr>
          <w:sz w:val="24"/>
          <w:szCs w:val="24"/>
        </w:rPr>
        <w:t>9</w:t>
      </w:r>
      <w:r w:rsidRPr="007417E6">
        <w:rPr>
          <w:sz w:val="24"/>
          <w:szCs w:val="24"/>
        </w:rPr>
        <w:t xml:space="preserve">» </w:t>
      </w:r>
      <w:r>
        <w:rPr>
          <w:sz w:val="24"/>
          <w:szCs w:val="24"/>
        </w:rPr>
        <w:t>декабря 2016</w:t>
      </w:r>
      <w:r w:rsidRPr="007417E6">
        <w:rPr>
          <w:sz w:val="24"/>
          <w:szCs w:val="24"/>
        </w:rPr>
        <w:t xml:space="preserve"> г.</w:t>
      </w:r>
    </w:p>
    <w:p w:rsidR="006B7940" w:rsidRPr="00093D17" w:rsidRDefault="006B7940" w:rsidP="006B7940">
      <w:pPr>
        <w:ind w:left="5670" w:firstLine="0"/>
        <w:rPr>
          <w:sz w:val="24"/>
          <w:szCs w:val="24"/>
        </w:rPr>
      </w:pPr>
    </w:p>
    <w:p w:rsidR="006B7940" w:rsidRPr="00093D17" w:rsidRDefault="006B7940" w:rsidP="006B7940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093D17">
        <w:rPr>
          <w:b/>
          <w:kern w:val="36"/>
          <w:sz w:val="24"/>
          <w:szCs w:val="24"/>
        </w:rPr>
        <w:t>Согласовано на заседании</w:t>
      </w:r>
    </w:p>
    <w:p w:rsidR="006B7940" w:rsidRPr="00093D17" w:rsidRDefault="006B7940" w:rsidP="006B7940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093D17">
        <w:rPr>
          <w:b/>
          <w:kern w:val="36"/>
          <w:sz w:val="24"/>
          <w:szCs w:val="24"/>
        </w:rPr>
        <w:t>закупочной комиссии</w:t>
      </w:r>
    </w:p>
    <w:p w:rsidR="006B7940" w:rsidRPr="00093D17" w:rsidRDefault="006B7940" w:rsidP="006B7940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093D17">
        <w:rPr>
          <w:b/>
          <w:kern w:val="36"/>
          <w:sz w:val="24"/>
          <w:szCs w:val="24"/>
        </w:rPr>
        <w:t>Протокол №</w:t>
      </w:r>
      <w:r>
        <w:rPr>
          <w:b/>
          <w:kern w:val="36"/>
          <w:sz w:val="24"/>
          <w:szCs w:val="24"/>
        </w:rPr>
        <w:t>000</w:t>
      </w:r>
      <w:r w:rsidR="002A4D43">
        <w:rPr>
          <w:b/>
          <w:kern w:val="36"/>
          <w:sz w:val="24"/>
          <w:szCs w:val="24"/>
        </w:rPr>
        <w:t>9</w:t>
      </w:r>
      <w:r>
        <w:rPr>
          <w:b/>
          <w:kern w:val="36"/>
          <w:sz w:val="24"/>
          <w:szCs w:val="24"/>
        </w:rPr>
        <w:t>-ВР-16</w:t>
      </w:r>
    </w:p>
    <w:p w:rsidR="006B7940" w:rsidRPr="00093D17" w:rsidRDefault="006B7940" w:rsidP="006B7940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093D17">
        <w:rPr>
          <w:b/>
          <w:kern w:val="36"/>
          <w:sz w:val="24"/>
          <w:szCs w:val="24"/>
        </w:rPr>
        <w:t>от «</w:t>
      </w:r>
      <w:r>
        <w:rPr>
          <w:b/>
          <w:kern w:val="36"/>
          <w:sz w:val="24"/>
          <w:szCs w:val="24"/>
        </w:rPr>
        <w:t>1</w:t>
      </w:r>
      <w:r w:rsidR="0059465F">
        <w:rPr>
          <w:b/>
          <w:kern w:val="36"/>
          <w:sz w:val="24"/>
          <w:szCs w:val="24"/>
        </w:rPr>
        <w:t>9</w:t>
      </w:r>
      <w:r w:rsidRPr="00093D17">
        <w:rPr>
          <w:b/>
          <w:kern w:val="36"/>
          <w:sz w:val="24"/>
          <w:szCs w:val="24"/>
        </w:rPr>
        <w:t xml:space="preserve">» </w:t>
      </w:r>
      <w:r>
        <w:rPr>
          <w:b/>
          <w:kern w:val="36"/>
          <w:sz w:val="24"/>
          <w:szCs w:val="24"/>
        </w:rPr>
        <w:t>декабря</w:t>
      </w:r>
      <w:r w:rsidRPr="00093D17">
        <w:rPr>
          <w:b/>
          <w:kern w:val="36"/>
          <w:sz w:val="24"/>
          <w:szCs w:val="24"/>
        </w:rPr>
        <w:t xml:space="preserve"> </w:t>
      </w:r>
      <w:r>
        <w:rPr>
          <w:b/>
          <w:kern w:val="36"/>
          <w:sz w:val="24"/>
          <w:szCs w:val="24"/>
        </w:rPr>
        <w:t>2016</w:t>
      </w:r>
      <w:r w:rsidRPr="00093D17">
        <w:rPr>
          <w:b/>
          <w:kern w:val="36"/>
          <w:sz w:val="24"/>
          <w:szCs w:val="24"/>
        </w:rPr>
        <w:t xml:space="preserve"> года</w:t>
      </w: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255978" w:rsidRPr="00C12FA4" w:rsidRDefault="00255978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12FA4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C12FA4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C12FA4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C12FA4">
        <w:rPr>
          <w:b/>
          <w:sz w:val="24"/>
          <w:szCs w:val="24"/>
        </w:rPr>
        <w:t xml:space="preserve">на право заключения </w:t>
      </w:r>
      <w:r w:rsidR="00872815">
        <w:rPr>
          <w:b/>
          <w:sz w:val="24"/>
          <w:szCs w:val="24"/>
        </w:rPr>
        <w:t>Договора</w:t>
      </w:r>
      <w:r w:rsidR="00366652" w:rsidRPr="006B7940">
        <w:rPr>
          <w:b/>
          <w:sz w:val="24"/>
          <w:szCs w:val="24"/>
        </w:rPr>
        <w:t xml:space="preserve"> </w:t>
      </w:r>
      <w:r w:rsidR="0059465F" w:rsidRPr="0059465F">
        <w:rPr>
          <w:b/>
          <w:sz w:val="24"/>
          <w:szCs w:val="24"/>
        </w:rPr>
        <w:t>на сервисное обслуживание автомобилей УАЗ</w:t>
      </w:r>
      <w:r w:rsidR="006B7940" w:rsidRPr="006B7940">
        <w:rPr>
          <w:b/>
          <w:sz w:val="24"/>
          <w:szCs w:val="24"/>
        </w:rPr>
        <w:t xml:space="preserve"> для нужд ПАО «МРСК Центра» (филиала «Воронежэнерго»)</w:t>
      </w:r>
    </w:p>
    <w:p w:rsidR="007556FF" w:rsidRPr="00C12FA4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C12FA4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C12FA4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>,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Pr="00C12FA4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 xml:space="preserve">г. </w:t>
      </w:r>
      <w:r w:rsidR="00255978">
        <w:rPr>
          <w:sz w:val="24"/>
          <w:szCs w:val="24"/>
        </w:rPr>
        <w:t>Воронеж</w:t>
      </w:r>
      <w:r w:rsidRPr="00C12FA4">
        <w:rPr>
          <w:sz w:val="24"/>
          <w:szCs w:val="24"/>
        </w:rPr>
        <w:br/>
        <w:t>201</w:t>
      </w:r>
      <w:r w:rsidR="00862664">
        <w:rPr>
          <w:sz w:val="24"/>
          <w:szCs w:val="24"/>
        </w:rPr>
        <w:t>6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FB1A61" w:rsidRDefault="002654BD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FB1A61">
        <w:rPr>
          <w:noProof/>
        </w:rPr>
        <w:t>1</w:t>
      </w:r>
      <w:r w:rsidR="00FB1A61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FB1A61">
        <w:rPr>
          <w:noProof/>
        </w:rPr>
        <w:t>Общие положения</w:t>
      </w:r>
      <w:r w:rsidR="00FB1A61">
        <w:rPr>
          <w:noProof/>
        </w:rPr>
        <w:tab/>
      </w:r>
      <w:r w:rsidR="00FB1A61">
        <w:rPr>
          <w:noProof/>
        </w:rPr>
        <w:fldChar w:fldCharType="begin"/>
      </w:r>
      <w:r w:rsidR="00FB1A61">
        <w:rPr>
          <w:noProof/>
        </w:rPr>
        <w:instrText xml:space="preserve"> PAGEREF _Toc469487590 \h </w:instrText>
      </w:r>
      <w:r w:rsidR="00FB1A61">
        <w:rPr>
          <w:noProof/>
        </w:rPr>
      </w:r>
      <w:r w:rsidR="00FB1A61">
        <w:rPr>
          <w:noProof/>
        </w:rPr>
        <w:fldChar w:fldCharType="separate"/>
      </w:r>
      <w:r w:rsidR="007217B7">
        <w:rPr>
          <w:noProof/>
        </w:rPr>
        <w:t>4</w:t>
      </w:r>
      <w:r w:rsidR="00FB1A61"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_Toc469487591 \h </w:instrText>
      </w:r>
      <w:r>
        <w:rPr>
          <w:noProof/>
        </w:rPr>
      </w:r>
      <w:r>
        <w:rPr>
          <w:noProof/>
        </w:rPr>
        <w:fldChar w:fldCharType="separate"/>
      </w:r>
      <w:r w:rsidR="007217B7">
        <w:rPr>
          <w:noProof/>
        </w:rPr>
        <w:t>4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_Toc469487592 \h </w:instrText>
      </w:r>
      <w:r>
        <w:rPr>
          <w:noProof/>
        </w:rPr>
      </w:r>
      <w:r>
        <w:rPr>
          <w:noProof/>
        </w:rPr>
        <w:fldChar w:fldCharType="separate"/>
      </w:r>
      <w:r w:rsidR="007217B7">
        <w:rPr>
          <w:noProof/>
        </w:rPr>
        <w:t>5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_Toc469487593 \h </w:instrText>
      </w:r>
      <w:r>
        <w:rPr>
          <w:noProof/>
        </w:rPr>
      </w:r>
      <w:r>
        <w:rPr>
          <w:noProof/>
        </w:rPr>
        <w:fldChar w:fldCharType="separate"/>
      </w:r>
      <w:r w:rsidR="007217B7">
        <w:rPr>
          <w:noProof/>
        </w:rPr>
        <w:t>6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_Toc469487594 \h </w:instrText>
      </w:r>
      <w:r>
        <w:rPr>
          <w:noProof/>
        </w:rPr>
      </w:r>
      <w:r>
        <w:rPr>
          <w:noProof/>
        </w:rPr>
        <w:fldChar w:fldCharType="separate"/>
      </w:r>
      <w:r w:rsidR="007217B7">
        <w:rPr>
          <w:noProof/>
        </w:rPr>
        <w:t>6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_Toc469487595 \h </w:instrText>
      </w:r>
      <w:r>
        <w:rPr>
          <w:noProof/>
        </w:rPr>
      </w:r>
      <w:r>
        <w:rPr>
          <w:noProof/>
        </w:rPr>
        <w:fldChar w:fldCharType="separate"/>
      </w:r>
      <w:r w:rsidR="007217B7">
        <w:rPr>
          <w:noProof/>
        </w:rPr>
        <w:t>7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услуг с разбиением заказа на лоты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_Toc469487596 \h </w:instrText>
      </w:r>
      <w:r>
        <w:rPr>
          <w:noProof/>
        </w:rPr>
      </w:r>
      <w:r>
        <w:rPr>
          <w:noProof/>
        </w:rPr>
        <w:fldChar w:fldCharType="separate"/>
      </w:r>
      <w:r w:rsidR="007217B7">
        <w:rPr>
          <w:noProof/>
        </w:rPr>
        <w:t>8</w:t>
      </w:r>
      <w:r>
        <w:rPr>
          <w:noProof/>
        </w:rPr>
        <w:fldChar w:fldCharType="end"/>
      </w:r>
    </w:p>
    <w:p w:rsidR="00FB1A61" w:rsidRDefault="00FB1A61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E8018D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_Toc469487603 \h </w:instrText>
      </w:r>
      <w:r>
        <w:rPr>
          <w:noProof/>
        </w:rPr>
      </w:r>
      <w:r>
        <w:rPr>
          <w:noProof/>
        </w:rPr>
        <w:fldChar w:fldCharType="separate"/>
      </w:r>
      <w:r w:rsidR="007217B7">
        <w:rPr>
          <w:noProof/>
        </w:rPr>
        <w:t>9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_Toc469487604 \h </w:instrText>
      </w:r>
      <w:r>
        <w:rPr>
          <w:noProof/>
        </w:rPr>
      </w:r>
      <w:r>
        <w:rPr>
          <w:noProof/>
        </w:rPr>
        <w:fldChar w:fldCharType="separate"/>
      </w:r>
      <w:r w:rsidR="007217B7">
        <w:rPr>
          <w:noProof/>
        </w:rPr>
        <w:t>9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E8018D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_Toc469487608 \h </w:instrText>
      </w:r>
      <w:r>
        <w:rPr>
          <w:noProof/>
        </w:rPr>
      </w:r>
      <w:r>
        <w:rPr>
          <w:noProof/>
        </w:rPr>
        <w:fldChar w:fldCharType="separate"/>
      </w:r>
      <w:r w:rsidR="007217B7">
        <w:rPr>
          <w:noProof/>
        </w:rPr>
        <w:t>9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E8018D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E8018D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_Toc469487612 \h </w:instrText>
      </w:r>
      <w:r>
        <w:rPr>
          <w:noProof/>
        </w:rPr>
      </w:r>
      <w:r>
        <w:rPr>
          <w:noProof/>
        </w:rPr>
        <w:fldChar w:fldCharType="separate"/>
      </w:r>
      <w:r w:rsidR="007217B7">
        <w:rPr>
          <w:noProof/>
        </w:rPr>
        <w:t>11</w:t>
      </w:r>
      <w:r>
        <w:rPr>
          <w:noProof/>
        </w:rPr>
        <w:fldChar w:fldCharType="end"/>
      </w:r>
    </w:p>
    <w:p w:rsidR="00FB1A61" w:rsidRDefault="00FB1A61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_Toc469487620 \h </w:instrText>
      </w:r>
      <w:r>
        <w:rPr>
          <w:noProof/>
        </w:rPr>
      </w:r>
      <w:r>
        <w:rPr>
          <w:noProof/>
        </w:rPr>
        <w:fldChar w:fldCharType="separate"/>
      </w:r>
      <w:r w:rsidR="007217B7">
        <w:rPr>
          <w:noProof/>
        </w:rPr>
        <w:t>12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_Toc469487621 \h </w:instrText>
      </w:r>
      <w:r>
        <w:rPr>
          <w:noProof/>
        </w:rPr>
      </w:r>
      <w:r>
        <w:rPr>
          <w:noProof/>
        </w:rPr>
        <w:fldChar w:fldCharType="separate"/>
      </w:r>
      <w:r w:rsidR="007217B7">
        <w:rPr>
          <w:noProof/>
        </w:rPr>
        <w:t>12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_Toc469487624 \h </w:instrText>
      </w:r>
      <w:r>
        <w:rPr>
          <w:noProof/>
        </w:rPr>
      </w:r>
      <w:r>
        <w:rPr>
          <w:noProof/>
        </w:rPr>
        <w:fldChar w:fldCharType="separate"/>
      </w:r>
      <w:r w:rsidR="007217B7">
        <w:rPr>
          <w:noProof/>
        </w:rPr>
        <w:t>12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_Toc469487625 \h </w:instrText>
      </w:r>
      <w:r>
        <w:rPr>
          <w:noProof/>
        </w:rPr>
      </w:r>
      <w:r>
        <w:rPr>
          <w:noProof/>
        </w:rPr>
        <w:fldChar w:fldCharType="separate"/>
      </w:r>
      <w:r w:rsidR="007217B7">
        <w:rPr>
          <w:noProof/>
        </w:rPr>
        <w:t>13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_Toc469487640 \h </w:instrText>
      </w:r>
      <w:r>
        <w:rPr>
          <w:noProof/>
        </w:rPr>
      </w:r>
      <w:r>
        <w:rPr>
          <w:noProof/>
        </w:rPr>
        <w:fldChar w:fldCharType="separate"/>
      </w:r>
      <w:r w:rsidR="007217B7">
        <w:rPr>
          <w:noProof/>
        </w:rPr>
        <w:t>29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_Toc469487643 \h </w:instrText>
      </w:r>
      <w:r>
        <w:rPr>
          <w:noProof/>
        </w:rPr>
      </w:r>
      <w:r>
        <w:rPr>
          <w:noProof/>
        </w:rPr>
        <w:fldChar w:fldCharType="separate"/>
      </w:r>
      <w:r w:rsidR="007217B7">
        <w:rPr>
          <w:noProof/>
        </w:rPr>
        <w:t>30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_Toc469487644 \h </w:instrText>
      </w:r>
      <w:r>
        <w:rPr>
          <w:noProof/>
        </w:rPr>
      </w:r>
      <w:r>
        <w:rPr>
          <w:noProof/>
        </w:rPr>
        <w:fldChar w:fldCharType="separate"/>
      </w:r>
      <w:r w:rsidR="007217B7">
        <w:rPr>
          <w:noProof/>
        </w:rPr>
        <w:t>30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_Toc469487649 \h </w:instrText>
      </w:r>
      <w:r>
        <w:rPr>
          <w:noProof/>
        </w:rPr>
      </w:r>
      <w:r>
        <w:rPr>
          <w:noProof/>
        </w:rPr>
        <w:fldChar w:fldCharType="separate"/>
      </w:r>
      <w:r w:rsidR="007217B7">
        <w:rPr>
          <w:noProof/>
        </w:rPr>
        <w:t>32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_Toc469487650 \h </w:instrText>
      </w:r>
      <w:r>
        <w:rPr>
          <w:noProof/>
        </w:rPr>
      </w:r>
      <w:r>
        <w:rPr>
          <w:noProof/>
        </w:rPr>
        <w:fldChar w:fldCharType="separate"/>
      </w:r>
      <w:r w:rsidR="007217B7">
        <w:rPr>
          <w:noProof/>
        </w:rPr>
        <w:t>33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_Toc469487651 \h </w:instrText>
      </w:r>
      <w:r>
        <w:rPr>
          <w:noProof/>
        </w:rPr>
      </w:r>
      <w:r>
        <w:rPr>
          <w:noProof/>
        </w:rPr>
        <w:fldChar w:fldCharType="separate"/>
      </w:r>
      <w:r w:rsidR="007217B7">
        <w:rPr>
          <w:noProof/>
        </w:rPr>
        <w:t>34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E8018D">
        <w:rPr>
          <w:bCs w:val="0"/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E8018D">
        <w:rPr>
          <w:bCs w:val="0"/>
          <w:noProof/>
        </w:rPr>
        <w:t>Антидемпинговые меры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_Toc469487652 \h </w:instrText>
      </w:r>
      <w:r>
        <w:rPr>
          <w:noProof/>
        </w:rPr>
      </w:r>
      <w:r>
        <w:rPr>
          <w:noProof/>
        </w:rPr>
        <w:fldChar w:fldCharType="separate"/>
      </w:r>
      <w:r w:rsidR="007217B7">
        <w:rPr>
          <w:noProof/>
        </w:rPr>
        <w:t>34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_Toc469487653 \h </w:instrText>
      </w:r>
      <w:r>
        <w:rPr>
          <w:noProof/>
        </w:rPr>
      </w:r>
      <w:r>
        <w:rPr>
          <w:noProof/>
        </w:rPr>
        <w:fldChar w:fldCharType="separate"/>
      </w:r>
      <w:r w:rsidR="007217B7">
        <w:rPr>
          <w:noProof/>
        </w:rPr>
        <w:t>35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_Toc469487654 \h </w:instrText>
      </w:r>
      <w:r>
        <w:rPr>
          <w:noProof/>
        </w:rPr>
      </w:r>
      <w:r>
        <w:rPr>
          <w:noProof/>
        </w:rPr>
        <w:fldChar w:fldCharType="separate"/>
      </w:r>
      <w:r w:rsidR="007217B7">
        <w:rPr>
          <w:noProof/>
        </w:rPr>
        <w:t>36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_Toc469487655 \h </w:instrText>
      </w:r>
      <w:r>
        <w:rPr>
          <w:noProof/>
        </w:rPr>
      </w:r>
      <w:r>
        <w:rPr>
          <w:noProof/>
        </w:rPr>
        <w:fldChar w:fldCharType="separate"/>
      </w:r>
      <w:r w:rsidR="007217B7">
        <w:rPr>
          <w:noProof/>
        </w:rPr>
        <w:t>37</w:t>
      </w:r>
      <w:r>
        <w:rPr>
          <w:noProof/>
        </w:rPr>
        <w:fldChar w:fldCharType="end"/>
      </w:r>
    </w:p>
    <w:p w:rsidR="00FB1A61" w:rsidRDefault="00FB1A61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8018D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_Toc469487656 \h </w:instrText>
      </w:r>
      <w:r>
        <w:rPr>
          <w:noProof/>
        </w:rPr>
      </w:r>
      <w:r>
        <w:rPr>
          <w:noProof/>
        </w:rPr>
        <w:fldChar w:fldCharType="separate"/>
      </w:r>
      <w:r w:rsidR="007217B7">
        <w:rPr>
          <w:noProof/>
        </w:rPr>
        <w:t>38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_Toc469487657 \h </w:instrText>
      </w:r>
      <w:r>
        <w:rPr>
          <w:noProof/>
        </w:rPr>
      </w:r>
      <w:r>
        <w:rPr>
          <w:noProof/>
        </w:rPr>
        <w:fldChar w:fldCharType="separate"/>
      </w:r>
      <w:r w:rsidR="007217B7">
        <w:rPr>
          <w:noProof/>
        </w:rPr>
        <w:t>38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_Toc469487659 \h </w:instrText>
      </w:r>
      <w:r>
        <w:rPr>
          <w:noProof/>
        </w:rPr>
      </w:r>
      <w:r>
        <w:rPr>
          <w:noProof/>
        </w:rPr>
        <w:fldChar w:fldCharType="separate"/>
      </w:r>
      <w:r w:rsidR="007217B7">
        <w:rPr>
          <w:noProof/>
        </w:rPr>
        <w:t>38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_Toc469487661 \h </w:instrText>
      </w:r>
      <w:r>
        <w:rPr>
          <w:noProof/>
        </w:rPr>
      </w:r>
      <w:r>
        <w:rPr>
          <w:noProof/>
        </w:rPr>
        <w:fldChar w:fldCharType="separate"/>
      </w:r>
      <w:r w:rsidR="007217B7">
        <w:rPr>
          <w:noProof/>
        </w:rPr>
        <w:t>38</w:t>
      </w:r>
      <w:r>
        <w:rPr>
          <w:noProof/>
        </w:rPr>
        <w:fldChar w:fldCharType="end"/>
      </w:r>
    </w:p>
    <w:p w:rsidR="00FB1A61" w:rsidRDefault="00FB1A61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_Toc469487663 \h </w:instrText>
      </w:r>
      <w:r>
        <w:rPr>
          <w:noProof/>
        </w:rPr>
      </w:r>
      <w:r>
        <w:rPr>
          <w:noProof/>
        </w:rPr>
        <w:fldChar w:fldCharType="separate"/>
      </w:r>
      <w:r w:rsidR="007217B7">
        <w:rPr>
          <w:noProof/>
        </w:rPr>
        <w:t>39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_Toc469487664 \h </w:instrText>
      </w:r>
      <w:r>
        <w:rPr>
          <w:noProof/>
        </w:rPr>
      </w:r>
      <w:r>
        <w:rPr>
          <w:noProof/>
        </w:rPr>
        <w:fldChar w:fldCharType="separate"/>
      </w:r>
      <w:r w:rsidR="007217B7">
        <w:rPr>
          <w:noProof/>
        </w:rPr>
        <w:t>39</w:t>
      </w:r>
      <w:r>
        <w:rPr>
          <w:noProof/>
        </w:rPr>
        <w:fldChar w:fldCharType="end"/>
      </w:r>
    </w:p>
    <w:p w:rsidR="00FB1A61" w:rsidRDefault="00FB1A61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5.1.1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письма о подаче оферты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_Toc469487665 \h </w:instrText>
      </w:r>
      <w:r>
        <w:rPr>
          <w:noProof/>
        </w:rPr>
      </w:r>
      <w:r>
        <w:rPr>
          <w:noProof/>
        </w:rPr>
        <w:fldChar w:fldCharType="separate"/>
      </w:r>
      <w:r w:rsidR="007217B7">
        <w:rPr>
          <w:noProof/>
        </w:rPr>
        <w:t>39</w:t>
      </w:r>
      <w:r>
        <w:rPr>
          <w:noProof/>
        </w:rPr>
        <w:fldChar w:fldCharType="end"/>
      </w:r>
    </w:p>
    <w:p w:rsidR="00FB1A61" w:rsidRDefault="00FB1A61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Инструкции по заполнению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_Toc469487666 \h </w:instrText>
      </w:r>
      <w:r>
        <w:rPr>
          <w:noProof/>
        </w:rPr>
      </w:r>
      <w:r>
        <w:rPr>
          <w:noProof/>
        </w:rPr>
        <w:fldChar w:fldCharType="separate"/>
      </w:r>
      <w:r w:rsidR="007217B7">
        <w:rPr>
          <w:noProof/>
        </w:rPr>
        <w:t>42</w:t>
      </w:r>
      <w:r>
        <w:rPr>
          <w:noProof/>
        </w:rPr>
        <w:fldChar w:fldCharType="end"/>
      </w:r>
    </w:p>
    <w:p w:rsidR="00FB1A61" w:rsidRDefault="00FB1A61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_Toc469487667 \h </w:instrText>
      </w:r>
      <w:r>
        <w:rPr>
          <w:noProof/>
        </w:rPr>
      </w:r>
      <w:r>
        <w:rPr>
          <w:noProof/>
        </w:rPr>
        <w:fldChar w:fldCharType="separate"/>
      </w:r>
      <w:r w:rsidR="007217B7">
        <w:rPr>
          <w:noProof/>
        </w:rPr>
        <w:t>43</w:t>
      </w:r>
      <w:r>
        <w:rPr>
          <w:noProof/>
        </w:rPr>
        <w:fldChar w:fldCharType="end"/>
      </w:r>
    </w:p>
    <w:p w:rsidR="00FB1A61" w:rsidRDefault="00FB1A61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5.1.3.1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Антикоррупционных обязательств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_Toc469487668 \h </w:instrText>
      </w:r>
      <w:r>
        <w:rPr>
          <w:noProof/>
        </w:rPr>
      </w:r>
      <w:r>
        <w:rPr>
          <w:noProof/>
        </w:rPr>
        <w:fldChar w:fldCharType="separate"/>
      </w:r>
      <w:r w:rsidR="007217B7">
        <w:rPr>
          <w:noProof/>
        </w:rPr>
        <w:t>43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E8018D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_Toc469487669 \h </w:instrText>
      </w:r>
      <w:r>
        <w:rPr>
          <w:noProof/>
        </w:rPr>
      </w:r>
      <w:r>
        <w:rPr>
          <w:noProof/>
        </w:rPr>
        <w:fldChar w:fldCharType="separate"/>
      </w:r>
      <w:r w:rsidR="007217B7">
        <w:rPr>
          <w:noProof/>
        </w:rPr>
        <w:t>45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E8018D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E8018D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_Toc469487672 \h </w:instrText>
      </w:r>
      <w:r>
        <w:rPr>
          <w:noProof/>
        </w:rPr>
      </w:r>
      <w:r>
        <w:rPr>
          <w:noProof/>
        </w:rPr>
        <w:fldChar w:fldCharType="separate"/>
      </w:r>
      <w:r w:rsidR="007217B7">
        <w:rPr>
          <w:noProof/>
        </w:rPr>
        <w:t>47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_Toc469487675 \h </w:instrText>
      </w:r>
      <w:r>
        <w:rPr>
          <w:noProof/>
        </w:rPr>
      </w:r>
      <w:r>
        <w:rPr>
          <w:noProof/>
        </w:rPr>
        <w:fldChar w:fldCharType="separate"/>
      </w:r>
      <w:r w:rsidR="007217B7">
        <w:rPr>
          <w:noProof/>
        </w:rPr>
        <w:t>49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_Toc469487678 \h </w:instrText>
      </w:r>
      <w:r>
        <w:rPr>
          <w:noProof/>
        </w:rPr>
      </w:r>
      <w:r>
        <w:rPr>
          <w:noProof/>
        </w:rPr>
        <w:fldChar w:fldCharType="separate"/>
      </w:r>
      <w:r w:rsidR="007217B7">
        <w:rPr>
          <w:noProof/>
        </w:rPr>
        <w:t>51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E8018D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E8018D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_Toc469487681 \h </w:instrText>
      </w:r>
      <w:r>
        <w:rPr>
          <w:noProof/>
        </w:rPr>
      </w:r>
      <w:r>
        <w:rPr>
          <w:noProof/>
        </w:rPr>
        <w:fldChar w:fldCharType="separate"/>
      </w:r>
      <w:r w:rsidR="007217B7">
        <w:rPr>
          <w:noProof/>
        </w:rPr>
        <w:t>53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_Toc469487684 \h </w:instrText>
      </w:r>
      <w:r>
        <w:rPr>
          <w:noProof/>
        </w:rPr>
      </w:r>
      <w:r>
        <w:rPr>
          <w:noProof/>
        </w:rPr>
        <w:fldChar w:fldCharType="separate"/>
      </w:r>
      <w:r w:rsidR="007217B7">
        <w:rPr>
          <w:noProof/>
        </w:rPr>
        <w:t>55</w:t>
      </w:r>
      <w:r>
        <w:rPr>
          <w:noProof/>
        </w:rPr>
        <w:fldChar w:fldCharType="end"/>
      </w:r>
    </w:p>
    <w:p w:rsidR="00FB1A61" w:rsidRDefault="00FB1A61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5.7.1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Анкеты Участника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_Toc469487685 \h </w:instrText>
      </w:r>
      <w:r>
        <w:rPr>
          <w:noProof/>
        </w:rPr>
      </w:r>
      <w:r>
        <w:rPr>
          <w:noProof/>
        </w:rPr>
        <w:fldChar w:fldCharType="separate"/>
      </w:r>
      <w:r w:rsidR="007217B7">
        <w:rPr>
          <w:noProof/>
        </w:rPr>
        <w:t>55</w:t>
      </w:r>
      <w:r>
        <w:rPr>
          <w:noProof/>
        </w:rPr>
        <w:fldChar w:fldCharType="end"/>
      </w:r>
    </w:p>
    <w:p w:rsidR="00FB1A61" w:rsidRDefault="00FB1A61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_Toc469487686 \h </w:instrText>
      </w:r>
      <w:r>
        <w:rPr>
          <w:noProof/>
        </w:rPr>
      </w:r>
      <w:r>
        <w:rPr>
          <w:noProof/>
        </w:rPr>
        <w:fldChar w:fldCharType="separate"/>
      </w:r>
      <w:r w:rsidR="007217B7">
        <w:rPr>
          <w:noProof/>
        </w:rPr>
        <w:t>57</w:t>
      </w:r>
      <w:r>
        <w:rPr>
          <w:noProof/>
        </w:rPr>
        <w:fldChar w:fldCharType="end"/>
      </w:r>
    </w:p>
    <w:p w:rsidR="00FB1A61" w:rsidRDefault="00FB1A61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Инструкции по заполнению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_Toc469487687 \h </w:instrText>
      </w:r>
      <w:r>
        <w:rPr>
          <w:noProof/>
        </w:rPr>
      </w:r>
      <w:r>
        <w:rPr>
          <w:noProof/>
        </w:rPr>
        <w:fldChar w:fldCharType="separate"/>
      </w:r>
      <w:r w:rsidR="007217B7">
        <w:rPr>
          <w:noProof/>
        </w:rPr>
        <w:t>61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_Toc469487688 \h </w:instrText>
      </w:r>
      <w:r>
        <w:rPr>
          <w:noProof/>
        </w:rPr>
      </w:r>
      <w:r>
        <w:rPr>
          <w:noProof/>
        </w:rPr>
        <w:fldChar w:fldCharType="separate"/>
      </w:r>
      <w:r w:rsidR="007217B7">
        <w:rPr>
          <w:noProof/>
        </w:rPr>
        <w:t>62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_Toc469487691 \h </w:instrText>
      </w:r>
      <w:r>
        <w:rPr>
          <w:noProof/>
        </w:rPr>
      </w:r>
      <w:r>
        <w:rPr>
          <w:noProof/>
        </w:rPr>
        <w:fldChar w:fldCharType="separate"/>
      </w:r>
      <w:r w:rsidR="007217B7">
        <w:rPr>
          <w:noProof/>
        </w:rPr>
        <w:t>64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_Toc469487694 \h </w:instrText>
      </w:r>
      <w:r>
        <w:rPr>
          <w:noProof/>
        </w:rPr>
      </w:r>
      <w:r>
        <w:rPr>
          <w:noProof/>
        </w:rPr>
        <w:fldChar w:fldCharType="separate"/>
      </w:r>
      <w:r w:rsidR="007217B7">
        <w:rPr>
          <w:noProof/>
        </w:rPr>
        <w:t>66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_Toc469487697 \h </w:instrText>
      </w:r>
      <w:r>
        <w:rPr>
          <w:noProof/>
        </w:rPr>
      </w:r>
      <w:r>
        <w:rPr>
          <w:noProof/>
        </w:rPr>
        <w:fldChar w:fldCharType="separate"/>
      </w:r>
      <w:r w:rsidR="007217B7">
        <w:rPr>
          <w:noProof/>
        </w:rPr>
        <w:t>68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Информация о собственниках Участника (включая конечных бенефициаров) (форма 12)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_Toc469487700 \h </w:instrText>
      </w:r>
      <w:r>
        <w:rPr>
          <w:noProof/>
        </w:rPr>
      </w:r>
      <w:r>
        <w:rPr>
          <w:noProof/>
        </w:rPr>
        <w:fldChar w:fldCharType="separate"/>
      </w:r>
      <w:r w:rsidR="007217B7">
        <w:rPr>
          <w:noProof/>
        </w:rPr>
        <w:t>70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_Toc469487703 \h </w:instrText>
      </w:r>
      <w:r>
        <w:rPr>
          <w:noProof/>
        </w:rPr>
      </w:r>
      <w:r>
        <w:rPr>
          <w:noProof/>
        </w:rPr>
        <w:fldChar w:fldCharType="separate"/>
      </w:r>
      <w:r w:rsidR="007217B7">
        <w:rPr>
          <w:noProof/>
        </w:rPr>
        <w:t>73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_Toc469487708 \h </w:instrText>
      </w:r>
      <w:r>
        <w:rPr>
          <w:noProof/>
        </w:rPr>
      </w:r>
      <w:r>
        <w:rPr>
          <w:noProof/>
        </w:rPr>
        <w:fldChar w:fldCharType="separate"/>
      </w:r>
      <w:r w:rsidR="007217B7">
        <w:rPr>
          <w:noProof/>
        </w:rPr>
        <w:t>77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15)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_Toc469487711 \h </w:instrText>
      </w:r>
      <w:r>
        <w:rPr>
          <w:noProof/>
        </w:rPr>
      </w:r>
      <w:r>
        <w:rPr>
          <w:noProof/>
        </w:rPr>
        <w:fldChar w:fldCharType="separate"/>
      </w:r>
      <w:r w:rsidR="007217B7">
        <w:rPr>
          <w:noProof/>
        </w:rPr>
        <w:t>80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_Toc469487714 \h </w:instrText>
      </w:r>
      <w:r>
        <w:rPr>
          <w:noProof/>
        </w:rPr>
      </w:r>
      <w:r>
        <w:rPr>
          <w:noProof/>
        </w:rPr>
        <w:fldChar w:fldCharType="separate"/>
      </w:r>
      <w:r w:rsidR="007217B7">
        <w:rPr>
          <w:noProof/>
        </w:rPr>
        <w:t>82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E8018D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E8018D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E8018D">
        <w:rPr>
          <w:noProof/>
          <w:color w:val="000000"/>
        </w:rPr>
        <w:t>(форма 17)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_Toc469487717 \h </w:instrText>
      </w:r>
      <w:r>
        <w:rPr>
          <w:noProof/>
        </w:rPr>
      </w:r>
      <w:r>
        <w:rPr>
          <w:noProof/>
        </w:rPr>
        <w:fldChar w:fldCharType="separate"/>
      </w:r>
      <w:r w:rsidR="007217B7">
        <w:rPr>
          <w:noProof/>
        </w:rPr>
        <w:t>84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E8018D">
        <w:rPr>
          <w:noProof/>
          <w:color w:val="000000"/>
        </w:rPr>
        <w:t>5.18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E8018D">
        <w:rPr>
          <w:noProof/>
          <w:color w:val="000000"/>
        </w:rPr>
        <w:t>(форма 18)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_Toc469487720 \h </w:instrText>
      </w:r>
      <w:r>
        <w:rPr>
          <w:noProof/>
        </w:rPr>
      </w:r>
      <w:r>
        <w:rPr>
          <w:noProof/>
        </w:rPr>
        <w:fldChar w:fldCharType="separate"/>
      </w:r>
      <w:r w:rsidR="007217B7">
        <w:rPr>
          <w:noProof/>
        </w:rPr>
        <w:t>86</w:t>
      </w:r>
      <w:r>
        <w:rPr>
          <w:noProof/>
        </w:rPr>
        <w:fldChar w:fldCharType="end"/>
      </w:r>
    </w:p>
    <w:p w:rsidR="00717F60" w:rsidRPr="00E71A48" w:rsidRDefault="002654BD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69487590"/>
      <w:bookmarkEnd w:id="6"/>
      <w:r w:rsidRPr="00E71A48">
        <w:rPr>
          <w:szCs w:val="24"/>
        </w:rPr>
        <w:lastRenderedPageBreak/>
        <w:t>Общие положения</w:t>
      </w:r>
      <w:bookmarkEnd w:id="7"/>
    </w:p>
    <w:p w:rsidR="00717F60" w:rsidRPr="00FE02C6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69487591"/>
      <w:bookmarkStart w:id="10" w:name="_GoBack"/>
      <w:bookmarkEnd w:id="8"/>
      <w:r w:rsidRPr="00FE02C6">
        <w:t>Общие сведения о процедуре запроса предложений</w:t>
      </w:r>
      <w:bookmarkEnd w:id="9"/>
    </w:p>
    <w:p w:rsidR="005B75A6" w:rsidRPr="00FE02C6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1" w:name="_Ref55193512"/>
      <w:bookmarkStart w:id="12" w:name="_Ref191386085"/>
      <w:bookmarkStart w:id="13" w:name="_Ref302563524"/>
      <w:bookmarkStart w:id="14" w:name="_Ref306033426"/>
      <w:r w:rsidRPr="00FE02C6">
        <w:rPr>
          <w:iCs/>
          <w:sz w:val="24"/>
          <w:szCs w:val="24"/>
        </w:rPr>
        <w:t xml:space="preserve">Заказчик, являющийся Организатором запроса предложений </w:t>
      </w:r>
      <w:r w:rsidR="007556FF" w:rsidRPr="00FE02C6">
        <w:rPr>
          <w:iCs/>
          <w:sz w:val="24"/>
          <w:szCs w:val="24"/>
        </w:rPr>
        <w:t>– ПАО «МРСК Центра» (далее – Заказчик или Организатор)</w:t>
      </w:r>
      <w:r w:rsidRPr="00FE02C6">
        <w:rPr>
          <w:iCs/>
          <w:sz w:val="24"/>
          <w:szCs w:val="24"/>
        </w:rPr>
        <w:t xml:space="preserve"> (почтовый адрес:</w:t>
      </w:r>
      <w:r w:rsidR="007556FF" w:rsidRPr="00FE02C6">
        <w:rPr>
          <w:iCs/>
          <w:sz w:val="24"/>
          <w:szCs w:val="24"/>
        </w:rPr>
        <w:t xml:space="preserve"> РФ, 127018, г. Москва, ул. 2-я Ямская, 4</w:t>
      </w:r>
      <w:r w:rsidR="00EC1043" w:rsidRPr="00FE02C6">
        <w:rPr>
          <w:iCs/>
          <w:sz w:val="24"/>
          <w:szCs w:val="24"/>
        </w:rPr>
        <w:t>, с</w:t>
      </w:r>
      <w:r w:rsidRPr="00FE02C6">
        <w:rPr>
          <w:iCs/>
          <w:sz w:val="24"/>
          <w:szCs w:val="24"/>
        </w:rPr>
        <w:t xml:space="preserve">екретарь Закупочной комиссии – </w:t>
      </w:r>
      <w:r w:rsidR="007556FF" w:rsidRPr="00FE02C6">
        <w:rPr>
          <w:iCs/>
          <w:sz w:val="24"/>
          <w:szCs w:val="24"/>
        </w:rPr>
        <w:t xml:space="preserve">ведущий специалист Управления организации регламентированных закупок Департамента по конкурентной политике и закупочной деятельности ПАО «МРСК Центра» </w:t>
      </w:r>
      <w:r w:rsidR="00D84CEC" w:rsidRPr="00FE02C6">
        <w:rPr>
          <w:iCs/>
          <w:sz w:val="24"/>
          <w:szCs w:val="24"/>
        </w:rPr>
        <w:t xml:space="preserve">ведущий специалист отдела закупочной деятельности ПАО «МРСК Центра» (филиала «Воронежэнерго) Зайцева Александра Анатольевна, контактный телефон: (473) 249-57-66, </w:t>
      </w:r>
      <w:r w:rsidR="00D84CEC" w:rsidRPr="00FE02C6">
        <w:rPr>
          <w:sz w:val="24"/>
          <w:szCs w:val="24"/>
        </w:rPr>
        <w:t xml:space="preserve">адрес электронной почты: </w:t>
      </w:r>
      <w:r w:rsidR="00D84CEC" w:rsidRPr="00FE02C6">
        <w:rPr>
          <w:iCs/>
          <w:sz w:val="24"/>
          <w:szCs w:val="24"/>
        </w:rPr>
        <w:t xml:space="preserve"> </w:t>
      </w:r>
      <w:hyperlink r:id="rId18" w:history="1">
        <w:r w:rsidR="00D84CEC" w:rsidRPr="00FE02C6">
          <w:rPr>
            <w:rStyle w:val="a7"/>
            <w:sz w:val="24"/>
            <w:szCs w:val="24"/>
            <w:lang w:val="en-US"/>
          </w:rPr>
          <w:t>Zaitseva</w:t>
        </w:r>
        <w:r w:rsidR="00D84CEC" w:rsidRPr="00FE02C6">
          <w:rPr>
            <w:rStyle w:val="a7"/>
            <w:sz w:val="24"/>
            <w:szCs w:val="24"/>
          </w:rPr>
          <w:t>.</w:t>
        </w:r>
        <w:r w:rsidR="00D84CEC" w:rsidRPr="00FE02C6">
          <w:rPr>
            <w:rStyle w:val="a7"/>
            <w:sz w:val="24"/>
            <w:szCs w:val="24"/>
            <w:lang w:val="en-US"/>
          </w:rPr>
          <w:t>AA</w:t>
        </w:r>
        <w:r w:rsidR="00D84CEC" w:rsidRPr="00FE02C6">
          <w:rPr>
            <w:rStyle w:val="a7"/>
            <w:sz w:val="24"/>
            <w:szCs w:val="24"/>
          </w:rPr>
          <w:t>@mrsk-1.ru</w:t>
        </w:r>
      </w:hyperlink>
      <w:r w:rsidR="00D84CEC" w:rsidRPr="00FE02C6">
        <w:rPr>
          <w:iCs/>
          <w:sz w:val="24"/>
          <w:szCs w:val="24"/>
        </w:rPr>
        <w:t>, ответственный исполнитель за подготовку технического задания –</w:t>
      </w:r>
      <w:r w:rsidR="00D84CEC" w:rsidRPr="00FE02C6">
        <w:rPr>
          <w:sz w:val="24"/>
          <w:szCs w:val="24"/>
        </w:rPr>
        <w:t xml:space="preserve"> Фатеев Сергей Юрьевич, контактный телефон - (473) 221-52-02, адрес электронной почты: </w:t>
      </w:r>
      <w:hyperlink r:id="rId19" w:history="1">
        <w:r w:rsidR="00D84CEC" w:rsidRPr="00FE02C6">
          <w:rPr>
            <w:rStyle w:val="a7"/>
            <w:sz w:val="24"/>
            <w:szCs w:val="24"/>
            <w:lang w:val="en-US"/>
          </w:rPr>
          <w:t>Fateev</w:t>
        </w:r>
        <w:r w:rsidR="00D84CEC" w:rsidRPr="00FE02C6">
          <w:rPr>
            <w:rStyle w:val="a7"/>
            <w:sz w:val="24"/>
            <w:szCs w:val="24"/>
          </w:rPr>
          <w:t>.</w:t>
        </w:r>
        <w:r w:rsidR="00D84CEC" w:rsidRPr="00FE02C6">
          <w:rPr>
            <w:rStyle w:val="a7"/>
            <w:sz w:val="24"/>
            <w:szCs w:val="24"/>
            <w:lang w:val="en-US"/>
          </w:rPr>
          <w:t>SY</w:t>
        </w:r>
        <w:r w:rsidR="00D84CEC" w:rsidRPr="00FE02C6">
          <w:rPr>
            <w:rStyle w:val="a7"/>
            <w:sz w:val="24"/>
            <w:szCs w:val="24"/>
          </w:rPr>
          <w:t>@mrsk-1.ru</w:t>
        </w:r>
      </w:hyperlink>
      <w:r w:rsidR="00D84CEC" w:rsidRPr="00FE02C6">
        <w:rPr>
          <w:rStyle w:val="a7"/>
          <w:sz w:val="24"/>
          <w:szCs w:val="24"/>
        </w:rPr>
        <w:t>,</w:t>
      </w:r>
      <w:r w:rsidR="00862664" w:rsidRPr="00FE02C6">
        <w:rPr>
          <w:sz w:val="24"/>
          <w:szCs w:val="24"/>
        </w:rPr>
        <w:t xml:space="preserve"> </w:t>
      </w:r>
      <w:r w:rsidR="004B5EB3" w:rsidRPr="00FE02C6">
        <w:rPr>
          <w:iCs/>
          <w:sz w:val="24"/>
          <w:szCs w:val="24"/>
        </w:rPr>
        <w:t>Извещени</w:t>
      </w:r>
      <w:r w:rsidRPr="00FE02C6">
        <w:rPr>
          <w:iCs/>
          <w:sz w:val="24"/>
          <w:szCs w:val="24"/>
        </w:rPr>
        <w:t>ем</w:t>
      </w:r>
      <w:r w:rsidRPr="00FE02C6">
        <w:rPr>
          <w:sz w:val="24"/>
          <w:szCs w:val="24"/>
        </w:rPr>
        <w:t xml:space="preserve"> о проведении открытого </w:t>
      </w:r>
      <w:r w:rsidRPr="00FE02C6">
        <w:rPr>
          <w:iCs/>
          <w:sz w:val="24"/>
          <w:szCs w:val="24"/>
        </w:rPr>
        <w:t>запроса предложений</w:t>
      </w:r>
      <w:r w:rsidRPr="00FE02C6">
        <w:rPr>
          <w:sz w:val="24"/>
          <w:szCs w:val="24"/>
        </w:rPr>
        <w:t xml:space="preserve">, опубликованным </w:t>
      </w:r>
      <w:r w:rsidRPr="00FE02C6">
        <w:rPr>
          <w:b/>
          <w:sz w:val="24"/>
          <w:szCs w:val="24"/>
        </w:rPr>
        <w:t>«</w:t>
      </w:r>
      <w:r w:rsidR="00D84CEC" w:rsidRPr="00FE02C6">
        <w:rPr>
          <w:b/>
          <w:sz w:val="24"/>
          <w:szCs w:val="24"/>
        </w:rPr>
        <w:t>2</w:t>
      </w:r>
      <w:r w:rsidR="0063453C" w:rsidRPr="00FE02C6">
        <w:rPr>
          <w:b/>
          <w:sz w:val="24"/>
          <w:szCs w:val="24"/>
        </w:rPr>
        <w:t>3</w:t>
      </w:r>
      <w:r w:rsidRPr="00FE02C6">
        <w:rPr>
          <w:b/>
          <w:sz w:val="24"/>
          <w:szCs w:val="24"/>
        </w:rPr>
        <w:t xml:space="preserve">» </w:t>
      </w:r>
      <w:r w:rsidR="00D84CEC" w:rsidRPr="00FE02C6">
        <w:rPr>
          <w:b/>
          <w:sz w:val="24"/>
          <w:szCs w:val="24"/>
        </w:rPr>
        <w:t>декаб</w:t>
      </w:r>
      <w:r w:rsidR="00862664" w:rsidRPr="00FE02C6">
        <w:rPr>
          <w:b/>
          <w:sz w:val="24"/>
          <w:szCs w:val="24"/>
        </w:rPr>
        <w:t>ря</w:t>
      </w:r>
      <w:r w:rsidRPr="00FE02C6">
        <w:rPr>
          <w:b/>
          <w:sz w:val="24"/>
          <w:szCs w:val="24"/>
        </w:rPr>
        <w:t xml:space="preserve"> 20</w:t>
      </w:r>
      <w:r w:rsidR="00C12FA4" w:rsidRPr="00FE02C6">
        <w:rPr>
          <w:b/>
          <w:sz w:val="24"/>
          <w:szCs w:val="24"/>
        </w:rPr>
        <w:t>1</w:t>
      </w:r>
      <w:r w:rsidR="00862664" w:rsidRPr="00FE02C6">
        <w:rPr>
          <w:b/>
          <w:sz w:val="24"/>
          <w:szCs w:val="24"/>
        </w:rPr>
        <w:t>6</w:t>
      </w:r>
      <w:r w:rsidRPr="00FE02C6">
        <w:rPr>
          <w:b/>
          <w:sz w:val="24"/>
          <w:szCs w:val="24"/>
        </w:rPr>
        <w:t xml:space="preserve"> г.</w:t>
      </w:r>
      <w:r w:rsidRPr="00FE02C6">
        <w:rPr>
          <w:sz w:val="24"/>
          <w:szCs w:val="24"/>
        </w:rPr>
        <w:t xml:space="preserve"> на официальном сайте (</w:t>
      </w:r>
      <w:hyperlink r:id="rId20" w:history="1">
        <w:r w:rsidR="00345CCA" w:rsidRPr="00FE02C6">
          <w:rPr>
            <w:rStyle w:val="a7"/>
            <w:sz w:val="24"/>
            <w:szCs w:val="24"/>
          </w:rPr>
          <w:t>www.zakupki.</w:t>
        </w:r>
        <w:r w:rsidR="00345CCA" w:rsidRPr="00FE02C6">
          <w:rPr>
            <w:rStyle w:val="a7"/>
            <w:sz w:val="24"/>
            <w:szCs w:val="24"/>
            <w:lang w:val="en-US"/>
          </w:rPr>
          <w:t>gov</w:t>
        </w:r>
        <w:r w:rsidR="00345CCA" w:rsidRPr="00FE02C6">
          <w:rPr>
            <w:rStyle w:val="a7"/>
            <w:sz w:val="24"/>
            <w:szCs w:val="24"/>
          </w:rPr>
          <w:t>.ru</w:t>
        </w:r>
      </w:hyperlink>
      <w:r w:rsidRPr="00FE02C6">
        <w:rPr>
          <w:sz w:val="24"/>
          <w:szCs w:val="24"/>
        </w:rPr>
        <w:t>),</w:t>
      </w:r>
      <w:r w:rsidR="009D7F01" w:rsidRPr="00FE02C6">
        <w:rPr>
          <w:iCs/>
          <w:sz w:val="24"/>
          <w:szCs w:val="24"/>
        </w:rPr>
        <w:t xml:space="preserve"> </w:t>
      </w:r>
      <w:r w:rsidR="009D7F01" w:rsidRPr="00FE02C6">
        <w:rPr>
          <w:sz w:val="24"/>
          <w:szCs w:val="24"/>
        </w:rPr>
        <w:t xml:space="preserve">на сайте </w:t>
      </w:r>
      <w:r w:rsidR="007556FF" w:rsidRPr="00FE02C6">
        <w:rPr>
          <w:iCs/>
          <w:sz w:val="24"/>
          <w:szCs w:val="24"/>
        </w:rPr>
        <w:t>ПАО «МРСК Центра»</w:t>
      </w:r>
      <w:r w:rsidR="009D7F01" w:rsidRPr="00FE02C6">
        <w:rPr>
          <w:sz w:val="24"/>
          <w:szCs w:val="24"/>
        </w:rPr>
        <w:t xml:space="preserve"> (</w:t>
      </w:r>
      <w:hyperlink r:id="rId21" w:history="1">
        <w:r w:rsidR="007556FF" w:rsidRPr="00FE02C6">
          <w:rPr>
            <w:rStyle w:val="a7"/>
            <w:sz w:val="24"/>
            <w:szCs w:val="24"/>
          </w:rPr>
          <w:t>www.mrsk-1.ru</w:t>
        </w:r>
      </w:hyperlink>
      <w:r w:rsidR="00862664" w:rsidRPr="00FE02C6">
        <w:rPr>
          <w:sz w:val="24"/>
          <w:szCs w:val="24"/>
        </w:rPr>
        <w:t>)</w:t>
      </w:r>
      <w:r w:rsidR="00702B2C" w:rsidRPr="00FE02C6">
        <w:rPr>
          <w:sz w:val="24"/>
          <w:szCs w:val="24"/>
        </w:rPr>
        <w:t xml:space="preserve">, на сайте ЭТП, указанном в п. </w:t>
      </w:r>
      <w:r w:rsidR="00FB1A61" w:rsidRPr="00FE02C6">
        <w:rPr>
          <w:sz w:val="24"/>
          <w:szCs w:val="24"/>
        </w:rPr>
        <w:fldChar w:fldCharType="begin"/>
      </w:r>
      <w:r w:rsidR="00FB1A61" w:rsidRPr="00FE02C6">
        <w:rPr>
          <w:sz w:val="24"/>
          <w:szCs w:val="24"/>
        </w:rPr>
        <w:instrText xml:space="preserve"> REF _Ref440269836 \r \h  \* MERGEFORMAT </w:instrText>
      </w:r>
      <w:r w:rsidR="00FB1A61" w:rsidRPr="00FE02C6">
        <w:rPr>
          <w:sz w:val="24"/>
          <w:szCs w:val="24"/>
        </w:rPr>
      </w:r>
      <w:r w:rsidR="00FB1A61" w:rsidRPr="00FE02C6">
        <w:rPr>
          <w:sz w:val="24"/>
          <w:szCs w:val="24"/>
        </w:rPr>
        <w:fldChar w:fldCharType="separate"/>
      </w:r>
      <w:r w:rsidR="007217B7" w:rsidRPr="00FE02C6">
        <w:rPr>
          <w:sz w:val="24"/>
          <w:szCs w:val="24"/>
        </w:rPr>
        <w:t>1.1.2</w:t>
      </w:r>
      <w:r w:rsidR="00FB1A61" w:rsidRPr="00FE02C6">
        <w:rPr>
          <w:sz w:val="24"/>
          <w:szCs w:val="24"/>
        </w:rPr>
        <w:fldChar w:fldCharType="end"/>
      </w:r>
      <w:r w:rsidR="00702B2C" w:rsidRPr="00FE02C6">
        <w:rPr>
          <w:sz w:val="24"/>
          <w:szCs w:val="24"/>
        </w:rPr>
        <w:t xml:space="preserve"> настоящей Документации,</w:t>
      </w:r>
      <w:r w:rsidR="009A7733" w:rsidRPr="00FE02C6">
        <w:rPr>
          <w:iCs/>
          <w:sz w:val="24"/>
          <w:szCs w:val="24"/>
        </w:rPr>
        <w:t xml:space="preserve"> </w:t>
      </w:r>
      <w:r w:rsidRPr="00FE02C6">
        <w:rPr>
          <w:iCs/>
          <w:sz w:val="24"/>
          <w:szCs w:val="24"/>
        </w:rPr>
        <w:t>приг</w:t>
      </w:r>
      <w:r w:rsidRPr="00FE02C6">
        <w:rPr>
          <w:sz w:val="24"/>
          <w:szCs w:val="24"/>
        </w:rPr>
        <w:t>ласило юридических лиц</w:t>
      </w:r>
      <w:r w:rsidR="005B75A6" w:rsidRPr="00FE02C6">
        <w:rPr>
          <w:sz w:val="24"/>
          <w:szCs w:val="24"/>
        </w:rPr>
        <w:t xml:space="preserve"> и физических лиц (в т.</w:t>
      </w:r>
      <w:r w:rsidR="003129D4" w:rsidRPr="00FE02C6">
        <w:rPr>
          <w:sz w:val="24"/>
          <w:szCs w:val="24"/>
        </w:rPr>
        <w:t xml:space="preserve"> </w:t>
      </w:r>
      <w:r w:rsidR="005B75A6" w:rsidRPr="00FE02C6">
        <w:rPr>
          <w:sz w:val="24"/>
          <w:szCs w:val="24"/>
        </w:rPr>
        <w:t>ч. индивидуальных предпринимателей)</w:t>
      </w:r>
      <w:r w:rsidR="00DC6125" w:rsidRPr="00FE02C6">
        <w:rPr>
          <w:sz w:val="24"/>
          <w:szCs w:val="24"/>
        </w:rPr>
        <w:t xml:space="preserve"> (далее - Участники)</w:t>
      </w:r>
      <w:r w:rsidR="009D7F01" w:rsidRPr="00FE02C6">
        <w:rPr>
          <w:sz w:val="24"/>
          <w:szCs w:val="24"/>
        </w:rPr>
        <w:t xml:space="preserve"> </w:t>
      </w:r>
      <w:r w:rsidR="004B5EB3" w:rsidRPr="00FE02C6">
        <w:rPr>
          <w:sz w:val="24"/>
          <w:szCs w:val="24"/>
        </w:rPr>
        <w:t>к участию в процедуре О</w:t>
      </w:r>
      <w:r w:rsidRPr="00FE02C6">
        <w:rPr>
          <w:sz w:val="24"/>
          <w:szCs w:val="24"/>
        </w:rPr>
        <w:t xml:space="preserve">ткрытого запроса предложений (далее – запрос предложений) </w:t>
      </w:r>
      <w:bookmarkEnd w:id="11"/>
      <w:r w:rsidR="004B5EB3" w:rsidRPr="00FE02C6">
        <w:rPr>
          <w:sz w:val="24"/>
          <w:szCs w:val="24"/>
        </w:rPr>
        <w:t xml:space="preserve">на право заключения </w:t>
      </w:r>
      <w:r w:rsidR="00366652" w:rsidRPr="00FE02C6">
        <w:rPr>
          <w:sz w:val="24"/>
          <w:szCs w:val="24"/>
        </w:rPr>
        <w:t>Договор</w:t>
      </w:r>
      <w:r w:rsidR="004374F6" w:rsidRPr="00FE02C6">
        <w:rPr>
          <w:sz w:val="24"/>
          <w:szCs w:val="24"/>
        </w:rPr>
        <w:t>а</w:t>
      </w:r>
      <w:r w:rsidR="00366652" w:rsidRPr="00FE02C6">
        <w:rPr>
          <w:sz w:val="24"/>
          <w:szCs w:val="24"/>
        </w:rPr>
        <w:t xml:space="preserve"> </w:t>
      </w:r>
      <w:r w:rsidR="0063453C" w:rsidRPr="00FE02C6">
        <w:rPr>
          <w:sz w:val="24"/>
          <w:szCs w:val="24"/>
        </w:rPr>
        <w:t>на сервисное обслуживание автомобилей УАЗ</w:t>
      </w:r>
      <w:r w:rsidR="004374F6" w:rsidRPr="00FE02C6">
        <w:rPr>
          <w:snapToGrid w:val="0"/>
          <w:sz w:val="24"/>
          <w:szCs w:val="24"/>
        </w:rPr>
        <w:t xml:space="preserve"> </w:t>
      </w:r>
      <w:r w:rsidR="004374F6" w:rsidRPr="00FE02C6">
        <w:rPr>
          <w:sz w:val="24"/>
          <w:szCs w:val="24"/>
        </w:rPr>
        <w:t>для нужд ПАО «МРСК Центра» (филиала «Воронежэнерго»)</w:t>
      </w:r>
      <w:r w:rsidR="00862664" w:rsidRPr="00FE02C6">
        <w:rPr>
          <w:sz w:val="24"/>
          <w:szCs w:val="24"/>
        </w:rPr>
        <w:t>,</w:t>
      </w:r>
      <w:r w:rsidR="00AC3F40" w:rsidRPr="00FE02C6">
        <w:rPr>
          <w:sz w:val="24"/>
          <w:szCs w:val="24"/>
        </w:rPr>
        <w:t xml:space="preserve"> </w:t>
      </w:r>
      <w:r w:rsidR="00862664" w:rsidRPr="00FE02C6">
        <w:rPr>
          <w:sz w:val="24"/>
          <w:szCs w:val="24"/>
        </w:rPr>
        <w:t>расположенного по адресу: РФ, 394033, г. Воронеж, ул. Арзамасская, 2</w:t>
      </w:r>
      <w:r w:rsidRPr="00FE02C6">
        <w:rPr>
          <w:sz w:val="24"/>
          <w:szCs w:val="24"/>
        </w:rPr>
        <w:t>.</w:t>
      </w:r>
      <w:bookmarkEnd w:id="12"/>
      <w:bookmarkEnd w:id="13"/>
      <w:bookmarkEnd w:id="14"/>
    </w:p>
    <w:p w:rsidR="00717F60" w:rsidRPr="001A3267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5" w:name="_Ref440269836"/>
      <w:bookmarkEnd w:id="10"/>
      <w:r w:rsidRPr="001A3267">
        <w:rPr>
          <w:sz w:val="24"/>
          <w:szCs w:val="24"/>
        </w:rPr>
        <w:t xml:space="preserve">Настоящий </w:t>
      </w:r>
      <w:r w:rsidR="004B5EB3" w:rsidRPr="001A3267">
        <w:rPr>
          <w:sz w:val="24"/>
          <w:szCs w:val="24"/>
        </w:rPr>
        <w:t>З</w:t>
      </w:r>
      <w:r w:rsidRPr="001A3267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1A3267">
        <w:rPr>
          <w:sz w:val="24"/>
          <w:szCs w:val="24"/>
        </w:rPr>
        <w:t>электронной торговой площадк</w:t>
      </w:r>
      <w:r w:rsidR="00414AB1" w:rsidRPr="001A3267">
        <w:rPr>
          <w:sz w:val="24"/>
          <w:szCs w:val="24"/>
        </w:rPr>
        <w:t>и</w:t>
      </w:r>
      <w:r w:rsidR="00702B2C" w:rsidRPr="001A3267">
        <w:rPr>
          <w:sz w:val="24"/>
          <w:szCs w:val="24"/>
        </w:rPr>
        <w:t xml:space="preserve"> </w:t>
      </w:r>
      <w:r w:rsidR="000D70B6" w:rsidRPr="001A3267">
        <w:rPr>
          <w:sz w:val="24"/>
          <w:szCs w:val="24"/>
        </w:rPr>
        <w:t>П</w:t>
      </w:r>
      <w:r w:rsidR="00702B2C" w:rsidRPr="001A3267">
        <w:rPr>
          <w:sz w:val="24"/>
          <w:szCs w:val="24"/>
        </w:rPr>
        <w:t xml:space="preserve">АО «Россети» </w:t>
      </w:r>
      <w:hyperlink r:id="rId22" w:history="1">
        <w:r w:rsidR="00862664" w:rsidRPr="001A3267">
          <w:rPr>
            <w:rStyle w:val="a7"/>
            <w:sz w:val="24"/>
            <w:szCs w:val="24"/>
          </w:rPr>
          <w:t>etp.rosseti.ru</w:t>
        </w:r>
      </w:hyperlink>
      <w:r w:rsidR="00862664" w:rsidRPr="001A3267">
        <w:rPr>
          <w:sz w:val="24"/>
          <w:szCs w:val="24"/>
        </w:rPr>
        <w:t xml:space="preserve"> </w:t>
      </w:r>
      <w:r w:rsidR="00702B2C" w:rsidRPr="001A3267">
        <w:rPr>
          <w:sz w:val="24"/>
          <w:szCs w:val="24"/>
        </w:rPr>
        <w:t>(далее — ЭТП)</w:t>
      </w:r>
      <w:r w:rsidR="005B75A6" w:rsidRPr="001A3267">
        <w:rPr>
          <w:sz w:val="24"/>
          <w:szCs w:val="24"/>
        </w:rPr>
        <w:t>.</w:t>
      </w:r>
      <w:bookmarkEnd w:id="15"/>
    </w:p>
    <w:p w:rsidR="00717F60" w:rsidRPr="001A3267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6" w:name="_Ref303669955"/>
      <w:r w:rsidRPr="001A3267">
        <w:rPr>
          <w:sz w:val="24"/>
          <w:szCs w:val="24"/>
        </w:rPr>
        <w:t>Заказчик</w:t>
      </w:r>
      <w:r w:rsidR="00702B2C" w:rsidRPr="001A3267">
        <w:rPr>
          <w:sz w:val="24"/>
          <w:szCs w:val="24"/>
        </w:rPr>
        <w:t xml:space="preserve">: </w:t>
      </w:r>
      <w:r w:rsidRPr="001A3267">
        <w:rPr>
          <w:sz w:val="24"/>
          <w:szCs w:val="24"/>
        </w:rPr>
        <w:t xml:space="preserve"> </w:t>
      </w:r>
      <w:r w:rsidR="00702B2C" w:rsidRPr="001A3267">
        <w:rPr>
          <w:iCs/>
          <w:sz w:val="24"/>
          <w:szCs w:val="24"/>
        </w:rPr>
        <w:t>ПАО «МРСК Центра».</w:t>
      </w:r>
      <w:r w:rsidRPr="001A3267">
        <w:rPr>
          <w:rStyle w:val="aa"/>
          <w:sz w:val="24"/>
          <w:szCs w:val="24"/>
        </w:rPr>
        <w:t xml:space="preserve"> </w:t>
      </w:r>
      <w:bookmarkEnd w:id="16"/>
    </w:p>
    <w:p w:rsidR="008C4223" w:rsidRPr="001A3267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7" w:name="_Ref440275279"/>
      <w:bookmarkStart w:id="18" w:name="_Ref306980366"/>
      <w:bookmarkStart w:id="19" w:name="_Ref303323780"/>
      <w:r w:rsidRPr="001A3267">
        <w:rPr>
          <w:sz w:val="24"/>
          <w:szCs w:val="24"/>
        </w:rPr>
        <w:t>Предмет З</w:t>
      </w:r>
      <w:r w:rsidR="00717F60" w:rsidRPr="001A3267">
        <w:rPr>
          <w:sz w:val="24"/>
          <w:szCs w:val="24"/>
        </w:rPr>
        <w:t>апроса предложений</w:t>
      </w:r>
      <w:r w:rsidR="00702B2C" w:rsidRPr="001A3267">
        <w:rPr>
          <w:sz w:val="24"/>
          <w:szCs w:val="24"/>
        </w:rPr>
        <w:t>:</w:t>
      </w:r>
      <w:bookmarkEnd w:id="17"/>
    </w:p>
    <w:p w:rsidR="00A40714" w:rsidRPr="001A3267" w:rsidRDefault="008C4223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1A3267">
        <w:rPr>
          <w:b/>
          <w:sz w:val="24"/>
          <w:szCs w:val="24"/>
          <w:u w:val="single"/>
        </w:rPr>
        <w:t>Лот №1:</w:t>
      </w:r>
      <w:r w:rsidR="00717F60" w:rsidRPr="001A3267">
        <w:rPr>
          <w:sz w:val="24"/>
          <w:szCs w:val="24"/>
        </w:rPr>
        <w:t xml:space="preserve"> право заключения </w:t>
      </w:r>
      <w:r w:rsidR="00123C70" w:rsidRPr="001A3267">
        <w:rPr>
          <w:sz w:val="24"/>
          <w:szCs w:val="24"/>
        </w:rPr>
        <w:t>Договор</w:t>
      </w:r>
      <w:r w:rsidR="00D84CEC" w:rsidRPr="001A3267">
        <w:rPr>
          <w:sz w:val="24"/>
          <w:szCs w:val="24"/>
        </w:rPr>
        <w:t>а</w:t>
      </w:r>
      <w:r w:rsidR="00A40714" w:rsidRPr="001A3267">
        <w:rPr>
          <w:sz w:val="24"/>
          <w:szCs w:val="24"/>
        </w:rPr>
        <w:t xml:space="preserve"> </w:t>
      </w:r>
      <w:r w:rsidR="00D93419">
        <w:rPr>
          <w:sz w:val="24"/>
        </w:rPr>
        <w:t>на сервисное обслуживание автомобилей УАЗ</w:t>
      </w:r>
      <w:r w:rsidR="00D93419" w:rsidRPr="001A3267">
        <w:rPr>
          <w:snapToGrid w:val="0"/>
          <w:sz w:val="24"/>
          <w:szCs w:val="24"/>
        </w:rPr>
        <w:t xml:space="preserve"> </w:t>
      </w:r>
      <w:r w:rsidR="00D84CEC" w:rsidRPr="001A3267">
        <w:rPr>
          <w:sz w:val="24"/>
          <w:szCs w:val="24"/>
        </w:rPr>
        <w:t>для нужд ПАО «МРСК Центра» (филиала «Воронежэнерго»)</w:t>
      </w:r>
      <w:bookmarkEnd w:id="18"/>
      <w:r w:rsidR="00702B2C" w:rsidRPr="001A3267">
        <w:rPr>
          <w:sz w:val="24"/>
          <w:szCs w:val="24"/>
        </w:rPr>
        <w:t>.</w:t>
      </w:r>
    </w:p>
    <w:p w:rsidR="008C4223" w:rsidRPr="001A3267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1A3267">
        <w:rPr>
          <w:sz w:val="24"/>
          <w:szCs w:val="24"/>
        </w:rPr>
        <w:t xml:space="preserve">Количество лотов: </w:t>
      </w:r>
      <w:r w:rsidRPr="001A3267">
        <w:rPr>
          <w:b/>
          <w:sz w:val="24"/>
          <w:szCs w:val="24"/>
        </w:rPr>
        <w:t>1 (один)</w:t>
      </w:r>
      <w:r w:rsidRPr="001A3267">
        <w:rPr>
          <w:sz w:val="24"/>
          <w:szCs w:val="24"/>
        </w:rPr>
        <w:t>.</w:t>
      </w:r>
    </w:p>
    <w:bookmarkEnd w:id="19"/>
    <w:p w:rsidR="00804801" w:rsidRPr="001A3267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1A3267">
        <w:rPr>
          <w:sz w:val="24"/>
          <w:szCs w:val="24"/>
        </w:rPr>
        <w:t xml:space="preserve">Частичное </w:t>
      </w:r>
      <w:r w:rsidR="00366652" w:rsidRPr="001A3267">
        <w:rPr>
          <w:sz w:val="24"/>
          <w:szCs w:val="24"/>
        </w:rPr>
        <w:t xml:space="preserve">оказание </w:t>
      </w:r>
      <w:r w:rsidR="00AD3EBC" w:rsidRPr="001A3267">
        <w:rPr>
          <w:sz w:val="24"/>
          <w:szCs w:val="24"/>
        </w:rPr>
        <w:t>услуг</w:t>
      </w:r>
      <w:r w:rsidRPr="001A3267">
        <w:rPr>
          <w:sz w:val="24"/>
          <w:szCs w:val="24"/>
        </w:rPr>
        <w:t xml:space="preserve"> не допускается.</w:t>
      </w:r>
    </w:p>
    <w:p w:rsidR="00717F60" w:rsidRPr="001A3267" w:rsidRDefault="008D2928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270637"/>
      <w:r w:rsidRPr="001A3267">
        <w:rPr>
          <w:sz w:val="24"/>
          <w:szCs w:val="24"/>
        </w:rPr>
        <w:t>Сроки</w:t>
      </w:r>
      <w:r w:rsidR="00717F60" w:rsidRPr="001A3267">
        <w:rPr>
          <w:sz w:val="24"/>
          <w:szCs w:val="24"/>
        </w:rPr>
        <w:t xml:space="preserve"> </w:t>
      </w:r>
      <w:r w:rsidR="00366652" w:rsidRPr="001A3267">
        <w:rPr>
          <w:sz w:val="24"/>
          <w:szCs w:val="24"/>
        </w:rPr>
        <w:t>оказания услуг</w:t>
      </w:r>
      <w:r w:rsidR="00717F60" w:rsidRPr="001A3267">
        <w:rPr>
          <w:sz w:val="24"/>
          <w:szCs w:val="24"/>
        </w:rPr>
        <w:t xml:space="preserve">: </w:t>
      </w:r>
      <w:r w:rsidR="00D84CEC" w:rsidRPr="001A3267">
        <w:rPr>
          <w:sz w:val="24"/>
          <w:szCs w:val="24"/>
        </w:rPr>
        <w:t>в течение 2017 года (в соответствии со сроками, указанными в Приложении №1 к документации по запросу предложений)</w:t>
      </w:r>
      <w:r w:rsidR="00717F60" w:rsidRPr="001A3267">
        <w:rPr>
          <w:sz w:val="24"/>
          <w:szCs w:val="24"/>
        </w:rPr>
        <w:t>.</w:t>
      </w:r>
      <w:bookmarkEnd w:id="20"/>
    </w:p>
    <w:p w:rsidR="008D2928" w:rsidRPr="001A3267" w:rsidRDefault="00D84CEC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1" w:name="_Ref440361495"/>
      <w:r w:rsidRPr="001A3267">
        <w:rPr>
          <w:sz w:val="24"/>
          <w:szCs w:val="24"/>
        </w:rPr>
        <w:t>Оказание услуг Участником будет осуществляться на территории Воронежской области</w:t>
      </w:r>
      <w:r w:rsidR="00366652" w:rsidRPr="001A3267">
        <w:rPr>
          <w:sz w:val="24"/>
          <w:szCs w:val="24"/>
        </w:rPr>
        <w:t>.</w:t>
      </w:r>
      <w:bookmarkEnd w:id="21"/>
    </w:p>
    <w:p w:rsidR="00717F60" w:rsidRPr="0037751F" w:rsidRDefault="0022360B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2" w:name="_Ref440270663"/>
      <w:r w:rsidRPr="0037751F">
        <w:rPr>
          <w:iCs/>
          <w:sz w:val="24"/>
          <w:szCs w:val="24"/>
        </w:rPr>
        <w:t xml:space="preserve">Форма и порядок оплаты: </w:t>
      </w:r>
      <w:r w:rsidR="00366652" w:rsidRPr="0037751F">
        <w:rPr>
          <w:iCs/>
          <w:sz w:val="24"/>
          <w:szCs w:val="24"/>
        </w:rPr>
        <w:t>безналичный расчет, оплата производится в течение 30 (тридцати) рабочих дней с момента подписания Сторонами Акта об оказании услуг и предоставления счет – фактуры</w:t>
      </w:r>
      <w:r w:rsidRPr="0037751F">
        <w:rPr>
          <w:iCs/>
          <w:sz w:val="24"/>
          <w:szCs w:val="24"/>
        </w:rPr>
        <w:t>.</w:t>
      </w:r>
      <w:bookmarkEnd w:id="22"/>
    </w:p>
    <w:p w:rsidR="00717F60" w:rsidRPr="002A47D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7751F">
        <w:rPr>
          <w:iCs/>
          <w:sz w:val="24"/>
          <w:szCs w:val="24"/>
        </w:rPr>
        <w:t xml:space="preserve">Порядок проведения </w:t>
      </w:r>
      <w:r w:rsidR="00C05EF6" w:rsidRPr="0037751F">
        <w:rPr>
          <w:iCs/>
          <w:sz w:val="24"/>
          <w:szCs w:val="24"/>
        </w:rPr>
        <w:t xml:space="preserve">запроса предложений </w:t>
      </w:r>
      <w:r w:rsidRPr="0037751F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37751F">
        <w:rPr>
          <w:sz w:val="24"/>
          <w:szCs w:val="24"/>
        </w:rPr>
        <w:t>заявок</w:t>
      </w:r>
      <w:r w:rsidRPr="0037751F">
        <w:rPr>
          <w:iCs/>
          <w:sz w:val="24"/>
          <w:szCs w:val="24"/>
        </w:rPr>
        <w:t>, приведены в разделе</w:t>
      </w:r>
      <w:r w:rsidR="00E71A48" w:rsidRPr="0037751F">
        <w:rPr>
          <w:iCs/>
          <w:sz w:val="24"/>
          <w:szCs w:val="24"/>
        </w:rPr>
        <w:t xml:space="preserve"> </w:t>
      </w:r>
      <w:r w:rsidR="002654BD" w:rsidRPr="0037751F">
        <w:rPr>
          <w:iCs/>
          <w:sz w:val="24"/>
          <w:szCs w:val="24"/>
        </w:rPr>
        <w:fldChar w:fldCharType="begin"/>
      </w:r>
      <w:r w:rsidR="00E71A48" w:rsidRPr="0037751F">
        <w:rPr>
          <w:iCs/>
          <w:sz w:val="24"/>
          <w:szCs w:val="24"/>
        </w:rPr>
        <w:instrText xml:space="preserve"> REF _Ref311232052 \r \h </w:instrText>
      </w:r>
      <w:r w:rsidR="0037751F">
        <w:rPr>
          <w:iCs/>
          <w:sz w:val="24"/>
          <w:szCs w:val="24"/>
        </w:rPr>
        <w:instrText xml:space="preserve"> \* MERGEFORMAT </w:instrText>
      </w:r>
      <w:r w:rsidR="002654BD" w:rsidRPr="0037751F">
        <w:rPr>
          <w:iCs/>
          <w:sz w:val="24"/>
          <w:szCs w:val="24"/>
        </w:rPr>
      </w:r>
      <w:r w:rsidR="002654BD" w:rsidRPr="0037751F">
        <w:rPr>
          <w:iCs/>
          <w:sz w:val="24"/>
          <w:szCs w:val="24"/>
        </w:rPr>
        <w:fldChar w:fldCharType="separate"/>
      </w:r>
      <w:r w:rsidR="007217B7">
        <w:rPr>
          <w:iCs/>
          <w:sz w:val="24"/>
          <w:szCs w:val="24"/>
        </w:rPr>
        <w:t>3</w:t>
      </w:r>
      <w:r w:rsidR="002654BD" w:rsidRPr="0037751F">
        <w:rPr>
          <w:iCs/>
          <w:sz w:val="24"/>
          <w:szCs w:val="24"/>
        </w:rPr>
        <w:fldChar w:fldCharType="end"/>
      </w:r>
      <w:r w:rsidR="00E71A48" w:rsidRPr="0037751F">
        <w:rPr>
          <w:iCs/>
          <w:sz w:val="24"/>
          <w:szCs w:val="24"/>
        </w:rPr>
        <w:t xml:space="preserve"> </w:t>
      </w:r>
      <w:r w:rsidRPr="0037751F">
        <w:rPr>
          <w:iCs/>
          <w:sz w:val="24"/>
          <w:szCs w:val="24"/>
        </w:rPr>
        <w:t>(здесь и далее</w:t>
      </w:r>
      <w:r w:rsidRPr="00E71A48">
        <w:rPr>
          <w:iCs/>
          <w:sz w:val="24"/>
          <w:szCs w:val="24"/>
        </w:rPr>
        <w:t xml:space="preserve">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</w:t>
      </w:r>
      <w:r w:rsidR="00366652">
        <w:rPr>
          <w:sz w:val="24"/>
          <w:szCs w:val="24"/>
        </w:rPr>
        <w:t>оказываемым услугам</w:t>
      </w:r>
      <w:r w:rsidR="00077FB6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t xml:space="preserve">разделе </w:t>
      </w:r>
      <w:r w:rsidR="002654BD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7217B7">
        <w:rPr>
          <w:sz w:val="24"/>
          <w:szCs w:val="24"/>
        </w:rPr>
        <w:t>4</w:t>
      </w:r>
      <w:r w:rsidR="002654BD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</w:t>
      </w:r>
      <w:r w:rsidRPr="0037751F">
        <w:rPr>
          <w:iCs/>
          <w:sz w:val="24"/>
          <w:szCs w:val="24"/>
        </w:rPr>
        <w:t xml:space="preserve">разделе </w:t>
      </w:r>
      <w:r w:rsidR="00FB1A61" w:rsidRPr="0037751F">
        <w:rPr>
          <w:sz w:val="24"/>
          <w:szCs w:val="24"/>
        </w:rPr>
        <w:fldChar w:fldCharType="begin"/>
      </w:r>
      <w:r w:rsidR="00FB1A61" w:rsidRPr="0037751F">
        <w:rPr>
          <w:sz w:val="24"/>
          <w:szCs w:val="24"/>
        </w:rPr>
        <w:instrText xml:space="preserve"> REF _Ref305973574 \r \h  \* MERGEFORMAT </w:instrText>
      </w:r>
      <w:r w:rsidR="00FB1A61" w:rsidRPr="0037751F">
        <w:rPr>
          <w:sz w:val="24"/>
          <w:szCs w:val="24"/>
        </w:rPr>
      </w:r>
      <w:r w:rsidR="00FB1A61" w:rsidRPr="0037751F">
        <w:rPr>
          <w:sz w:val="24"/>
          <w:szCs w:val="24"/>
        </w:rPr>
        <w:fldChar w:fldCharType="separate"/>
      </w:r>
      <w:r w:rsidR="007217B7">
        <w:rPr>
          <w:sz w:val="24"/>
          <w:szCs w:val="24"/>
        </w:rPr>
        <w:t>2</w:t>
      </w:r>
      <w:r w:rsidR="00FB1A61" w:rsidRPr="0037751F">
        <w:rPr>
          <w:sz w:val="24"/>
          <w:szCs w:val="24"/>
        </w:rPr>
        <w:fldChar w:fldCharType="end"/>
      </w:r>
      <w:r w:rsidR="004B5EB3" w:rsidRPr="0037751F">
        <w:rPr>
          <w:iCs/>
          <w:sz w:val="24"/>
          <w:szCs w:val="24"/>
        </w:rPr>
        <w:t>.</w:t>
      </w:r>
      <w:r w:rsidRPr="0037751F">
        <w:rPr>
          <w:iCs/>
          <w:sz w:val="24"/>
          <w:szCs w:val="24"/>
        </w:rPr>
        <w:t xml:space="preserve"> Формы</w:t>
      </w:r>
      <w:r w:rsidRPr="002A47D1">
        <w:rPr>
          <w:iCs/>
          <w:sz w:val="24"/>
          <w:szCs w:val="24"/>
        </w:rPr>
        <w:t xml:space="preserve"> документов, которые необходимо </w:t>
      </w:r>
      <w:r w:rsidR="004B5EB3" w:rsidRPr="002A47D1">
        <w:rPr>
          <w:iCs/>
          <w:sz w:val="24"/>
          <w:szCs w:val="24"/>
        </w:rPr>
        <w:t>подготовить 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2654BD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2654BD">
        <w:rPr>
          <w:iCs/>
          <w:sz w:val="24"/>
          <w:szCs w:val="24"/>
        </w:rPr>
      </w:r>
      <w:r w:rsidR="002654BD">
        <w:rPr>
          <w:iCs/>
          <w:sz w:val="24"/>
          <w:szCs w:val="24"/>
        </w:rPr>
        <w:fldChar w:fldCharType="separate"/>
      </w:r>
      <w:r w:rsidR="007217B7">
        <w:rPr>
          <w:iCs/>
          <w:sz w:val="24"/>
          <w:szCs w:val="24"/>
        </w:rPr>
        <w:t>5</w:t>
      </w:r>
      <w:r w:rsidR="002654BD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66652">
        <w:rPr>
          <w:sz w:val="24"/>
          <w:szCs w:val="24"/>
        </w:rPr>
        <w:t xml:space="preserve">В случае, если </w:t>
      </w:r>
      <w:r w:rsidR="00366652" w:rsidRPr="00366652">
        <w:rPr>
          <w:sz w:val="24"/>
          <w:szCs w:val="24"/>
        </w:rPr>
        <w:t>сроки оказания услуг, форма и порядок оплаты</w:t>
      </w:r>
      <w:r w:rsidRPr="00366652">
        <w:rPr>
          <w:sz w:val="24"/>
          <w:szCs w:val="24"/>
        </w:rPr>
        <w:t xml:space="preserve">, указанные в п.п. </w:t>
      </w:r>
      <w:r w:rsidR="00FB1A61">
        <w:fldChar w:fldCharType="begin"/>
      </w:r>
      <w:r w:rsidR="00FB1A61">
        <w:instrText xml:space="preserve"> REF _Ref440270637 \r \h  \* MERGEFORMAT </w:instrText>
      </w:r>
      <w:r w:rsidR="00FB1A61">
        <w:fldChar w:fldCharType="separate"/>
      </w:r>
      <w:r w:rsidR="007217B7" w:rsidRPr="007217B7">
        <w:rPr>
          <w:sz w:val="24"/>
          <w:szCs w:val="24"/>
        </w:rPr>
        <w:t>1.1.5</w:t>
      </w:r>
      <w:r w:rsidR="00FB1A61">
        <w:fldChar w:fldCharType="end"/>
      </w:r>
      <w:r w:rsidRPr="00366652">
        <w:rPr>
          <w:sz w:val="24"/>
          <w:szCs w:val="24"/>
        </w:rPr>
        <w:t xml:space="preserve">, </w:t>
      </w:r>
      <w:r w:rsidR="00FB1A61">
        <w:fldChar w:fldCharType="begin"/>
      </w:r>
      <w:r w:rsidR="00FB1A61">
        <w:instrText xml:space="preserve"> REF _Ref440270663 \r \h  \* MERGEFORMAT </w:instrText>
      </w:r>
      <w:r w:rsidR="00FB1A61">
        <w:fldChar w:fldCharType="separate"/>
      </w:r>
      <w:r w:rsidR="007217B7" w:rsidRPr="007217B7">
        <w:rPr>
          <w:sz w:val="24"/>
          <w:szCs w:val="24"/>
        </w:rPr>
        <w:t>1.1.7</w:t>
      </w:r>
      <w:r w:rsidR="00FB1A61">
        <w:fldChar w:fldCharType="end"/>
      </w:r>
      <w:r w:rsidRPr="00366652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366652">
        <w:rPr>
          <w:sz w:val="24"/>
          <w:szCs w:val="24"/>
        </w:rPr>
        <w:t xml:space="preserve">срокам оказания </w:t>
      </w:r>
      <w:r w:rsidR="00366652" w:rsidRPr="00366652">
        <w:rPr>
          <w:sz w:val="24"/>
          <w:szCs w:val="24"/>
        </w:rPr>
        <w:lastRenderedPageBreak/>
        <w:t>услуг, форме и порядку оплаты</w:t>
      </w:r>
      <w:r w:rsidRPr="00366652">
        <w:rPr>
          <w:sz w:val="24"/>
          <w:szCs w:val="24"/>
        </w:rPr>
        <w:t>, указанным в Приложении №1 (Техническ</w:t>
      </w:r>
      <w:r w:rsidR="00A154B7" w:rsidRPr="00366652">
        <w:rPr>
          <w:sz w:val="24"/>
          <w:szCs w:val="24"/>
        </w:rPr>
        <w:t>ом(</w:t>
      </w:r>
      <w:r w:rsidRPr="00366652">
        <w:rPr>
          <w:sz w:val="24"/>
          <w:szCs w:val="24"/>
        </w:rPr>
        <w:t>их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 задани</w:t>
      </w:r>
      <w:r w:rsidR="00A154B7" w:rsidRPr="00366652">
        <w:rPr>
          <w:sz w:val="24"/>
          <w:szCs w:val="24"/>
        </w:rPr>
        <w:t>и(</w:t>
      </w:r>
      <w:r w:rsidRPr="00366652">
        <w:rPr>
          <w:sz w:val="24"/>
          <w:szCs w:val="24"/>
        </w:rPr>
        <w:t>ях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) </w:t>
      </w:r>
      <w:r w:rsidR="00254926" w:rsidRPr="00435355">
        <w:rPr>
          <w:sz w:val="24"/>
          <w:szCs w:val="24"/>
        </w:rPr>
        <w:t>и/или в Приложении №</w:t>
      </w:r>
      <w:r w:rsidR="00254926" w:rsidRPr="00AE1D21">
        <w:rPr>
          <w:sz w:val="24"/>
          <w:szCs w:val="24"/>
        </w:rPr>
        <w:t>2 (проекте Договора)</w:t>
      </w:r>
      <w:r w:rsidR="00254926" w:rsidRPr="00AE1D21">
        <w:rPr>
          <w:bCs w:val="0"/>
          <w:iCs/>
          <w:szCs w:val="24"/>
        </w:rPr>
        <w:t xml:space="preserve"> </w:t>
      </w:r>
      <w:r w:rsidRPr="00AE1D21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п.п. </w:t>
      </w:r>
      <w:r w:rsidR="00FB1A61">
        <w:fldChar w:fldCharType="begin"/>
      </w:r>
      <w:r w:rsidR="00FB1A61">
        <w:instrText xml:space="preserve"> REF _Ref440270637 \r \h  \* MERGEFORMAT </w:instrText>
      </w:r>
      <w:r w:rsidR="00FB1A61">
        <w:fldChar w:fldCharType="separate"/>
      </w:r>
      <w:r w:rsidR="007217B7" w:rsidRPr="007217B7">
        <w:rPr>
          <w:sz w:val="24"/>
          <w:szCs w:val="24"/>
        </w:rPr>
        <w:t>1.1.5</w:t>
      </w:r>
      <w:r w:rsidR="00FB1A61">
        <w:fldChar w:fldCharType="end"/>
      </w:r>
      <w:r w:rsidR="008D2928" w:rsidRPr="00AE1D21">
        <w:rPr>
          <w:sz w:val="24"/>
          <w:szCs w:val="24"/>
        </w:rPr>
        <w:t xml:space="preserve">, </w:t>
      </w:r>
      <w:r w:rsidR="00FB1A61">
        <w:fldChar w:fldCharType="begin"/>
      </w:r>
      <w:r w:rsidR="00FB1A61">
        <w:instrText xml:space="preserve"> REF _Ref440270663 \r \h  \* MERGEFORMAT </w:instrText>
      </w:r>
      <w:r w:rsidR="00FB1A61">
        <w:fldChar w:fldCharType="separate"/>
      </w:r>
      <w:r w:rsidR="007217B7" w:rsidRPr="007217B7">
        <w:rPr>
          <w:sz w:val="24"/>
          <w:szCs w:val="24"/>
        </w:rPr>
        <w:t>1.1.7</w:t>
      </w:r>
      <w:r w:rsidR="00FB1A61">
        <w:fldChar w:fldCharType="end"/>
      </w:r>
      <w:r w:rsidRPr="00AE1D21">
        <w:rPr>
          <w:sz w:val="24"/>
          <w:szCs w:val="24"/>
        </w:rPr>
        <w:t xml:space="preserve"> настоящей Документации.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3" w:name="_Toc439166307"/>
      <w:bookmarkStart w:id="24" w:name="_Toc439170655"/>
      <w:bookmarkStart w:id="25" w:name="_Toc439172757"/>
      <w:bookmarkStart w:id="26" w:name="_Toc439173201"/>
      <w:r w:rsidRPr="00AE1D21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5106E7" w:rsidRPr="00AE1D21">
        <w:rPr>
          <w:sz w:val="24"/>
          <w:szCs w:val="24"/>
        </w:rPr>
        <w:t xml:space="preserve">оказания услуг и </w:t>
      </w:r>
      <w:r w:rsidRPr="00AE1D21">
        <w:rPr>
          <w:sz w:val="24"/>
          <w:szCs w:val="24"/>
        </w:rPr>
        <w:t>оплаты, не хуже условий указанных в п.</w:t>
      </w:r>
      <w:r w:rsidR="005106E7" w:rsidRPr="00AE1D21">
        <w:rPr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_Ref440270637 \r \h  \* MERGEFORMAT </w:instrText>
      </w:r>
      <w:r w:rsidR="00FB1A61">
        <w:fldChar w:fldCharType="separate"/>
      </w:r>
      <w:r w:rsidR="007217B7" w:rsidRPr="007217B7">
        <w:rPr>
          <w:bCs w:val="0"/>
          <w:iCs/>
          <w:sz w:val="24"/>
          <w:szCs w:val="24"/>
        </w:rPr>
        <w:t>1.1.5</w:t>
      </w:r>
      <w:r w:rsidR="00FB1A61">
        <w:fldChar w:fldCharType="end"/>
      </w:r>
      <w:r w:rsidR="005106E7" w:rsidRPr="00AE1D21">
        <w:rPr>
          <w:bCs w:val="0"/>
          <w:iCs/>
          <w:sz w:val="24"/>
          <w:szCs w:val="24"/>
        </w:rPr>
        <w:t xml:space="preserve"> и</w:t>
      </w:r>
      <w:r w:rsidRPr="00AE1D21">
        <w:rPr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_Ref440270663 \r \h  \* MERGEFORMAT </w:instrText>
      </w:r>
      <w:r w:rsidR="00FB1A61">
        <w:fldChar w:fldCharType="separate"/>
      </w:r>
      <w:r w:rsidR="007217B7" w:rsidRPr="007217B7">
        <w:rPr>
          <w:sz w:val="24"/>
          <w:szCs w:val="24"/>
        </w:rPr>
        <w:t>1.1.7</w:t>
      </w:r>
      <w:r w:rsidR="00FB1A61">
        <w:fldChar w:fldCharType="end"/>
      </w:r>
      <w:r w:rsidRPr="00AE1D21">
        <w:rPr>
          <w:sz w:val="24"/>
          <w:szCs w:val="24"/>
        </w:rPr>
        <w:t>.</w:t>
      </w:r>
      <w:bookmarkEnd w:id="23"/>
      <w:bookmarkEnd w:id="24"/>
      <w:bookmarkEnd w:id="25"/>
      <w:bookmarkEnd w:id="26"/>
    </w:p>
    <w:p w:rsidR="00717F60" w:rsidRPr="00AE1D21" w:rsidRDefault="00717F60" w:rsidP="00750D4A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AE1D2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7" w:name="_Ref55313246"/>
      <w:bookmarkStart w:id="28" w:name="_Ref56231140"/>
      <w:bookmarkStart w:id="29" w:name="_Ref56231144"/>
      <w:bookmarkStart w:id="30" w:name="_Toc469487592"/>
      <w:r w:rsidRPr="00AE1D21">
        <w:t>Правовой статус документов</w:t>
      </w:r>
      <w:bookmarkEnd w:id="27"/>
      <w:bookmarkEnd w:id="28"/>
      <w:bookmarkEnd w:id="29"/>
      <w:bookmarkEnd w:id="30"/>
    </w:p>
    <w:p w:rsidR="00717F60" w:rsidRPr="0022360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«Россети»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</w:p>
    <w:p w:rsidR="00717F60" w:rsidRPr="00E71A48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«Россети»</w:t>
      </w:r>
      <w:r w:rsidRPr="00C606DE">
        <w:rPr>
          <w:bCs w:val="0"/>
          <w:sz w:val="24"/>
          <w:szCs w:val="24"/>
        </w:rPr>
        <w:t xml:space="preserve">, при этом в соответствии с ч. 4 ст. 447 Гражданского Кодекса РФ открытый запрос предложений не является торгами и не регулируется нормами ст. 447-449 ГК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_Ref305973033 \r \h  \* MERGEFORMAT </w:instrText>
      </w:r>
      <w:r w:rsidR="00FB1A61">
        <w:fldChar w:fldCharType="separate"/>
      </w:r>
      <w:r w:rsidR="007217B7" w:rsidRPr="007217B7">
        <w:rPr>
          <w:sz w:val="24"/>
          <w:szCs w:val="24"/>
        </w:rPr>
        <w:t>3.2</w:t>
      </w:r>
      <w:r w:rsidR="00FB1A61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1" w:name="_Ref294695546"/>
      <w:bookmarkStart w:id="32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1"/>
      <w:bookmarkEnd w:id="32"/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3" w:name="__RefHeading__397_1298132286"/>
      <w:bookmarkStart w:id="34" w:name="_Toc469487593"/>
      <w:bookmarkEnd w:id="33"/>
      <w:r w:rsidRPr="00E71A48">
        <w:t>Особые положения в связи с проведением Запроса предложений на ЭТП</w:t>
      </w:r>
      <w:bookmarkEnd w:id="34"/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</w:p>
    <w:p w:rsidR="00717F60" w:rsidRPr="007A5083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7A5083">
        <w:rPr>
          <w:color w:val="000000"/>
          <w:sz w:val="24"/>
          <w:szCs w:val="24"/>
        </w:rPr>
        <w:t>Заявк</w:t>
      </w:r>
      <w:r w:rsidR="00717F60" w:rsidRPr="007A5083">
        <w:rPr>
          <w:color w:val="000000"/>
          <w:sz w:val="24"/>
          <w:szCs w:val="24"/>
        </w:rPr>
        <w:t xml:space="preserve">и в электронном виде на ЭТП (подраздел </w:t>
      </w:r>
      <w:r w:rsidR="00FB1A61">
        <w:fldChar w:fldCharType="begin"/>
      </w:r>
      <w:r w:rsidR="00FB1A61">
        <w:instrText xml:space="preserve"> REF _Ref191386109 \n \h  \* MERGEFORMAT </w:instrText>
      </w:r>
      <w:r w:rsidR="00FB1A61">
        <w:fldChar w:fldCharType="separate"/>
      </w:r>
      <w:r w:rsidR="007217B7" w:rsidRPr="007217B7">
        <w:rPr>
          <w:color w:val="000000"/>
          <w:sz w:val="24"/>
          <w:szCs w:val="24"/>
        </w:rPr>
        <w:t>3.3.2</w:t>
      </w:r>
      <w:r w:rsidR="00FB1A61">
        <w:fldChar w:fldCharType="end"/>
      </w:r>
      <w:r w:rsidR="00721B30" w:rsidRPr="007A5083">
        <w:rPr>
          <w:color w:val="000000"/>
          <w:sz w:val="24"/>
          <w:szCs w:val="24"/>
        </w:rPr>
        <w:t>)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FB1A61">
        <w:fldChar w:fldCharType="begin"/>
      </w:r>
      <w:r w:rsidR="00FB1A61">
        <w:instrText xml:space="preserve"> REF _Ref440272256 \r \h  \* MERGEFORMAT </w:instrText>
      </w:r>
      <w:r w:rsidR="00FB1A61">
        <w:fldChar w:fldCharType="separate"/>
      </w:r>
      <w:r w:rsidR="007217B7" w:rsidRPr="007217B7">
        <w:rPr>
          <w:sz w:val="24"/>
          <w:szCs w:val="24"/>
        </w:rPr>
        <w:t>5.14</w:t>
      </w:r>
      <w:r w:rsidR="00FB1A61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FB1A61">
        <w:fldChar w:fldCharType="begin"/>
      </w:r>
      <w:r w:rsidR="00FB1A61">
        <w:instrText xml:space="preserve"> REF _Ref465847449 \r \h  \* MERGEFORMAT </w:instrText>
      </w:r>
      <w:r w:rsidR="00FB1A61">
        <w:fldChar w:fldCharType="separate"/>
      </w:r>
      <w:r w:rsidR="007217B7" w:rsidRPr="007217B7">
        <w:rPr>
          <w:sz w:val="24"/>
          <w:szCs w:val="24"/>
        </w:rPr>
        <w:t>5.15</w:t>
      </w:r>
      <w:r w:rsidR="00FB1A61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r w:rsidR="00CE4D51" w:rsidRPr="007A5083">
        <w:rPr>
          <w:color w:val="000000"/>
          <w:sz w:val="24"/>
          <w:szCs w:val="24"/>
        </w:rPr>
        <w:t xml:space="preserve"> </w:t>
      </w:r>
      <w:r w:rsidR="00717F60" w:rsidRPr="007A5083">
        <w:rPr>
          <w:color w:val="000000"/>
          <w:sz w:val="24"/>
          <w:szCs w:val="24"/>
        </w:rPr>
        <w:t xml:space="preserve">При нарушении этого требования, </w:t>
      </w:r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 </w:t>
      </w:r>
      <w:r w:rsidR="007C0F1C" w:rsidRPr="007A5083">
        <w:rPr>
          <w:color w:val="000000"/>
          <w:sz w:val="24"/>
          <w:szCs w:val="24"/>
        </w:rPr>
        <w:t>будет</w:t>
      </w:r>
      <w:r w:rsidR="00717F60" w:rsidRPr="007A5083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5" w:name="__RefNumPara__1267_443845793"/>
      <w:bookmarkStart w:id="36" w:name="_Toc469487594"/>
      <w:bookmarkEnd w:id="35"/>
      <w:r w:rsidRPr="00E71A48">
        <w:t>Обжалование</w:t>
      </w:r>
      <w:bookmarkEnd w:id="36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7" w:name="_Ref191386164"/>
      <w:bookmarkStart w:id="38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 своих обязательств в связи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7"/>
      <w:bookmarkEnd w:id="38"/>
    </w:p>
    <w:p w:rsidR="0099066F" w:rsidRPr="00E71A48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9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FB1A61">
        <w:fldChar w:fldCharType="begin"/>
      </w:r>
      <w:r w:rsidR="00FB1A61">
        <w:instrText xml:space="preserve"> REF _Ref191386164 \r \h  \* MERGEFORMAT </w:instrText>
      </w:r>
      <w:r w:rsidR="00FB1A61">
        <w:fldChar w:fldCharType="separate"/>
      </w:r>
      <w:r w:rsidR="007217B7" w:rsidRPr="007217B7">
        <w:rPr>
          <w:sz w:val="24"/>
          <w:szCs w:val="24"/>
        </w:rPr>
        <w:t xml:space="preserve"> 1.4.1 </w:t>
      </w:r>
      <w:r w:rsidR="00FB1A61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9"/>
    </w:p>
    <w:p w:rsidR="00717F60" w:rsidRPr="00E71A48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5C3F93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5C3F93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</w:t>
      </w:r>
      <w:r w:rsidRPr="00E71A48">
        <w:rPr>
          <w:sz w:val="24"/>
          <w:szCs w:val="24"/>
        </w:rPr>
        <w:lastRenderedPageBreak/>
        <w:t>предложений своих обязательств, не урегулированные в порядке, предусмотренном п.</w:t>
      </w:r>
      <w:r w:rsidR="00FB1A61">
        <w:fldChar w:fldCharType="begin"/>
      </w:r>
      <w:r w:rsidR="00FB1A61">
        <w:instrText xml:space="preserve"> REF _Ref306978606 \r \h  \* MERGEFORMAT </w:instrText>
      </w:r>
      <w:r w:rsidR="00FB1A61">
        <w:fldChar w:fldCharType="separate"/>
      </w:r>
      <w:r w:rsidR="007217B7" w:rsidRPr="007217B7">
        <w:rPr>
          <w:sz w:val="24"/>
          <w:szCs w:val="24"/>
        </w:rPr>
        <w:t xml:space="preserve"> 1.4.2 </w:t>
      </w:r>
      <w:r w:rsidR="00FB1A61"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40" w:name="__RefHeading__401_1298132286"/>
      <w:bookmarkStart w:id="41" w:name="_Toc469487595"/>
      <w:bookmarkEnd w:id="40"/>
      <w:r w:rsidRPr="00E71A48">
        <w:t>Прочие положения</w:t>
      </w:r>
      <w:bookmarkEnd w:id="41"/>
    </w:p>
    <w:p w:rsidR="00717F60" w:rsidRPr="00E71A48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вправе отклонить 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случае, если факт аффилированности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_Ref306114966 \r \h  \* MERGEFORMAT </w:instrText>
      </w:r>
      <w:r w:rsidR="00FB1A61">
        <w:fldChar w:fldCharType="separate"/>
      </w:r>
      <w:r w:rsidR="007217B7" w:rsidRPr="007217B7">
        <w:rPr>
          <w:sz w:val="24"/>
          <w:szCs w:val="24"/>
        </w:rPr>
        <w:t>3.3.11</w:t>
      </w:r>
      <w:r w:rsidR="00FB1A61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50D4A" w:rsidRPr="00750D4A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соответствии с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предложений. Все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</w:p>
    <w:p w:rsidR="002D4BC6" w:rsidRPr="00F647F7" w:rsidRDefault="002D4BC6" w:rsidP="00750D4A">
      <w:pPr>
        <w:pStyle w:val="2"/>
        <w:keepLines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2" w:name="_Ref56251782"/>
      <w:bookmarkStart w:id="43" w:name="_Toc57314669"/>
      <w:bookmarkStart w:id="44" w:name="_Toc69728983"/>
      <w:bookmarkStart w:id="45" w:name="_Toc176765520"/>
      <w:bookmarkStart w:id="46" w:name="_Toc217368853"/>
      <w:bookmarkStart w:id="47" w:name="_Toc233601966"/>
      <w:bookmarkStart w:id="48" w:name="_Toc242006501"/>
      <w:bookmarkStart w:id="49" w:name="_Toc262667670"/>
      <w:bookmarkStart w:id="50" w:name="_Toc270337564"/>
      <w:bookmarkStart w:id="51" w:name="_Toc423423495"/>
      <w:bookmarkStart w:id="52" w:name="_Toc469487596"/>
      <w:bookmarkStart w:id="53" w:name="_Ref306144164"/>
      <w:r w:rsidRPr="00F647F7">
        <w:t xml:space="preserve">Закупка </w:t>
      </w:r>
      <w:r w:rsidR="00541FAB">
        <w:t>услуг</w:t>
      </w:r>
      <w:r w:rsidRPr="00F647F7">
        <w:t xml:space="preserve"> с разбиением заказа на лоты</w:t>
      </w:r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</w:p>
    <w:p w:rsidR="002D4BC6" w:rsidRDefault="00DC6125" w:rsidP="00750D4A">
      <w:pPr>
        <w:pStyle w:val="3"/>
        <w:keepLines/>
        <w:ind w:left="0" w:firstLine="709"/>
        <w:jc w:val="both"/>
        <w:rPr>
          <w:b w:val="0"/>
        </w:rPr>
      </w:pPr>
      <w:bookmarkStart w:id="54" w:name="_Toc440361305"/>
      <w:bookmarkStart w:id="55" w:name="_Toc440376060"/>
      <w:bookmarkStart w:id="56" w:name="_Toc440376187"/>
      <w:bookmarkStart w:id="57" w:name="_Toc440382452"/>
      <w:bookmarkStart w:id="58" w:name="_Toc440447122"/>
      <w:bookmarkStart w:id="59" w:name="_Toc440632282"/>
      <w:bookmarkStart w:id="60" w:name="_Toc440875055"/>
      <w:bookmarkStart w:id="61" w:name="_Toc441131042"/>
      <w:bookmarkStart w:id="62" w:name="_Toc465774563"/>
      <w:bookmarkStart w:id="63" w:name="_Toc465848792"/>
      <w:bookmarkStart w:id="64" w:name="_Toc468876111"/>
      <w:bookmarkStart w:id="65" w:name="_Toc469487597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r w:rsidR="002D4BC6">
        <w:rPr>
          <w:b w:val="0"/>
        </w:rPr>
        <w:t>подразделе</w:t>
      </w:r>
      <w:r w:rsidR="002D4BC6" w:rsidRPr="002D4BC6">
        <w:rPr>
          <w:b w:val="0"/>
        </w:rPr>
        <w:t xml:space="preserve"> </w:t>
      </w:r>
      <w:r w:rsidR="002654BD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2654BD">
        <w:rPr>
          <w:b w:val="0"/>
        </w:rPr>
      </w:r>
      <w:r w:rsidR="002654BD">
        <w:rPr>
          <w:b w:val="0"/>
        </w:rPr>
        <w:fldChar w:fldCharType="separate"/>
      </w:r>
      <w:r w:rsidR="007217B7">
        <w:rPr>
          <w:b w:val="0"/>
        </w:rPr>
        <w:t>1.1.4</w:t>
      </w:r>
      <w:r w:rsidR="002654BD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r w:rsidR="002D4BC6">
        <w:rPr>
          <w:b w:val="0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</w:rPr>
      </w:pPr>
      <w:bookmarkStart w:id="66" w:name="_Toc440361306"/>
      <w:bookmarkStart w:id="67" w:name="_Toc440376061"/>
      <w:bookmarkStart w:id="68" w:name="_Toc440376188"/>
      <w:bookmarkStart w:id="69" w:name="_Toc440382453"/>
      <w:bookmarkStart w:id="70" w:name="_Toc440447123"/>
      <w:bookmarkStart w:id="71" w:name="_Toc440632283"/>
      <w:bookmarkStart w:id="72" w:name="_Toc440875056"/>
      <w:bookmarkStart w:id="73" w:name="_Toc441131043"/>
      <w:bookmarkStart w:id="74" w:name="_Toc465774564"/>
      <w:bookmarkStart w:id="75" w:name="_Toc465848793"/>
      <w:bookmarkStart w:id="76" w:name="_Toc468876112"/>
      <w:bookmarkStart w:id="77" w:name="_Toc469487598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r w:rsidRPr="002D4BC6">
        <w:rPr>
          <w:b w:val="0"/>
          <w:szCs w:val="24"/>
        </w:rPr>
        <w:t xml:space="preserve">случае подачи Заявки на несколько лотов в дополнение к требованиям подраздела </w:t>
      </w:r>
      <w:r w:rsidR="00FB1A61">
        <w:fldChar w:fldCharType="begin"/>
      </w:r>
      <w:r w:rsidR="00FB1A61">
        <w:instrText xml:space="preserve"> REF _Ref305973147 \r \h  \* MERGEFORMAT </w:instrText>
      </w:r>
      <w:r w:rsidR="00FB1A61">
        <w:fldChar w:fldCharType="separate"/>
      </w:r>
      <w:r w:rsidR="007217B7" w:rsidRPr="007217B7">
        <w:rPr>
          <w:b w:val="0"/>
          <w:szCs w:val="24"/>
        </w:rPr>
        <w:t>3.3</w:t>
      </w:r>
      <w:r w:rsidR="00FB1A61">
        <w:fldChar w:fldCharType="end"/>
      </w:r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78" w:name="_Toc440361307"/>
      <w:bookmarkStart w:id="79" w:name="_Toc440376062"/>
      <w:bookmarkStart w:id="80" w:name="_Toc440376189"/>
      <w:bookmarkStart w:id="81" w:name="_Toc440382454"/>
      <w:bookmarkStart w:id="82" w:name="_Toc440447124"/>
      <w:bookmarkStart w:id="83" w:name="_Toc440632284"/>
      <w:bookmarkStart w:id="84" w:name="_Toc440875057"/>
      <w:bookmarkStart w:id="85" w:name="_Toc441131044"/>
      <w:bookmarkStart w:id="86" w:name="_Toc465774565"/>
      <w:bookmarkStart w:id="87" w:name="_Toc465848794"/>
      <w:bookmarkStart w:id="88" w:name="_Toc468876113"/>
      <w:bookmarkStart w:id="89" w:name="_Toc469487599"/>
      <w:r w:rsidRPr="002D4BC6">
        <w:rPr>
          <w:b w:val="0"/>
          <w:szCs w:val="24"/>
        </w:rPr>
        <w:t xml:space="preserve">Письмо о подаче оферты (подраздел </w:t>
      </w:r>
      <w:r w:rsidR="00FB1A61">
        <w:fldChar w:fldCharType="begin"/>
      </w:r>
      <w:r w:rsidR="00FB1A61">
        <w:instrText xml:space="preserve"> REF _Ref55336310 \r \h  \* MERGEFORMAT </w:instrText>
      </w:r>
      <w:r w:rsidR="00FB1A61">
        <w:fldChar w:fldCharType="separate"/>
      </w:r>
      <w:r w:rsidR="007217B7" w:rsidRPr="007217B7">
        <w:rPr>
          <w:b w:val="0"/>
          <w:szCs w:val="24"/>
        </w:rPr>
        <w:t>5.1</w:t>
      </w:r>
      <w:r w:rsidR="00FB1A61">
        <w:fldChar w:fldCharType="end"/>
      </w:r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0" w:name="_Toc440361308"/>
      <w:bookmarkStart w:id="91" w:name="_Toc440376063"/>
      <w:bookmarkStart w:id="92" w:name="_Toc440376190"/>
      <w:bookmarkStart w:id="93" w:name="_Toc440382455"/>
      <w:bookmarkStart w:id="94" w:name="_Toc440447125"/>
      <w:bookmarkStart w:id="95" w:name="_Toc440632285"/>
      <w:bookmarkStart w:id="96" w:name="_Toc440875058"/>
      <w:bookmarkStart w:id="97" w:name="_Toc441131045"/>
      <w:bookmarkStart w:id="98" w:name="_Toc465774566"/>
      <w:bookmarkStart w:id="99" w:name="_Toc465848795"/>
      <w:bookmarkStart w:id="100" w:name="_Toc468876114"/>
      <w:bookmarkStart w:id="101" w:name="_Toc469487600"/>
      <w:r w:rsidRPr="002D4BC6">
        <w:rPr>
          <w:b w:val="0"/>
          <w:szCs w:val="24"/>
        </w:rPr>
        <w:t>Сводная таблица стоимости</w:t>
      </w:r>
      <w:r w:rsidR="00525723">
        <w:rPr>
          <w:b w:val="0"/>
          <w:szCs w:val="24"/>
        </w:rPr>
        <w:t xml:space="preserve"> </w:t>
      </w:r>
      <w:r w:rsidR="00525723" w:rsidRPr="00525723">
        <w:rPr>
          <w:b w:val="0"/>
          <w:szCs w:val="24"/>
        </w:rPr>
        <w:t>услуг</w:t>
      </w:r>
      <w:r w:rsidRPr="002D4BC6">
        <w:rPr>
          <w:b w:val="0"/>
          <w:szCs w:val="24"/>
        </w:rPr>
        <w:t xml:space="preserve"> (подраздел </w:t>
      </w:r>
      <w:r w:rsidR="00FB1A61">
        <w:fldChar w:fldCharType="begin"/>
      </w:r>
      <w:r w:rsidR="00FB1A61">
        <w:instrText xml:space="preserve"> REF _Ref440284918 \r \h  \* MERGEFORMAT </w:instrText>
      </w:r>
      <w:r w:rsidR="00FB1A61">
        <w:fldChar w:fldCharType="separate"/>
      </w:r>
      <w:r w:rsidR="007217B7" w:rsidRPr="007217B7">
        <w:rPr>
          <w:b w:val="0"/>
          <w:szCs w:val="24"/>
        </w:rPr>
        <w:t>5.2</w:t>
      </w:r>
      <w:r w:rsidR="00FB1A61">
        <w:fldChar w:fldCharType="end"/>
      </w:r>
      <w:r w:rsidRPr="002D4BC6">
        <w:rPr>
          <w:b w:val="0"/>
          <w:szCs w:val="24"/>
        </w:rPr>
        <w:t xml:space="preserve">), Техническое предложение </w:t>
      </w:r>
      <w:r w:rsidR="007502E0" w:rsidRPr="007502E0">
        <w:rPr>
          <w:b w:val="0"/>
          <w:bCs w:val="0"/>
          <w:spacing w:val="-1"/>
          <w:szCs w:val="24"/>
        </w:rPr>
        <w:t>(</w:t>
      </w:r>
      <w:r w:rsidR="007502E0" w:rsidRPr="007502E0">
        <w:rPr>
          <w:b w:val="0"/>
          <w:bCs w:val="0"/>
          <w:spacing w:val="-2"/>
          <w:szCs w:val="24"/>
        </w:rPr>
        <w:t>под</w:t>
      </w:r>
      <w:r w:rsidR="007502E0" w:rsidRPr="007502E0">
        <w:rPr>
          <w:b w:val="0"/>
          <w:bCs w:val="0"/>
          <w:szCs w:val="24"/>
        </w:rPr>
        <w:t xml:space="preserve">раздел </w:t>
      </w:r>
      <w:r w:rsidR="00FB1A61">
        <w:fldChar w:fldCharType="begin"/>
      </w:r>
      <w:r w:rsidR="00FB1A61">
        <w:instrText xml:space="preserve"> REF _Ref440537086 \r \h  \* MERGEFORMAT </w:instrText>
      </w:r>
      <w:r w:rsidR="00FB1A61">
        <w:fldChar w:fldCharType="separate"/>
      </w:r>
      <w:r w:rsidR="007217B7" w:rsidRPr="007217B7">
        <w:rPr>
          <w:b w:val="0"/>
          <w:bCs w:val="0"/>
          <w:szCs w:val="24"/>
        </w:rPr>
        <w:t>5.3</w:t>
      </w:r>
      <w:r w:rsidR="00FB1A61">
        <w:fldChar w:fldCharType="end"/>
      </w:r>
      <w:r w:rsidR="007502E0" w:rsidRPr="007502E0">
        <w:rPr>
          <w:b w:val="0"/>
          <w:bCs w:val="0"/>
          <w:spacing w:val="-1"/>
          <w:szCs w:val="24"/>
        </w:rPr>
        <w:t>)</w:t>
      </w:r>
      <w:r w:rsidR="00AE556B" w:rsidRPr="007502E0">
        <w:rPr>
          <w:b w:val="0"/>
          <w:szCs w:val="24"/>
        </w:rPr>
        <w:t>,</w:t>
      </w:r>
      <w:r w:rsidRPr="007502E0">
        <w:rPr>
          <w:b w:val="0"/>
          <w:szCs w:val="24"/>
        </w:rPr>
        <w:t xml:space="preserve"> </w:t>
      </w:r>
      <w:r w:rsidR="00E639AE" w:rsidRPr="007502E0">
        <w:rPr>
          <w:b w:val="0"/>
          <w:szCs w:val="24"/>
        </w:rPr>
        <w:t>График</w:t>
      </w:r>
      <w:r w:rsidR="00E639AE" w:rsidRPr="00E639AE">
        <w:rPr>
          <w:b w:val="0"/>
          <w:szCs w:val="24"/>
        </w:rPr>
        <w:t xml:space="preserve"> </w:t>
      </w:r>
      <w:r w:rsidR="00B8118F">
        <w:rPr>
          <w:b w:val="0"/>
          <w:szCs w:val="24"/>
        </w:rPr>
        <w:t>оказания</w:t>
      </w:r>
      <w:r w:rsidR="00E639AE" w:rsidRPr="00E639AE">
        <w:rPr>
          <w:b w:val="0"/>
          <w:szCs w:val="24"/>
        </w:rPr>
        <w:t xml:space="preserve"> услуг</w:t>
      </w:r>
      <w:r w:rsidRPr="002D4BC6">
        <w:rPr>
          <w:b w:val="0"/>
          <w:szCs w:val="24"/>
        </w:rPr>
        <w:t xml:space="preserve"> (подраздел </w:t>
      </w:r>
      <w:r w:rsidR="00FB1A61">
        <w:fldChar w:fldCharType="begin"/>
      </w:r>
      <w:r w:rsidR="00FB1A61">
        <w:instrText xml:space="preserve"> REF _Ref440284947 \r \h  \* MERGEFORMAT </w:instrText>
      </w:r>
      <w:r w:rsidR="00FB1A61">
        <w:fldChar w:fldCharType="separate"/>
      </w:r>
      <w:r w:rsidR="007217B7" w:rsidRPr="007217B7">
        <w:rPr>
          <w:b w:val="0"/>
          <w:szCs w:val="24"/>
        </w:rPr>
        <w:t>5.4</w:t>
      </w:r>
      <w:r w:rsidR="00FB1A61">
        <w:fldChar w:fldCharType="end"/>
      </w:r>
      <w:r w:rsidRPr="002D4BC6">
        <w:rPr>
          <w:b w:val="0"/>
          <w:szCs w:val="24"/>
        </w:rPr>
        <w:t>)</w:t>
      </w:r>
      <w:r w:rsidR="00B8118F">
        <w:rPr>
          <w:b w:val="0"/>
          <w:szCs w:val="24"/>
        </w:rPr>
        <w:t xml:space="preserve">, </w:t>
      </w:r>
      <w:r w:rsidR="00B8118F" w:rsidRPr="00E639AE">
        <w:rPr>
          <w:b w:val="0"/>
          <w:szCs w:val="24"/>
        </w:rPr>
        <w:t xml:space="preserve">График </w:t>
      </w:r>
      <w:r w:rsidR="00B8118F">
        <w:rPr>
          <w:b w:val="0"/>
          <w:szCs w:val="24"/>
        </w:rPr>
        <w:t>оплаты оказания</w:t>
      </w:r>
      <w:r w:rsidR="00B8118F" w:rsidRPr="00E639AE">
        <w:rPr>
          <w:b w:val="0"/>
          <w:szCs w:val="24"/>
        </w:rPr>
        <w:t xml:space="preserve"> услуг</w:t>
      </w:r>
      <w:r w:rsidR="00B8118F" w:rsidRPr="002D4BC6">
        <w:rPr>
          <w:b w:val="0"/>
          <w:szCs w:val="24"/>
        </w:rPr>
        <w:t xml:space="preserve"> (подраздел </w:t>
      </w:r>
      <w:r w:rsidR="002654BD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_Ref440361439 \r \h </w:instrText>
      </w:r>
      <w:r w:rsidR="002654BD">
        <w:rPr>
          <w:b w:val="0"/>
          <w:szCs w:val="24"/>
        </w:rPr>
      </w:r>
      <w:r w:rsidR="002654BD">
        <w:rPr>
          <w:b w:val="0"/>
          <w:szCs w:val="24"/>
        </w:rPr>
        <w:fldChar w:fldCharType="separate"/>
      </w:r>
      <w:r w:rsidR="007217B7">
        <w:rPr>
          <w:b w:val="0"/>
          <w:szCs w:val="24"/>
        </w:rPr>
        <w:t>5.5</w:t>
      </w:r>
      <w:r w:rsidR="002654BD">
        <w:rPr>
          <w:b w:val="0"/>
          <w:szCs w:val="24"/>
        </w:rPr>
        <w:fldChar w:fldCharType="end"/>
      </w:r>
      <w:r w:rsidR="00B8118F"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2654BD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_Ref440361531 \r \h </w:instrText>
      </w:r>
      <w:r w:rsidR="002654BD">
        <w:rPr>
          <w:b w:val="0"/>
          <w:szCs w:val="24"/>
        </w:rPr>
      </w:r>
      <w:r w:rsidR="002654BD">
        <w:rPr>
          <w:b w:val="0"/>
          <w:szCs w:val="24"/>
        </w:rPr>
        <w:fldChar w:fldCharType="separate"/>
      </w:r>
      <w:r w:rsidR="007217B7">
        <w:rPr>
          <w:b w:val="0"/>
          <w:szCs w:val="24"/>
        </w:rPr>
        <w:t>5.6</w:t>
      </w:r>
      <w:r w:rsidR="002654BD">
        <w:rPr>
          <w:b w:val="0"/>
          <w:szCs w:val="24"/>
        </w:rPr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r w:rsidR="00AE556B">
        <w:rPr>
          <w:b w:val="0"/>
          <w:szCs w:val="24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02" w:name="_Toc440361309"/>
      <w:bookmarkStart w:id="103" w:name="_Toc440376064"/>
      <w:bookmarkStart w:id="104" w:name="_Toc440376191"/>
      <w:bookmarkStart w:id="105" w:name="_Toc440382456"/>
      <w:bookmarkStart w:id="106" w:name="_Toc440447126"/>
      <w:bookmarkStart w:id="107" w:name="_Toc440632286"/>
      <w:bookmarkStart w:id="108" w:name="_Toc440875059"/>
      <w:bookmarkStart w:id="109" w:name="_Toc441131046"/>
      <w:bookmarkStart w:id="110" w:name="_Toc465774567"/>
      <w:bookmarkStart w:id="111" w:name="_Toc465848796"/>
      <w:bookmarkStart w:id="112" w:name="_Toc468876115"/>
      <w:bookmarkStart w:id="113" w:name="_Toc469487601"/>
      <w:r w:rsidRPr="002D4BC6">
        <w:rPr>
          <w:b w:val="0"/>
          <w:szCs w:val="24"/>
        </w:rPr>
        <w:t xml:space="preserve">Обеспечение исполнения обязательств </w:t>
      </w:r>
      <w:r>
        <w:rPr>
          <w:b w:val="0"/>
          <w:szCs w:val="24"/>
        </w:rPr>
        <w:t>Участника</w:t>
      </w:r>
      <w:r w:rsidRPr="002D4BC6">
        <w:rPr>
          <w:b w:val="0"/>
          <w:szCs w:val="24"/>
        </w:rPr>
        <w:t xml:space="preserve"> в соответствии с подразделом </w:t>
      </w:r>
      <w:r w:rsidR="002654BD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_Ref440285128 \r \h </w:instrText>
      </w:r>
      <w:r w:rsidR="002654BD">
        <w:rPr>
          <w:b w:val="0"/>
          <w:szCs w:val="24"/>
        </w:rPr>
      </w:r>
      <w:r w:rsidR="002654BD">
        <w:rPr>
          <w:b w:val="0"/>
          <w:szCs w:val="24"/>
        </w:rPr>
        <w:fldChar w:fldCharType="separate"/>
      </w:r>
      <w:r w:rsidR="007217B7">
        <w:rPr>
          <w:b w:val="0"/>
          <w:szCs w:val="24"/>
        </w:rPr>
        <w:t>3.3.14</w:t>
      </w:r>
      <w:r w:rsidR="002654BD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 оформляется на сумму, равную суммарной стоимости предлагаемо</w:t>
      </w:r>
      <w:r w:rsidR="001702EE">
        <w:rPr>
          <w:b w:val="0"/>
          <w:szCs w:val="24"/>
        </w:rPr>
        <w:t>го</w:t>
      </w:r>
      <w:r w:rsidRPr="002D4BC6">
        <w:rPr>
          <w:b w:val="0"/>
          <w:szCs w:val="24"/>
        </w:rPr>
        <w:t xml:space="preserve"> </w:t>
      </w:r>
      <w:r w:rsidR="001702EE">
        <w:rPr>
          <w:b w:val="0"/>
          <w:szCs w:val="24"/>
        </w:rPr>
        <w:t>объема услуг</w:t>
      </w:r>
      <w:r w:rsidRPr="002D4BC6">
        <w:rPr>
          <w:b w:val="0"/>
          <w:szCs w:val="24"/>
        </w:rPr>
        <w:t xml:space="preserve">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>
        <w:rPr>
          <w:b w:val="0"/>
          <w:szCs w:val="24"/>
        </w:rPr>
        <w:t>ь</w:t>
      </w:r>
      <w:r w:rsidRPr="002D4BC6">
        <w:rPr>
          <w:b w:val="0"/>
          <w:szCs w:val="24"/>
        </w:rPr>
        <w:t xml:space="preserve">ся только по тем лотам, на которые </w:t>
      </w:r>
      <w:r>
        <w:rPr>
          <w:b w:val="0"/>
          <w:szCs w:val="24"/>
        </w:rPr>
        <w:t>Участник</w:t>
      </w:r>
      <w:r w:rsidRPr="002D4BC6">
        <w:rPr>
          <w:b w:val="0"/>
          <w:szCs w:val="24"/>
        </w:rPr>
        <w:t xml:space="preserve"> подал </w:t>
      </w:r>
      <w:r>
        <w:rPr>
          <w:b w:val="0"/>
          <w:szCs w:val="24"/>
        </w:rPr>
        <w:t>Заявку</w:t>
      </w:r>
      <w:r w:rsidRPr="002D4BC6">
        <w:rPr>
          <w:b w:val="0"/>
          <w:szCs w:val="24"/>
        </w:rPr>
        <w:t xml:space="preserve"> и по которым он был признан Победителем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14" w:name="_Toc440361310"/>
      <w:bookmarkStart w:id="115" w:name="_Toc440376065"/>
      <w:bookmarkStart w:id="116" w:name="_Toc440376192"/>
      <w:bookmarkStart w:id="117" w:name="_Toc440382457"/>
      <w:bookmarkStart w:id="118" w:name="_Toc440447127"/>
      <w:bookmarkStart w:id="119" w:name="_Toc440632287"/>
      <w:bookmarkStart w:id="120" w:name="_Toc440875060"/>
      <w:bookmarkStart w:id="121" w:name="_Toc441131047"/>
      <w:bookmarkStart w:id="122" w:name="_Toc465774568"/>
      <w:bookmarkStart w:id="123" w:name="_Toc465848797"/>
      <w:bookmarkStart w:id="124" w:name="_Toc468876116"/>
      <w:bookmarkStart w:id="125" w:name="_Toc469487602"/>
      <w:r w:rsidRPr="002D4BC6">
        <w:rPr>
          <w:b w:val="0"/>
          <w:szCs w:val="24"/>
        </w:rPr>
        <w:t>Оценка заявок (подраздел</w:t>
      </w:r>
      <w:r w:rsidR="00573BDB">
        <w:rPr>
          <w:b w:val="0"/>
          <w:szCs w:val="24"/>
        </w:rPr>
        <w:t xml:space="preserve"> </w:t>
      </w:r>
      <w:r w:rsidR="002654BD">
        <w:rPr>
          <w:b w:val="0"/>
          <w:szCs w:val="24"/>
        </w:rPr>
        <w:fldChar w:fldCharType="begin"/>
      </w:r>
      <w:r w:rsidR="00573BDB">
        <w:rPr>
          <w:b w:val="0"/>
          <w:szCs w:val="24"/>
        </w:rPr>
        <w:instrText xml:space="preserve"> REF _Ref468200731 \r \h </w:instrText>
      </w:r>
      <w:r w:rsidR="002654BD">
        <w:rPr>
          <w:b w:val="0"/>
          <w:szCs w:val="24"/>
        </w:rPr>
      </w:r>
      <w:r w:rsidR="002654BD">
        <w:rPr>
          <w:b w:val="0"/>
          <w:szCs w:val="24"/>
        </w:rPr>
        <w:fldChar w:fldCharType="separate"/>
      </w:r>
      <w:r w:rsidR="007217B7">
        <w:rPr>
          <w:b w:val="0"/>
          <w:szCs w:val="24"/>
        </w:rPr>
        <w:t>3.6</w:t>
      </w:r>
      <w:r w:rsidR="002654BD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 </w:t>
      </w:r>
      <w:r w:rsidR="002654BD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_Ref303681924 \r \h </w:instrText>
      </w:r>
      <w:r w:rsidR="002654BD">
        <w:rPr>
          <w:b w:val="0"/>
          <w:szCs w:val="24"/>
        </w:rPr>
      </w:r>
      <w:r w:rsidR="002654BD">
        <w:rPr>
          <w:b w:val="0"/>
          <w:szCs w:val="24"/>
        </w:rPr>
        <w:fldChar w:fldCharType="separate"/>
      </w:r>
      <w:r w:rsidR="007217B7">
        <w:rPr>
          <w:b w:val="0"/>
          <w:szCs w:val="24"/>
        </w:rPr>
        <w:t>3.8</w:t>
      </w:r>
      <w:r w:rsidR="002654BD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</w:p>
    <w:p w:rsidR="00E420A2" w:rsidRPr="002D4BC6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23"/>
          <w:headerReference w:type="default" r:id="rId24"/>
          <w:footerReference w:type="even" r:id="rId25"/>
          <w:headerReference w:type="first" r:id="rId26"/>
          <w:footerReference w:type="first" r:id="rId27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26" w:name="_Проект_договора"/>
      <w:bookmarkStart w:id="127" w:name="_Ref305973574"/>
      <w:bookmarkStart w:id="128" w:name="_Ref440272931"/>
      <w:bookmarkStart w:id="129" w:name="_Ref440274025"/>
      <w:bookmarkStart w:id="130" w:name="_Ref440292752"/>
      <w:bookmarkStart w:id="131" w:name="_Toc469487603"/>
      <w:bookmarkEnd w:id="53"/>
      <w:bookmarkEnd w:id="126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127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128"/>
      <w:bookmarkEnd w:id="129"/>
      <w:bookmarkEnd w:id="130"/>
      <w:bookmarkEnd w:id="131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32" w:name="_Toc469487604"/>
      <w:r w:rsidRPr="006238AF">
        <w:t>Проект договора</w:t>
      </w:r>
      <w:bookmarkEnd w:id="132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33" w:name="_Toc439238031"/>
      <w:bookmarkStart w:id="134" w:name="_Toc439238153"/>
      <w:bookmarkStart w:id="135" w:name="_Toc439252705"/>
      <w:bookmarkStart w:id="136" w:name="_Toc439323563"/>
      <w:bookmarkStart w:id="137" w:name="_Toc439323679"/>
      <w:bookmarkStart w:id="138" w:name="_Toc440361313"/>
      <w:bookmarkStart w:id="139" w:name="_Toc440376068"/>
      <w:bookmarkStart w:id="140" w:name="_Toc440376195"/>
      <w:bookmarkStart w:id="141" w:name="_Toc440382460"/>
      <w:bookmarkStart w:id="142" w:name="_Toc440447130"/>
      <w:bookmarkStart w:id="143" w:name="_Toc440632290"/>
      <w:bookmarkStart w:id="144" w:name="_Toc440875063"/>
      <w:bookmarkStart w:id="145" w:name="_Toc441131050"/>
      <w:bookmarkStart w:id="146" w:name="_Toc465774571"/>
      <w:bookmarkStart w:id="147" w:name="_Toc465848800"/>
      <w:bookmarkStart w:id="148" w:name="_Toc468876119"/>
      <w:bookmarkStart w:id="149" w:name="_Toc469487605"/>
      <w:r w:rsidRPr="006238AF">
        <w:rPr>
          <w:b w:val="0"/>
        </w:rPr>
        <w:t xml:space="preserve">Проект договора на </w:t>
      </w:r>
      <w:r w:rsidR="005036EF">
        <w:rPr>
          <w:b w:val="0"/>
        </w:rPr>
        <w:t>оказание услуг</w:t>
      </w:r>
      <w:r w:rsidRPr="006238AF">
        <w:rPr>
          <w:b w:val="0"/>
        </w:rPr>
        <w:t xml:space="preserve">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50" w:name="_Toc439238032"/>
      <w:bookmarkStart w:id="151" w:name="_Toc439238154"/>
      <w:bookmarkStart w:id="152" w:name="_Toc439252706"/>
      <w:bookmarkStart w:id="153" w:name="_Toc439323564"/>
      <w:bookmarkStart w:id="154" w:name="_Toc439323680"/>
      <w:bookmarkStart w:id="155" w:name="_Toc440361314"/>
      <w:bookmarkStart w:id="156" w:name="_Toc440376069"/>
      <w:bookmarkStart w:id="157" w:name="_Toc440376196"/>
      <w:bookmarkStart w:id="158" w:name="_Toc440382461"/>
      <w:bookmarkStart w:id="159" w:name="_Toc440447131"/>
      <w:bookmarkStart w:id="160" w:name="_Toc440632291"/>
      <w:bookmarkStart w:id="161" w:name="_Toc440875064"/>
      <w:bookmarkStart w:id="162" w:name="_Toc441131051"/>
      <w:bookmarkStart w:id="163" w:name="_Toc465774572"/>
      <w:bookmarkStart w:id="164" w:name="_Toc465848801"/>
      <w:bookmarkStart w:id="165" w:name="_Toc468876120"/>
      <w:bookmarkStart w:id="166" w:name="_Toc469487606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="00573BDB">
        <w:rPr>
          <w:b w:val="0"/>
        </w:rPr>
        <w:t xml:space="preserve"> </w:t>
      </w:r>
      <w:r w:rsidR="002654BD">
        <w:rPr>
          <w:b w:val="0"/>
        </w:rPr>
        <w:fldChar w:fldCharType="begin"/>
      </w:r>
      <w:r w:rsidR="00573BDB">
        <w:rPr>
          <w:b w:val="0"/>
        </w:rPr>
        <w:instrText xml:space="preserve"> REF _Ref440361531 \r \h </w:instrText>
      </w:r>
      <w:r w:rsidR="002654BD">
        <w:rPr>
          <w:b w:val="0"/>
        </w:rPr>
      </w:r>
      <w:r w:rsidR="002654BD">
        <w:rPr>
          <w:b w:val="0"/>
        </w:rPr>
        <w:fldChar w:fldCharType="separate"/>
      </w:r>
      <w:r w:rsidR="007217B7">
        <w:rPr>
          <w:b w:val="0"/>
        </w:rPr>
        <w:t>5.6</w:t>
      </w:r>
      <w:r w:rsidR="002654BD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67" w:name="_Toc439238033"/>
      <w:bookmarkStart w:id="168" w:name="_Toc439238155"/>
      <w:bookmarkStart w:id="169" w:name="_Toc439252707"/>
      <w:bookmarkStart w:id="170" w:name="_Toc439323565"/>
      <w:bookmarkStart w:id="171" w:name="_Toc439323681"/>
      <w:bookmarkStart w:id="172" w:name="_Toc440361315"/>
      <w:bookmarkStart w:id="173" w:name="_Toc440376070"/>
      <w:bookmarkStart w:id="174" w:name="_Toc440376197"/>
      <w:bookmarkStart w:id="175" w:name="_Toc440382462"/>
      <w:bookmarkStart w:id="176" w:name="_Toc440447132"/>
      <w:bookmarkStart w:id="177" w:name="_Toc440632292"/>
      <w:bookmarkStart w:id="178" w:name="_Toc440875065"/>
      <w:bookmarkStart w:id="179" w:name="_Toc441131052"/>
      <w:bookmarkStart w:id="180" w:name="_Toc465774573"/>
      <w:bookmarkStart w:id="181" w:name="_Toc465848802"/>
      <w:bookmarkStart w:id="182" w:name="_Toc468876121"/>
      <w:bookmarkStart w:id="183" w:name="_Toc469487607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84" w:name="_Toc440875066"/>
      <w:bookmarkStart w:id="185" w:name="_Toc469487608"/>
      <w:r w:rsidRPr="003303E9">
        <w:rPr>
          <w:bCs w:val="0"/>
        </w:rPr>
        <w:t>Антикоррупционная оговорка, включаемая в проект договора</w:t>
      </w:r>
      <w:bookmarkEnd w:id="184"/>
      <w:bookmarkEnd w:id="185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86" w:name="_Toc439238157"/>
      <w:bookmarkStart w:id="187" w:name="_Toc439252709"/>
      <w:bookmarkStart w:id="188" w:name="_Toc439323567"/>
      <w:bookmarkStart w:id="189" w:name="_Toc439323683"/>
      <w:bookmarkStart w:id="190" w:name="_Toc440361317"/>
      <w:bookmarkStart w:id="191" w:name="_Toc440376072"/>
      <w:bookmarkStart w:id="192" w:name="_Toc440376199"/>
      <w:bookmarkStart w:id="193" w:name="_Toc440382464"/>
      <w:bookmarkStart w:id="194" w:name="_Toc440447134"/>
      <w:bookmarkStart w:id="195" w:name="_Toc440632294"/>
      <w:bookmarkStart w:id="196" w:name="_Toc440875067"/>
      <w:bookmarkStart w:id="197" w:name="_Toc441131054"/>
      <w:bookmarkStart w:id="198" w:name="_Toc465774575"/>
      <w:bookmarkStart w:id="199" w:name="_Toc465848804"/>
      <w:bookmarkStart w:id="200" w:name="_Toc468876123"/>
      <w:bookmarkStart w:id="201" w:name="_Toc469487609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2654BD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2654BD">
        <w:rPr>
          <w:b w:val="0"/>
        </w:rPr>
      </w:r>
      <w:r w:rsidR="002654BD">
        <w:rPr>
          <w:b w:val="0"/>
        </w:rPr>
        <w:fldChar w:fldCharType="separate"/>
      </w:r>
      <w:r w:rsidR="007217B7">
        <w:rPr>
          <w:b w:val="0"/>
        </w:rPr>
        <w:t>2.2.3</w:t>
      </w:r>
      <w:r w:rsidR="002654BD">
        <w:rPr>
          <w:b w:val="0"/>
        </w:rPr>
        <w:fldChar w:fldCharType="end"/>
      </w:r>
      <w:r w:rsidRPr="003303E9">
        <w:rPr>
          <w:b w:val="0"/>
        </w:rPr>
        <w:t>).</w:t>
      </w:r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02" w:name="_Toc439238158"/>
      <w:bookmarkStart w:id="203" w:name="_Toc439252710"/>
      <w:bookmarkStart w:id="204" w:name="_Toc439323568"/>
      <w:bookmarkStart w:id="205" w:name="_Toc439323684"/>
      <w:bookmarkStart w:id="206" w:name="_Toc440361318"/>
      <w:bookmarkStart w:id="207" w:name="_Toc440376073"/>
      <w:bookmarkStart w:id="208" w:name="_Toc440376200"/>
      <w:bookmarkStart w:id="209" w:name="_Toc440382465"/>
      <w:bookmarkStart w:id="210" w:name="_Toc440447135"/>
      <w:bookmarkStart w:id="211" w:name="_Toc440632295"/>
      <w:bookmarkStart w:id="212" w:name="_Toc440875068"/>
      <w:bookmarkStart w:id="213" w:name="_Toc441131055"/>
      <w:bookmarkStart w:id="214" w:name="_Toc465774576"/>
      <w:bookmarkStart w:id="215" w:name="_Toc465848805"/>
      <w:bookmarkStart w:id="216" w:name="_Toc468876124"/>
      <w:bookmarkStart w:id="217" w:name="_Toc469487610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18" w:name="_Toc439238159"/>
      <w:bookmarkStart w:id="219" w:name="_Toc439252711"/>
      <w:bookmarkStart w:id="220" w:name="_Toc439323569"/>
      <w:bookmarkStart w:id="221" w:name="_Toc439323685"/>
      <w:bookmarkStart w:id="222" w:name="_Ref440270867"/>
      <w:bookmarkStart w:id="223" w:name="_Toc440361319"/>
      <w:bookmarkStart w:id="224" w:name="_Toc440376074"/>
      <w:bookmarkStart w:id="225" w:name="_Toc440376201"/>
      <w:bookmarkStart w:id="226" w:name="_Toc440382466"/>
      <w:bookmarkStart w:id="227" w:name="_Toc440447136"/>
      <w:bookmarkStart w:id="228" w:name="_Toc440632296"/>
      <w:bookmarkStart w:id="229" w:name="_Toc440875069"/>
      <w:bookmarkStart w:id="230" w:name="_Toc441131056"/>
      <w:bookmarkStart w:id="231" w:name="_Toc465774577"/>
      <w:bookmarkStart w:id="232" w:name="_Toc465848806"/>
      <w:bookmarkStart w:id="233" w:name="_Toc468876125"/>
      <w:bookmarkStart w:id="234" w:name="_Toc469487611"/>
      <w:r w:rsidRPr="003303E9">
        <w:rPr>
          <w:b w:val="0"/>
        </w:rPr>
        <w:t>Текст Антикоррупционной оговорки:</w:t>
      </w:r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 и поддерживают антикоррупционные стандарты ведения бизнеса.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 xml:space="preserve">2. Контрагент настоящим подтверждает, что он ознакомился с Антикоррупционной хартией российского бизнеса и Антикоррупционной политикой ПАО «Россети» и ПАО «МРСК Центра» (представлены в разделе «Антикоррупционная политика» на официальных сайтах: ПАО «Россети» по адресу - </w:t>
      </w:r>
      <w:hyperlink r:id="rId28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>), - полностью принимает положения Антикоррупционной политики ПАО «Россети» и ПАО «МРСК Центра» и обязуется обеспечивать соблюдение ее требований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796F09">
        <w:rPr>
          <w:sz w:val="24"/>
          <w:szCs w:val="24"/>
        </w:rPr>
        <w:lastRenderedPageBreak/>
        <w:t>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>Это подтверждение должно быть направлено в течение десяти рабочих дней с даты направления письменного уведомления.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 xml:space="preserve">5. 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796F09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частично, направив письменное уведомление о расторжении. Сторона, по чьей инициативе был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 xml:space="preserve">Указывается наименование ПАО «Россети»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35" w:name="_Ref303622434"/>
      <w:bookmarkStart w:id="236" w:name="_Ref303624273"/>
      <w:bookmarkStart w:id="237" w:name="_Ref303682476"/>
      <w:bookmarkStart w:id="238" w:name="_Ref303683017"/>
      <w:bookmarkEnd w:id="235"/>
      <w:bookmarkEnd w:id="236"/>
      <w:bookmarkEnd w:id="237"/>
      <w:bookmarkEnd w:id="238"/>
    </w:p>
    <w:p w:rsidR="00FB1A61" w:rsidRPr="00F31976" w:rsidRDefault="00FB1A61" w:rsidP="00FB1A61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39" w:name="_Toc469470557"/>
      <w:bookmarkStart w:id="240" w:name="_Toc469487612"/>
      <w:r w:rsidRPr="00F31976">
        <w:rPr>
          <w:bCs w:val="0"/>
        </w:rPr>
        <w:lastRenderedPageBreak/>
        <w:t>Дополнительные условия, включаемые в проект договора</w:t>
      </w:r>
      <w:bookmarkEnd w:id="239"/>
      <w:bookmarkEnd w:id="240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</w:rPr>
      </w:pPr>
      <w:bookmarkStart w:id="241" w:name="_Toc469470558"/>
      <w:bookmarkStart w:id="242" w:name="_Toc469487613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>
        <w:rPr>
          <w:b w:val="0"/>
        </w:rPr>
      </w:r>
      <w:r>
        <w:rPr>
          <w:b w:val="0"/>
        </w:rPr>
        <w:fldChar w:fldCharType="separate"/>
      </w:r>
      <w:r w:rsidR="007217B7">
        <w:rPr>
          <w:b w:val="0"/>
        </w:rPr>
        <w:t>2.3.3</w:t>
      </w:r>
      <w:r>
        <w:rPr>
          <w:b w:val="0"/>
        </w:rPr>
        <w:fldChar w:fldCharType="end"/>
      </w:r>
      <w:r w:rsidRPr="00F31976">
        <w:rPr>
          <w:b w:val="0"/>
        </w:rPr>
        <w:t>).</w:t>
      </w:r>
      <w:bookmarkEnd w:id="241"/>
      <w:bookmarkEnd w:id="242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43" w:name="_Toc469470559"/>
      <w:bookmarkStart w:id="244" w:name="_Toc469487614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43"/>
      <w:bookmarkEnd w:id="244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45" w:name="_Ref469470272"/>
      <w:bookmarkStart w:id="246" w:name="_Toc469470560"/>
      <w:bookmarkStart w:id="247" w:name="_Toc469487615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45"/>
      <w:bookmarkEnd w:id="246"/>
      <w:bookmarkEnd w:id="247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48" w:name="_Toc469470561"/>
      <w:bookmarkStart w:id="249" w:name="_Toc469487616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48"/>
      <w:bookmarkEnd w:id="249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50" w:name="_Toc469470562"/>
      <w:bookmarkStart w:id="251" w:name="_Toc469487617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50"/>
      <w:bookmarkEnd w:id="251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52" w:name="_Toc469470563"/>
      <w:bookmarkStart w:id="253" w:name="_Toc469487618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52"/>
      <w:bookmarkEnd w:id="253"/>
    </w:p>
    <w:p w:rsidR="00FB1A61" w:rsidRPr="007E5B28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54" w:name="_Toc469470564"/>
      <w:bookmarkStart w:id="255" w:name="_Toc469487619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>в течение 1 (одного) рабочего дня с даты получения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54"/>
      <w:bookmarkEnd w:id="255"/>
      <w:r w:rsidRPr="007E5B28">
        <w:rPr>
          <w:rFonts w:eastAsia="Calibri"/>
          <w:b w:val="0"/>
          <w:szCs w:val="24"/>
        </w:rPr>
        <w:t xml:space="preserve"> </w:t>
      </w:r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9"/>
          <w:headerReference w:type="default" r:id="rId30"/>
          <w:footerReference w:type="even" r:id="rId31"/>
          <w:headerReference w:type="first" r:id="rId32"/>
          <w:footerReference w:type="first" r:id="rId33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56" w:name="_Ref303711222"/>
      <w:bookmarkStart w:id="257" w:name="_Ref311232052"/>
      <w:bookmarkStart w:id="258" w:name="_Toc469487620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256"/>
      <w:r w:rsidR="00D51A0B" w:rsidRPr="00E71A48">
        <w:rPr>
          <w:szCs w:val="24"/>
        </w:rPr>
        <w:t>Заявок</w:t>
      </w:r>
      <w:bookmarkEnd w:id="257"/>
      <w:bookmarkEnd w:id="258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59" w:name="_Toc469487621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259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260" w:name="_Toc439323688"/>
      <w:bookmarkStart w:id="261" w:name="_Toc440361322"/>
      <w:bookmarkStart w:id="262" w:name="_Toc440376077"/>
      <w:bookmarkStart w:id="263" w:name="_Toc440376204"/>
      <w:bookmarkStart w:id="264" w:name="_Toc440382469"/>
      <w:bookmarkStart w:id="265" w:name="_Toc440447139"/>
      <w:bookmarkStart w:id="266" w:name="_Toc440632299"/>
      <w:bookmarkStart w:id="267" w:name="_Toc440875072"/>
      <w:bookmarkStart w:id="268" w:name="_Toc441131059"/>
      <w:bookmarkStart w:id="269" w:name="_Toc465774580"/>
      <w:bookmarkStart w:id="270" w:name="_Toc465848809"/>
      <w:bookmarkStart w:id="271" w:name="_Toc468876128"/>
      <w:bookmarkStart w:id="272" w:name="_Toc469487622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FB1A61">
        <w:fldChar w:fldCharType="begin"/>
      </w:r>
      <w:r w:rsidR="00FB1A61">
        <w:instrText xml:space="preserve"> REF _Ref305973033 \r \h  \* MERGEFORMAT </w:instrText>
      </w:r>
      <w:r w:rsidR="00FB1A61">
        <w:fldChar w:fldCharType="separate"/>
      </w:r>
      <w:r w:rsidR="007217B7" w:rsidRPr="007217B7">
        <w:rPr>
          <w:bCs w:val="0"/>
          <w:sz w:val="24"/>
          <w:szCs w:val="24"/>
        </w:rPr>
        <w:t>3.2</w:t>
      </w:r>
      <w:r w:rsidR="00FB1A61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FB1A61">
        <w:fldChar w:fldCharType="begin"/>
      </w:r>
      <w:r w:rsidR="00FB1A61">
        <w:instrText xml:space="preserve"> REF _Ref305973147 \r \h  \* MERGEFORMAT </w:instrText>
      </w:r>
      <w:r w:rsidR="00FB1A61">
        <w:fldChar w:fldCharType="separate"/>
      </w:r>
      <w:r w:rsidR="007217B7" w:rsidRPr="007217B7">
        <w:rPr>
          <w:bCs w:val="0"/>
          <w:sz w:val="24"/>
          <w:szCs w:val="24"/>
        </w:rPr>
        <w:t>3.3</w:t>
      </w:r>
      <w:r w:rsidR="00FB1A61">
        <w:fldChar w:fldCharType="end"/>
      </w:r>
      <w:r w:rsidR="002654BD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2654BD" w:rsidRPr="00E71A48">
        <w:rPr>
          <w:bCs w:val="0"/>
          <w:sz w:val="24"/>
          <w:szCs w:val="24"/>
        </w:rPr>
      </w:r>
      <w:r w:rsidR="002654BD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73" w:name="__RefNumPara__828_922829174"/>
      <w:bookmarkEnd w:id="273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2654BD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2654BD" w:rsidRPr="00E71A48">
        <w:rPr>
          <w:bCs w:val="0"/>
          <w:sz w:val="24"/>
          <w:szCs w:val="24"/>
        </w:rPr>
      </w:r>
      <w:r w:rsidR="002654BD" w:rsidRPr="00E71A48">
        <w:rPr>
          <w:bCs w:val="0"/>
          <w:sz w:val="24"/>
          <w:szCs w:val="24"/>
        </w:rPr>
        <w:fldChar w:fldCharType="end"/>
      </w:r>
      <w:r w:rsidR="00FB1A61">
        <w:fldChar w:fldCharType="begin"/>
      </w:r>
      <w:r w:rsidR="00FB1A61">
        <w:instrText xml:space="preserve"> REF _Ref305973214 \r \h  \* MERGEFORMAT </w:instrText>
      </w:r>
      <w:r w:rsidR="00FB1A61">
        <w:fldChar w:fldCharType="separate"/>
      </w:r>
      <w:r w:rsidR="007217B7" w:rsidRPr="007217B7">
        <w:rPr>
          <w:bCs w:val="0"/>
          <w:sz w:val="24"/>
          <w:szCs w:val="24"/>
        </w:rPr>
        <w:t>3.4</w:t>
      </w:r>
      <w:r w:rsidR="00FB1A61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FB1A61">
        <w:fldChar w:fldCharType="begin"/>
      </w:r>
      <w:r w:rsidR="00FB1A61">
        <w:instrText xml:space="preserve"> REF _Ref303683883 \r \h  \* MERGEFORMAT </w:instrText>
      </w:r>
      <w:r w:rsidR="00FB1A61">
        <w:fldChar w:fldCharType="separate"/>
      </w:r>
      <w:r w:rsidR="007217B7" w:rsidRPr="007217B7">
        <w:rPr>
          <w:bCs w:val="0"/>
          <w:sz w:val="24"/>
          <w:szCs w:val="24"/>
        </w:rPr>
        <w:t>3.5</w:t>
      </w:r>
      <w:r w:rsidR="00FB1A61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74" w:name="__RefNumPara__832_922829174"/>
      <w:bookmarkEnd w:id="274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2654BD">
        <w:fldChar w:fldCharType="begin"/>
      </w:r>
      <w:r w:rsidR="00573BDB">
        <w:rPr>
          <w:bCs w:val="0"/>
          <w:sz w:val="24"/>
          <w:szCs w:val="24"/>
        </w:rPr>
        <w:instrText xml:space="preserve"> REF _Ref468200812 \r \h </w:instrText>
      </w:r>
      <w:r w:rsidR="002654BD">
        <w:fldChar w:fldCharType="separate"/>
      </w:r>
      <w:r w:rsidR="007217B7">
        <w:rPr>
          <w:bCs w:val="0"/>
          <w:sz w:val="24"/>
          <w:szCs w:val="24"/>
        </w:rPr>
        <w:t>3.6</w:t>
      </w:r>
      <w:r w:rsidR="002654BD">
        <w:fldChar w:fldCharType="end"/>
      </w:r>
      <w:r w:rsidR="002654BD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2654BD" w:rsidRPr="00E71A48">
        <w:rPr>
          <w:bCs w:val="0"/>
          <w:sz w:val="24"/>
          <w:szCs w:val="24"/>
        </w:rPr>
      </w:r>
      <w:r w:rsidR="002654BD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75" w:name="__RefNumPara__834_922829174"/>
      <w:bookmarkEnd w:id="275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FB1A61">
        <w:fldChar w:fldCharType="begin"/>
      </w:r>
      <w:r w:rsidR="00FB1A61">
        <w:instrText xml:space="preserve"> REF _Ref303250967 \r \h  \* MERGEFORMAT </w:instrText>
      </w:r>
      <w:r w:rsidR="00FB1A61">
        <w:fldChar w:fldCharType="separate"/>
      </w:r>
      <w:r w:rsidR="007217B7" w:rsidRPr="007217B7">
        <w:rPr>
          <w:bCs w:val="0"/>
          <w:sz w:val="24"/>
          <w:szCs w:val="24"/>
        </w:rPr>
        <w:t>3.7</w:t>
      </w:r>
      <w:r w:rsidR="00FB1A61">
        <w:fldChar w:fldCharType="end"/>
      </w:r>
      <w:r w:rsidR="002654BD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2654BD" w:rsidRPr="00E71A48">
        <w:rPr>
          <w:bCs w:val="0"/>
          <w:sz w:val="24"/>
          <w:szCs w:val="24"/>
        </w:rPr>
      </w:r>
      <w:r w:rsidR="002654BD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76" w:name="__RefNumPara__836_922829174"/>
      <w:bookmarkEnd w:id="276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FB1A61">
        <w:fldChar w:fldCharType="begin"/>
      </w:r>
      <w:r w:rsidR="00FB1A61">
        <w:instrText xml:space="preserve"> REF _Ref303681924 \r \h  \* MERGEFORMAT </w:instrText>
      </w:r>
      <w:r w:rsidR="00FB1A61">
        <w:fldChar w:fldCharType="separate"/>
      </w:r>
      <w:r w:rsidR="007217B7" w:rsidRPr="007217B7">
        <w:rPr>
          <w:bCs w:val="0"/>
          <w:sz w:val="24"/>
          <w:szCs w:val="24"/>
        </w:rPr>
        <w:t>3.8</w:t>
      </w:r>
      <w:r w:rsidR="00FB1A61">
        <w:fldChar w:fldCharType="end"/>
      </w:r>
      <w:r w:rsidR="002654BD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2654BD" w:rsidRPr="00E71A48">
        <w:rPr>
          <w:bCs w:val="0"/>
          <w:sz w:val="24"/>
          <w:szCs w:val="24"/>
        </w:rPr>
      </w:r>
      <w:r w:rsidR="002654BD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096E9D" w:rsidRPr="00E71A48">
        <w:rPr>
          <w:bCs w:val="0"/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_Ref303683929 \r \h  \* MERGEFORMAT </w:instrText>
      </w:r>
      <w:r w:rsidR="00FB1A61">
        <w:fldChar w:fldCharType="separate"/>
      </w:r>
      <w:r w:rsidR="007217B7" w:rsidRPr="007217B7">
        <w:rPr>
          <w:bCs w:val="0"/>
          <w:sz w:val="24"/>
          <w:szCs w:val="24"/>
        </w:rPr>
        <w:t>3.10</w:t>
      </w:r>
      <w:r w:rsidR="00FB1A61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CF39D0">
        <w:rPr>
          <w:bCs w:val="0"/>
          <w:sz w:val="24"/>
          <w:szCs w:val="24"/>
        </w:rPr>
        <w:t>Исполнителя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FB1A61">
        <w:fldChar w:fldCharType="begin"/>
      </w:r>
      <w:r w:rsidR="00FB1A61">
        <w:instrText xml:space="preserve"> REF _Ref306140410 \r \h  \* MERGEFORMAT </w:instrText>
      </w:r>
      <w:r w:rsidR="00FB1A61">
        <w:fldChar w:fldCharType="separate"/>
      </w:r>
      <w:r w:rsidR="007217B7" w:rsidRPr="007217B7">
        <w:rPr>
          <w:bCs w:val="0"/>
          <w:sz w:val="24"/>
          <w:szCs w:val="24"/>
        </w:rPr>
        <w:t>3.12</w:t>
      </w:r>
      <w:r w:rsidR="00FB1A61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FB1A61">
        <w:fldChar w:fldCharType="begin"/>
      </w:r>
      <w:r w:rsidR="00FB1A61">
        <w:instrText xml:space="preserve"> REF _Ref306140451 \r \h  \* MERGEFORMAT </w:instrText>
      </w:r>
      <w:r w:rsidR="00FB1A61">
        <w:fldChar w:fldCharType="separate"/>
      </w:r>
      <w:r w:rsidR="007217B7" w:rsidRPr="007217B7">
        <w:rPr>
          <w:bCs w:val="0"/>
          <w:sz w:val="24"/>
          <w:szCs w:val="24"/>
        </w:rPr>
        <w:t>3.13</w:t>
      </w:r>
      <w:r w:rsidR="00FB1A61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277" w:name="_Toc439323689"/>
      <w:bookmarkStart w:id="278" w:name="_Toc440361323"/>
      <w:bookmarkStart w:id="279" w:name="_Toc440376078"/>
      <w:bookmarkStart w:id="280" w:name="_Toc440376205"/>
      <w:bookmarkStart w:id="281" w:name="_Toc440382470"/>
      <w:bookmarkStart w:id="282" w:name="_Toc440447140"/>
      <w:bookmarkStart w:id="283" w:name="_Toc440632300"/>
      <w:bookmarkStart w:id="284" w:name="_Toc440875073"/>
      <w:bookmarkStart w:id="285" w:name="_Toc441131060"/>
      <w:bookmarkStart w:id="286" w:name="_Toc465774581"/>
      <w:bookmarkStart w:id="287" w:name="_Toc465848810"/>
      <w:bookmarkStart w:id="288" w:name="_Toc468876129"/>
      <w:bookmarkStart w:id="289" w:name="_Toc469487623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разъяснения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я о проведении </w:t>
      </w:r>
      <w:r w:rsidR="0089163E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, </w:t>
      </w:r>
      <w:r w:rsidR="0089163E" w:rsidRPr="00E71A48">
        <w:rPr>
          <w:sz w:val="24"/>
          <w:szCs w:val="24"/>
          <w:lang w:eastAsia="ru-RU"/>
        </w:rPr>
        <w:t>Д</w:t>
      </w:r>
      <w:r w:rsidRPr="00E71A48">
        <w:rPr>
          <w:sz w:val="24"/>
          <w:szCs w:val="24"/>
          <w:lang w:eastAsia="ru-RU"/>
        </w:rPr>
        <w:t xml:space="preserve">окументации </w:t>
      </w:r>
      <w:r w:rsidR="0089163E" w:rsidRPr="00E71A48">
        <w:rPr>
          <w:sz w:val="24"/>
          <w:szCs w:val="24"/>
          <w:lang w:eastAsia="ru-RU"/>
        </w:rPr>
        <w:t xml:space="preserve">по запросу предложений </w:t>
      </w:r>
      <w:r w:rsidRPr="00E71A48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AE1D2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</w:t>
      </w:r>
      <w:r w:rsidRPr="005106E7">
        <w:rPr>
          <w:sz w:val="24"/>
          <w:szCs w:val="24"/>
          <w:lang w:eastAsia="ru-RU"/>
        </w:rPr>
        <w:t xml:space="preserve">продлении срока подачи Заявок – не позднее 1 дня со дня принятия решения о таком </w:t>
      </w:r>
      <w:r w:rsidRPr="00AE1D21">
        <w:rPr>
          <w:sz w:val="24"/>
          <w:szCs w:val="24"/>
          <w:lang w:eastAsia="ru-RU"/>
        </w:rPr>
        <w:t>продлении;</w:t>
      </w:r>
    </w:p>
    <w:p w:rsidR="0099066F" w:rsidRPr="00AE1D21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AE1D21">
        <w:rPr>
          <w:sz w:val="24"/>
          <w:szCs w:val="24"/>
          <w:lang w:eastAsia="ru-RU"/>
        </w:rPr>
        <w:t>З</w:t>
      </w:r>
      <w:r w:rsidR="0089163E" w:rsidRPr="00AE1D21">
        <w:rPr>
          <w:sz w:val="24"/>
          <w:szCs w:val="24"/>
          <w:lang w:eastAsia="ru-RU"/>
        </w:rPr>
        <w:t xml:space="preserve">апроса предложений </w:t>
      </w:r>
      <w:r w:rsidR="0099066F" w:rsidRPr="00AE1D21">
        <w:rPr>
          <w:sz w:val="24"/>
          <w:szCs w:val="24"/>
          <w:lang w:eastAsia="ru-RU"/>
        </w:rPr>
        <w:t xml:space="preserve">и </w:t>
      </w:r>
      <w:r w:rsidR="005106E7" w:rsidRPr="00AE1D21">
        <w:rPr>
          <w:sz w:val="24"/>
          <w:szCs w:val="24"/>
        </w:rPr>
        <w:t xml:space="preserve">подписанные членами </w:t>
      </w:r>
      <w:r w:rsidR="002946EF" w:rsidRPr="00AE1D21">
        <w:rPr>
          <w:sz w:val="24"/>
          <w:szCs w:val="24"/>
          <w:lang w:eastAsia="ru-RU"/>
        </w:rPr>
        <w:t xml:space="preserve">Закупочной </w:t>
      </w:r>
      <w:r w:rsidR="0099066F" w:rsidRPr="00AE1D21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90" w:name="_Ref303250835"/>
      <w:bookmarkStart w:id="291" w:name="_Ref305973033"/>
      <w:bookmarkStart w:id="292" w:name="_Toc469487624"/>
      <w:bookmarkStart w:id="293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290"/>
      <w:r w:rsidRPr="00E71A48">
        <w:t xml:space="preserve"> по запросу предложений</w:t>
      </w:r>
      <w:bookmarkEnd w:id="291"/>
      <w:bookmarkEnd w:id="292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FB1A61">
        <w:fldChar w:fldCharType="begin"/>
      </w:r>
      <w:r w:rsidR="00FB1A61">
        <w:instrText xml:space="preserve"> REF _Ref302563524 \n \h  \* MERGEFORMAT </w:instrText>
      </w:r>
      <w:r w:rsidR="00FB1A61">
        <w:fldChar w:fldCharType="separate"/>
      </w:r>
      <w:r w:rsidR="007217B7" w:rsidRPr="007217B7">
        <w:rPr>
          <w:sz w:val="24"/>
          <w:szCs w:val="24"/>
        </w:rPr>
        <w:t>1.1.1</w:t>
      </w:r>
      <w:r w:rsidR="00FB1A61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94" w:name="__RefNumPara__444_922829174"/>
      <w:bookmarkStart w:id="295" w:name="_Ref191386216"/>
      <w:bookmarkStart w:id="296" w:name="_Ref305973147"/>
      <w:bookmarkStart w:id="297" w:name="_Toc469487625"/>
      <w:bookmarkEnd w:id="293"/>
      <w:bookmarkEnd w:id="294"/>
      <w:r w:rsidRPr="00E71A48">
        <w:lastRenderedPageBreak/>
        <w:t xml:space="preserve">Подготовка </w:t>
      </w:r>
      <w:bookmarkEnd w:id="295"/>
      <w:r w:rsidRPr="00E71A48">
        <w:t>Заявок</w:t>
      </w:r>
      <w:bookmarkEnd w:id="296"/>
      <w:bookmarkEnd w:id="297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98" w:name="_Ref306114638"/>
      <w:bookmarkStart w:id="299" w:name="_Toc440361326"/>
      <w:bookmarkStart w:id="300" w:name="_Toc440376081"/>
      <w:bookmarkStart w:id="301" w:name="_Toc440376208"/>
      <w:bookmarkStart w:id="302" w:name="_Toc440382473"/>
      <w:bookmarkStart w:id="303" w:name="_Toc440447143"/>
      <w:bookmarkStart w:id="304" w:name="_Toc440632303"/>
      <w:bookmarkStart w:id="305" w:name="_Toc440875076"/>
      <w:bookmarkStart w:id="306" w:name="_Toc441131063"/>
      <w:bookmarkStart w:id="307" w:name="_Toc465774584"/>
      <w:bookmarkStart w:id="308" w:name="_Toc465848813"/>
      <w:bookmarkStart w:id="309" w:name="_Toc468876132"/>
      <w:bookmarkStart w:id="310" w:name="_Toc469487626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</w:p>
    <w:p w:rsidR="00717F60" w:rsidRPr="00E71A48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2654BD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7217B7">
        <w:rPr>
          <w:bCs w:val="0"/>
          <w:sz w:val="24"/>
          <w:szCs w:val="24"/>
        </w:rPr>
        <w:t>5.1</w:t>
      </w:r>
      <w:r w:rsidR="002654BD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>Сводную таблицу стоимости</w:t>
      </w:r>
      <w:r w:rsidR="00525723">
        <w:rPr>
          <w:bCs w:val="0"/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3E170D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2654BD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7217B7">
        <w:rPr>
          <w:bCs w:val="0"/>
          <w:sz w:val="24"/>
          <w:szCs w:val="24"/>
        </w:rPr>
        <w:t>5.2</w:t>
      </w:r>
      <w:r w:rsidR="002654BD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2654BD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7217B7">
        <w:rPr>
          <w:bCs w:val="0"/>
          <w:sz w:val="24"/>
          <w:szCs w:val="24"/>
        </w:rPr>
        <w:t>5.3</w:t>
      </w:r>
      <w:r w:rsidR="002654BD">
        <w:rPr>
          <w:bCs w:val="0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3E170D">
        <w:rPr>
          <w:bCs w:val="0"/>
          <w:spacing w:val="-1"/>
          <w:sz w:val="24"/>
          <w:szCs w:val="24"/>
        </w:rPr>
        <w:t>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027C2B" w:rsidRPr="003E170D">
        <w:rPr>
          <w:bCs w:val="0"/>
          <w:sz w:val="24"/>
          <w:szCs w:val="24"/>
        </w:rPr>
        <w:t xml:space="preserve"> </w:t>
      </w:r>
      <w:r w:rsidR="00F030B1" w:rsidRPr="003E170D">
        <w:rPr>
          <w:bCs w:val="0"/>
          <w:sz w:val="24"/>
          <w:szCs w:val="24"/>
        </w:rPr>
        <w:t xml:space="preserve">услуг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2654BD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7217B7">
        <w:rPr>
          <w:bCs w:val="0"/>
          <w:sz w:val="24"/>
          <w:szCs w:val="24"/>
        </w:rPr>
        <w:t>5.4</w:t>
      </w:r>
      <w:r w:rsidR="002654BD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0A00E6" w:rsidRPr="00B71B9D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по форме и в соответствии с инструкциями, приведенными в настоящей Документации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2654BD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_Ref440361914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7217B7">
        <w:rPr>
          <w:bCs w:val="0"/>
          <w:sz w:val="24"/>
          <w:szCs w:val="24"/>
        </w:rPr>
        <w:t>5.5</w:t>
      </w:r>
      <w:r w:rsidR="002654BD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);</w:t>
      </w:r>
    </w:p>
    <w:p w:rsidR="00420F24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_Ref191386407 \r \h  \* MERGEFORMAT </w:instrText>
      </w:r>
      <w:r w:rsidR="00FB1A61">
        <w:fldChar w:fldCharType="separate"/>
      </w:r>
      <w:r w:rsidR="007217B7" w:rsidRPr="007217B7">
        <w:rPr>
          <w:bCs w:val="0"/>
          <w:sz w:val="24"/>
          <w:szCs w:val="24"/>
        </w:rPr>
        <w:t>3.3.8</w:t>
      </w:r>
      <w:r w:rsidR="00FB1A61">
        <w:fldChar w:fldCharType="end"/>
      </w:r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</w:t>
      </w:r>
      <w:r w:rsidRPr="00AE1D21">
        <w:rPr>
          <w:bCs w:val="0"/>
          <w:sz w:val="24"/>
          <w:szCs w:val="24"/>
        </w:rPr>
        <w:t xml:space="preserve">проекту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 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_Ref440361610 \r \h  \* MERGEFORMAT </w:instrText>
      </w:r>
      <w:r w:rsidR="00FB1A61">
        <w:fldChar w:fldCharType="separate"/>
      </w:r>
      <w:r w:rsidR="007217B7" w:rsidRPr="007217B7">
        <w:rPr>
          <w:bCs w:val="0"/>
          <w:sz w:val="24"/>
          <w:szCs w:val="24"/>
        </w:rPr>
        <w:t>5.6</w:t>
      </w:r>
      <w:r w:rsidR="00FB1A61">
        <w:fldChar w:fldCharType="end"/>
      </w:r>
      <w:r w:rsidR="00B71B9D" w:rsidRPr="00AE1D21">
        <w:rPr>
          <w:bCs w:val="0"/>
          <w:sz w:val="24"/>
          <w:szCs w:val="24"/>
        </w:rPr>
        <w:t>);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AE1D21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11" w:name="_Ref303683384"/>
      <w:r w:rsidRPr="00AE1D21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311"/>
    </w:p>
    <w:p w:rsidR="00717F60" w:rsidRPr="00AE1D2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Письмо о подаче оферты (</w:t>
      </w:r>
      <w:r w:rsidR="00A154B7" w:rsidRPr="00AE1D21">
        <w:rPr>
          <w:bCs w:val="0"/>
          <w:spacing w:val="-2"/>
          <w:sz w:val="24"/>
          <w:szCs w:val="24"/>
        </w:rPr>
        <w:t>под</w:t>
      </w:r>
      <w:r w:rsidR="00A154B7" w:rsidRPr="00AE1D21">
        <w:rPr>
          <w:bCs w:val="0"/>
          <w:sz w:val="24"/>
          <w:szCs w:val="24"/>
        </w:rPr>
        <w:t>раздел</w:t>
      </w:r>
      <w:r w:rsidR="00F86B89" w:rsidRPr="00AE1D21">
        <w:rPr>
          <w:bCs w:val="0"/>
          <w:sz w:val="24"/>
          <w:szCs w:val="24"/>
          <w:lang w:eastAsia="ru-RU"/>
        </w:rPr>
        <w:t xml:space="preserve"> </w:t>
      </w:r>
      <w:r w:rsidR="00FB1A61">
        <w:fldChar w:fldCharType="begin"/>
      </w:r>
      <w:r w:rsidR="00FB1A61">
        <w:instrText xml:space="preserve"> REF _Ref55336310 \r \h  \* MERGEFORMAT </w:instrText>
      </w:r>
      <w:r w:rsidR="00FB1A61">
        <w:fldChar w:fldCharType="separate"/>
      </w:r>
      <w:r w:rsidR="007217B7" w:rsidRPr="007217B7">
        <w:rPr>
          <w:bCs w:val="0"/>
          <w:sz w:val="24"/>
          <w:szCs w:val="24"/>
          <w:lang w:eastAsia="ru-RU"/>
        </w:rPr>
        <w:t>5.1</w:t>
      </w:r>
      <w:r w:rsidR="00FB1A61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AE1D21">
        <w:rPr>
          <w:sz w:val="24"/>
          <w:szCs w:val="24"/>
        </w:rPr>
        <w:t xml:space="preserve">Антикоррупционные обязательства (подраздел </w:t>
      </w:r>
      <w:r w:rsidR="00FB1A61">
        <w:fldChar w:fldCharType="begin"/>
      </w:r>
      <w:r w:rsidR="00FB1A61">
        <w:instrText xml:space="preserve"> REF _Ref440271964 \r \h  \* MERGEFORMAT </w:instrText>
      </w:r>
      <w:r w:rsidR="00FB1A61">
        <w:fldChar w:fldCharType="separate"/>
      </w:r>
      <w:r w:rsidR="007217B7" w:rsidRPr="007217B7">
        <w:rPr>
          <w:sz w:val="24"/>
          <w:szCs w:val="24"/>
        </w:rPr>
        <w:t>5.1.3</w:t>
      </w:r>
      <w:r w:rsidR="00FB1A61">
        <w:fldChar w:fldCharType="end"/>
      </w:r>
      <w:r w:rsidRPr="00AE1D21">
        <w:rPr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Документ(ы) в соответствии с пп. </w:t>
      </w:r>
      <w:r w:rsidR="00FB1A61">
        <w:fldChar w:fldCharType="begin"/>
      </w:r>
      <w:r w:rsidR="00FB1A61">
        <w:instrText xml:space="preserve"> REF _Ref440279062 \r \h  \* MERGEFORMAT </w:instrText>
      </w:r>
      <w:r w:rsidR="00FB1A61">
        <w:fldChar w:fldCharType="separate"/>
      </w:r>
      <w:r w:rsidR="007217B7" w:rsidRPr="007217B7">
        <w:rPr>
          <w:sz w:val="24"/>
          <w:szCs w:val="24"/>
        </w:rPr>
        <w:t>б)</w:t>
      </w:r>
      <w:r w:rsidR="00FB1A61">
        <w:fldChar w:fldCharType="end"/>
      </w:r>
      <w:r w:rsidRPr="00AE1D21">
        <w:rPr>
          <w:sz w:val="24"/>
          <w:szCs w:val="24"/>
        </w:rPr>
        <w:t xml:space="preserve"> п. </w:t>
      </w:r>
      <w:r w:rsidR="00FB1A61">
        <w:fldChar w:fldCharType="begin"/>
      </w:r>
      <w:r w:rsidR="00FB1A61">
        <w:instrText xml:space="preserve"> REF _Ref303587815 \r \h  \* MERGEFORMAT </w:instrText>
      </w:r>
      <w:r w:rsidR="00FB1A61">
        <w:fldChar w:fldCharType="separate"/>
      </w:r>
      <w:r w:rsidR="007217B7" w:rsidRPr="007217B7">
        <w:rPr>
          <w:sz w:val="24"/>
          <w:szCs w:val="24"/>
        </w:rPr>
        <w:t>3.3.8.3</w:t>
      </w:r>
      <w:r w:rsidR="00FB1A61">
        <w:fldChar w:fldCharType="end"/>
      </w:r>
      <w:r w:rsidRPr="00AE1D21">
        <w:rPr>
          <w:sz w:val="24"/>
          <w:szCs w:val="24"/>
        </w:rPr>
        <w:t>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Техническое предложение </w:t>
      </w:r>
      <w:r w:rsidRPr="00AE1D21">
        <w:rPr>
          <w:bCs w:val="0"/>
          <w:spacing w:val="-1"/>
          <w:sz w:val="24"/>
          <w:szCs w:val="24"/>
        </w:rPr>
        <w:t>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 xml:space="preserve">раздел </w:t>
      </w:r>
      <w:r w:rsidR="00FB1A61">
        <w:fldChar w:fldCharType="begin"/>
      </w:r>
      <w:r w:rsidR="00FB1A61">
        <w:instrText xml:space="preserve"> REF _Ref440537086 \r \h  \* MERGEFORMAT </w:instrText>
      </w:r>
      <w:r w:rsidR="00FB1A61">
        <w:fldChar w:fldCharType="separate"/>
      </w:r>
      <w:r w:rsidR="007217B7" w:rsidRPr="007217B7">
        <w:rPr>
          <w:bCs w:val="0"/>
          <w:sz w:val="24"/>
          <w:szCs w:val="24"/>
        </w:rPr>
        <w:t>5.3</w:t>
      </w:r>
      <w:r w:rsidR="00FB1A61">
        <w:fldChar w:fldCharType="end"/>
      </w:r>
      <w:r w:rsidRPr="00AE1D21">
        <w:rPr>
          <w:bCs w:val="0"/>
          <w:spacing w:val="-1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Сводная таблица стоимости услуг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FB1A61">
        <w:fldChar w:fldCharType="begin"/>
      </w:r>
      <w:r w:rsidR="00FB1A61">
        <w:instrText xml:space="preserve"> REF _Ref440274913 \r \h  \* MERGEFORMAT </w:instrText>
      </w:r>
      <w:r w:rsidR="00FB1A61">
        <w:fldChar w:fldCharType="separate"/>
      </w:r>
      <w:r w:rsidR="007217B7" w:rsidRPr="007217B7">
        <w:rPr>
          <w:bCs w:val="0"/>
          <w:sz w:val="24"/>
          <w:szCs w:val="24"/>
          <w:lang w:eastAsia="ru-RU"/>
        </w:rPr>
        <w:t>5.2</w:t>
      </w:r>
      <w:r w:rsidR="00FB1A61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График оказания</w:t>
      </w:r>
      <w:r w:rsidRPr="00AE1D21">
        <w:rPr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FB1A61">
        <w:fldChar w:fldCharType="begin"/>
      </w:r>
      <w:r w:rsidR="00FB1A61">
        <w:instrText xml:space="preserve"> REF _Ref440274902 \r \h  \* MERGEFORMAT </w:instrText>
      </w:r>
      <w:r w:rsidR="00FB1A61">
        <w:fldChar w:fldCharType="separate"/>
      </w:r>
      <w:r w:rsidR="007217B7" w:rsidRPr="007217B7">
        <w:rPr>
          <w:bCs w:val="0"/>
          <w:sz w:val="24"/>
          <w:szCs w:val="24"/>
          <w:lang w:eastAsia="ru-RU"/>
        </w:rPr>
        <w:t>5.4</w:t>
      </w:r>
      <w:r w:rsidR="00FB1A61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E71A48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2654BD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_Ref440361959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7217B7">
        <w:rPr>
          <w:bCs w:val="0"/>
          <w:sz w:val="24"/>
          <w:szCs w:val="24"/>
        </w:rPr>
        <w:t>5.5</w:t>
      </w:r>
      <w:r w:rsidR="002654BD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 w:rsidRPr="00E71A48">
        <w:rPr>
          <w:bCs w:val="0"/>
          <w:sz w:val="24"/>
          <w:szCs w:val="24"/>
        </w:rPr>
        <w:t>;</w:t>
      </w:r>
    </w:p>
    <w:p w:rsidR="005106E7" w:rsidRPr="003E170D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Протокол разногласий </w:t>
      </w:r>
      <w:r w:rsidRPr="00AE556B">
        <w:rPr>
          <w:bCs w:val="0"/>
          <w:sz w:val="24"/>
          <w:szCs w:val="24"/>
        </w:rPr>
        <w:t>к проекту Договора</w:t>
      </w:r>
      <w:r w:rsidRPr="003E170D">
        <w:rPr>
          <w:bCs w:val="0"/>
          <w:sz w:val="24"/>
          <w:szCs w:val="24"/>
        </w:rPr>
        <w:t xml:space="preserve">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  <w:lang w:eastAsia="ru-RU"/>
        </w:rPr>
        <w:t xml:space="preserve"> </w:t>
      </w:r>
      <w:r w:rsidR="002654BD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_Ref440361610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7217B7">
        <w:rPr>
          <w:bCs w:val="0"/>
          <w:sz w:val="24"/>
          <w:szCs w:val="24"/>
        </w:rPr>
        <w:t>5.6</w:t>
      </w:r>
      <w:r w:rsidR="002654BD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  <w:lang w:eastAsia="ru-RU"/>
        </w:rPr>
        <w:t>)</w:t>
      </w:r>
      <w:r w:rsidRPr="003E170D">
        <w:rPr>
          <w:bCs w:val="0"/>
          <w:sz w:val="24"/>
          <w:szCs w:val="24"/>
        </w:rPr>
        <w:t>.</w:t>
      </w:r>
    </w:p>
    <w:p w:rsidR="00717F60" w:rsidRPr="0038211D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11D">
        <w:rPr>
          <w:bCs w:val="0"/>
          <w:sz w:val="24"/>
          <w:szCs w:val="24"/>
        </w:rPr>
        <w:t xml:space="preserve">Анкета </w:t>
      </w:r>
      <w:r w:rsidR="009C744E" w:rsidRPr="0038211D">
        <w:rPr>
          <w:bCs w:val="0"/>
          <w:sz w:val="24"/>
          <w:szCs w:val="24"/>
        </w:rPr>
        <w:t>Участник</w:t>
      </w:r>
      <w:r w:rsidRPr="0038211D">
        <w:rPr>
          <w:bCs w:val="0"/>
          <w:sz w:val="24"/>
          <w:szCs w:val="24"/>
        </w:rPr>
        <w:t>а запроса предложений (</w:t>
      </w:r>
      <w:r w:rsidR="00A154B7" w:rsidRPr="0038211D">
        <w:rPr>
          <w:bCs w:val="0"/>
          <w:spacing w:val="-2"/>
          <w:sz w:val="24"/>
          <w:szCs w:val="24"/>
        </w:rPr>
        <w:t>под</w:t>
      </w:r>
      <w:r w:rsidR="00A154B7" w:rsidRPr="0038211D">
        <w:rPr>
          <w:bCs w:val="0"/>
          <w:sz w:val="24"/>
          <w:szCs w:val="24"/>
        </w:rPr>
        <w:t>раздел</w:t>
      </w:r>
      <w:r w:rsidR="00DA481F">
        <w:rPr>
          <w:bCs w:val="0"/>
          <w:sz w:val="24"/>
          <w:szCs w:val="24"/>
        </w:rPr>
        <w:t xml:space="preserve"> </w:t>
      </w:r>
      <w:r w:rsidR="002654BD">
        <w:rPr>
          <w:bCs w:val="0"/>
          <w:sz w:val="24"/>
          <w:szCs w:val="24"/>
        </w:rPr>
        <w:fldChar w:fldCharType="begin"/>
      </w:r>
      <w:r w:rsidR="00DA481F">
        <w:rPr>
          <w:bCs w:val="0"/>
          <w:sz w:val="24"/>
          <w:szCs w:val="24"/>
        </w:rPr>
        <w:instrText xml:space="preserve"> REF _Ref444170274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7217B7">
        <w:rPr>
          <w:bCs w:val="0"/>
          <w:sz w:val="24"/>
          <w:szCs w:val="24"/>
        </w:rPr>
        <w:t>5.7.1</w:t>
      </w:r>
      <w:r w:rsidR="002654BD">
        <w:rPr>
          <w:bCs w:val="0"/>
          <w:sz w:val="24"/>
          <w:szCs w:val="24"/>
        </w:rPr>
        <w:fldChar w:fldCharType="end"/>
      </w:r>
      <w:r w:rsidRPr="0038211D">
        <w:rPr>
          <w:bCs w:val="0"/>
          <w:sz w:val="24"/>
          <w:szCs w:val="24"/>
        </w:rPr>
        <w:t>)</w:t>
      </w:r>
      <w:r w:rsidR="0038211D" w:rsidRPr="0038211D">
        <w:rPr>
          <w:bCs w:val="0"/>
          <w:sz w:val="24"/>
          <w:szCs w:val="24"/>
        </w:rPr>
        <w:t xml:space="preserve"> </w:t>
      </w:r>
      <w:r w:rsidR="0038211D" w:rsidRPr="0038211D">
        <w:rPr>
          <w:szCs w:val="24"/>
        </w:rPr>
        <w:t xml:space="preserve">с </w:t>
      </w:r>
      <w:r w:rsidR="0038211D" w:rsidRPr="0038211D">
        <w:rPr>
          <w:bCs w:val="0"/>
          <w:sz w:val="24"/>
          <w:szCs w:val="24"/>
        </w:rPr>
        <w:t>приложением файла копии Анкеты Участника запроса предложений, выполненного в формате MS Word</w:t>
      </w:r>
      <w:r w:rsidRPr="0038211D">
        <w:rPr>
          <w:bCs w:val="0"/>
          <w:sz w:val="24"/>
          <w:szCs w:val="24"/>
        </w:rPr>
        <w:t>;</w:t>
      </w:r>
    </w:p>
    <w:p w:rsidR="00DA481F" w:rsidRPr="00AE1D21" w:rsidRDefault="00DA481F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250D0D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250D0D">
        <w:rPr>
          <w:sz w:val="24"/>
          <w:szCs w:val="24"/>
        </w:rPr>
        <w:t>/члена Коллективного участника критериям отнесения к субъектам малого и среднего предпринимательства (подраздел</w:t>
      </w:r>
      <w:r>
        <w:rPr>
          <w:sz w:val="24"/>
          <w:szCs w:val="24"/>
        </w:rPr>
        <w:t xml:space="preserve"> </w:t>
      </w:r>
      <w:r w:rsidR="002654BD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_Ref444170284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7217B7">
        <w:rPr>
          <w:sz w:val="24"/>
          <w:szCs w:val="24"/>
        </w:rPr>
        <w:t>5.7.2</w:t>
      </w:r>
      <w:r w:rsidR="002654BD">
        <w:rPr>
          <w:sz w:val="24"/>
          <w:szCs w:val="24"/>
        </w:rPr>
        <w:fldChar w:fldCharType="end"/>
      </w:r>
      <w:r w:rsidRPr="00250D0D">
        <w:rPr>
          <w:sz w:val="24"/>
          <w:szCs w:val="24"/>
        </w:rPr>
        <w:t>) – предоставляется только теми Участниками/</w:t>
      </w:r>
      <w:r>
        <w:rPr>
          <w:sz w:val="24"/>
          <w:szCs w:val="24"/>
        </w:rPr>
        <w:t>соисполнителями</w:t>
      </w:r>
      <w:r w:rsidRPr="00250D0D">
        <w:rPr>
          <w:sz w:val="24"/>
          <w:szCs w:val="24"/>
        </w:rPr>
        <w:t>/</w:t>
      </w:r>
      <w:r>
        <w:rPr>
          <w:sz w:val="24"/>
          <w:szCs w:val="24"/>
        </w:rPr>
        <w:br/>
      </w:r>
      <w:r w:rsidRPr="00250D0D">
        <w:rPr>
          <w:sz w:val="24"/>
          <w:szCs w:val="24"/>
        </w:rPr>
        <w:t xml:space="preserve">членами Коллективного </w:t>
      </w:r>
      <w:r w:rsidRPr="00AE1D21">
        <w:rPr>
          <w:sz w:val="24"/>
          <w:szCs w:val="24"/>
        </w:rPr>
        <w:t xml:space="preserve">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</w:t>
      </w:r>
      <w:r w:rsidR="005106E7" w:rsidRPr="00AE1D21">
        <w:rPr>
          <w:bCs w:val="0"/>
          <w:sz w:val="24"/>
          <w:szCs w:val="24"/>
        </w:rPr>
        <w:t xml:space="preserve">№209-ФЗ от 24.07.2007 с изменениями </w:t>
      </w:r>
      <w:r w:rsidRPr="00AE1D21">
        <w:rPr>
          <w:sz w:val="24"/>
          <w:szCs w:val="24"/>
        </w:rPr>
        <w:t>«О развитии малого и среднего предпринимательства в Российской Федерации»)</w:t>
      </w:r>
      <w:r w:rsidR="00D15047" w:rsidRPr="00AE1D21">
        <w:rPr>
          <w:sz w:val="24"/>
          <w:szCs w:val="24"/>
        </w:rPr>
        <w:t xml:space="preserve">. В случае, если Участник/соисполнитель/член Коллективного участника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</w:t>
      </w:r>
      <w:r w:rsidR="00D15047" w:rsidRPr="00F14993">
        <w:rPr>
          <w:sz w:val="24"/>
          <w:szCs w:val="24"/>
        </w:rPr>
        <w:lastRenderedPageBreak/>
        <w:t>предпринимательства</w:t>
      </w:r>
      <w:r w:rsidR="00F14993" w:rsidRPr="00F14993">
        <w:rPr>
          <w:bCs w:val="0"/>
          <w:sz w:val="24"/>
          <w:szCs w:val="24"/>
        </w:rPr>
        <w:t>. В случае несоответствия сведений о субъекте малого и среднего предпринимательства, содержащихся в декларации, сведениям, содержащимся в едином реестре субъектов малого и среднего предпринимательства, Заказчиком используются сведения, содержащиеся в едином реестре субъектов малого и среднего предпринимательства</w:t>
      </w:r>
      <w:r w:rsidR="00F14993">
        <w:rPr>
          <w:bCs w:val="0"/>
          <w:sz w:val="24"/>
          <w:szCs w:val="24"/>
        </w:rPr>
        <w:t>.</w:t>
      </w:r>
    </w:p>
    <w:p w:rsidR="00717F60" w:rsidRPr="00AE1D21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Документы, </w:t>
      </w:r>
      <w:r w:rsidR="005106E7" w:rsidRPr="00AE1D21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AE1D21">
        <w:rPr>
          <w:bCs w:val="0"/>
          <w:sz w:val="24"/>
          <w:szCs w:val="24"/>
        </w:rPr>
        <w:t xml:space="preserve">(подраздел </w:t>
      </w:r>
      <w:r w:rsidR="00FB1A61">
        <w:fldChar w:fldCharType="begin"/>
      </w:r>
      <w:r w:rsidR="00FB1A61">
        <w:instrText xml:space="preserve"> REF _Ref306005578 \r \h  \* MERGEFORMAT </w:instrText>
      </w:r>
      <w:r w:rsidR="00FB1A61">
        <w:fldChar w:fldCharType="separate"/>
      </w:r>
      <w:r w:rsidR="007217B7" w:rsidRPr="007217B7">
        <w:rPr>
          <w:bCs w:val="0"/>
          <w:sz w:val="24"/>
          <w:szCs w:val="24"/>
        </w:rPr>
        <w:t>3.3.8.3</w:t>
      </w:r>
      <w:r w:rsidR="00FB1A61">
        <w:fldChar w:fldCharType="end"/>
      </w:r>
      <w:r w:rsidR="00F463E8" w:rsidRPr="00AE1D21">
        <w:rPr>
          <w:bCs w:val="0"/>
          <w:sz w:val="24"/>
          <w:szCs w:val="24"/>
        </w:rPr>
        <w:t>, за исключением документ</w:t>
      </w:r>
      <w:r w:rsidR="00FA5339" w:rsidRPr="00AE1D21">
        <w:rPr>
          <w:bCs w:val="0"/>
          <w:sz w:val="24"/>
          <w:szCs w:val="24"/>
        </w:rPr>
        <w:t>ов</w:t>
      </w:r>
      <w:r w:rsidR="00F463E8" w:rsidRPr="00AE1D21">
        <w:rPr>
          <w:bCs w:val="0"/>
          <w:sz w:val="24"/>
          <w:szCs w:val="24"/>
        </w:rPr>
        <w:t>, указанн</w:t>
      </w:r>
      <w:r w:rsidR="00FA5339" w:rsidRPr="00AE1D21">
        <w:rPr>
          <w:bCs w:val="0"/>
          <w:sz w:val="24"/>
          <w:szCs w:val="24"/>
        </w:rPr>
        <w:t>ых</w:t>
      </w:r>
      <w:r w:rsidR="00F463E8" w:rsidRPr="00AE1D21">
        <w:rPr>
          <w:bCs w:val="0"/>
          <w:sz w:val="24"/>
          <w:szCs w:val="24"/>
        </w:rPr>
        <w:t xml:space="preserve"> в </w:t>
      </w:r>
      <w:r w:rsidR="00F463E8" w:rsidRPr="00AE1D21">
        <w:rPr>
          <w:sz w:val="24"/>
          <w:szCs w:val="24"/>
        </w:rPr>
        <w:t xml:space="preserve">пп. </w:t>
      </w:r>
      <w:r w:rsidR="00FB1A61">
        <w:fldChar w:fldCharType="begin"/>
      </w:r>
      <w:r w:rsidR="00FB1A61">
        <w:instrText xml:space="preserve"> REF _Ref440279062 \r \h  \* MERGEFORMAT </w:instrText>
      </w:r>
      <w:r w:rsidR="00FB1A61">
        <w:fldChar w:fldCharType="separate"/>
      </w:r>
      <w:r w:rsidR="007217B7" w:rsidRPr="007217B7">
        <w:rPr>
          <w:sz w:val="24"/>
          <w:szCs w:val="24"/>
        </w:rPr>
        <w:t>б)</w:t>
      </w:r>
      <w:r w:rsidR="00FB1A61">
        <w:fldChar w:fldCharType="end"/>
      </w:r>
      <w:r w:rsidR="00FA5339" w:rsidRPr="00AE1D21">
        <w:rPr>
          <w:sz w:val="24"/>
          <w:szCs w:val="24"/>
        </w:rPr>
        <w:t>,</w:t>
      </w:r>
      <w:r w:rsidR="007638F4" w:rsidRPr="00AE1D21">
        <w:rPr>
          <w:sz w:val="24"/>
          <w:szCs w:val="24"/>
        </w:rPr>
        <w:t xml:space="preserve"> </w:t>
      </w:r>
      <w:r w:rsidR="002654BD">
        <w:fldChar w:fldCharType="begin"/>
      </w:r>
      <w:r w:rsidR="00BC1324">
        <w:instrText xml:space="preserve"> REF _Ref440372326 \r \h  \* MERGEFORMAT </w:instrText>
      </w:r>
      <w:r w:rsidR="002654BD">
        <w:fldChar w:fldCharType="separate"/>
      </w:r>
      <w:r w:rsidR="007217B7" w:rsidRPr="007217B7">
        <w:rPr>
          <w:sz w:val="24"/>
          <w:szCs w:val="24"/>
        </w:rPr>
        <w:t>д)</w:t>
      </w:r>
      <w:r w:rsidR="002654BD">
        <w:fldChar w:fldCharType="end"/>
      </w:r>
      <w:r w:rsidR="007638F4" w:rsidRPr="00AE1D21">
        <w:rPr>
          <w:sz w:val="24"/>
          <w:szCs w:val="24"/>
        </w:rPr>
        <w:t>,</w:t>
      </w:r>
      <w:r w:rsidR="00FA5339" w:rsidRPr="00AE1D21">
        <w:rPr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_Ref440371812 \r \h  \* MERGEFORMAT </w:instrText>
      </w:r>
      <w:r w:rsidR="00FB1A61">
        <w:fldChar w:fldCharType="separate"/>
      </w:r>
      <w:r w:rsidR="007217B7" w:rsidRPr="007217B7">
        <w:rPr>
          <w:sz w:val="24"/>
          <w:szCs w:val="24"/>
        </w:rPr>
        <w:t>м)</w:t>
      </w:r>
      <w:r w:rsidR="00FB1A61">
        <w:fldChar w:fldCharType="end"/>
      </w:r>
      <w:r w:rsidR="00FA5339" w:rsidRPr="00AE1D21">
        <w:rPr>
          <w:sz w:val="24"/>
          <w:szCs w:val="24"/>
        </w:rPr>
        <w:t xml:space="preserve">, </w:t>
      </w:r>
      <w:r w:rsidR="002654BD">
        <w:fldChar w:fldCharType="begin"/>
      </w:r>
      <w:r w:rsidR="00BC1324">
        <w:instrText xml:space="preserve"> REF _Ref440371822 \r \h  \* MERGEFORMAT </w:instrText>
      </w:r>
      <w:r w:rsidR="002654BD">
        <w:fldChar w:fldCharType="separate"/>
      </w:r>
      <w:r w:rsidR="007217B7" w:rsidRPr="007217B7">
        <w:rPr>
          <w:sz w:val="24"/>
          <w:szCs w:val="24"/>
        </w:rPr>
        <w:t>н)</w:t>
      </w:r>
      <w:r w:rsidR="002654BD">
        <w:fldChar w:fldCharType="end"/>
      </w:r>
      <w:r w:rsidR="002F273A" w:rsidRPr="00AE1D21">
        <w:rPr>
          <w:sz w:val="24"/>
          <w:szCs w:val="24"/>
        </w:rPr>
        <w:t xml:space="preserve">, </w:t>
      </w:r>
      <w:r w:rsidR="00FB1A61">
        <w:fldChar w:fldCharType="begin"/>
      </w:r>
      <w:r w:rsidR="00FB1A61">
        <w:instrText xml:space="preserve"> REF _Ref442190626 \r \h  \* MERGEFORMAT </w:instrText>
      </w:r>
      <w:r w:rsidR="00FB1A61">
        <w:fldChar w:fldCharType="separate"/>
      </w:r>
      <w:r w:rsidR="007217B7" w:rsidRPr="007217B7">
        <w:rPr>
          <w:sz w:val="24"/>
          <w:szCs w:val="24"/>
        </w:rPr>
        <w:t>у)</w:t>
      </w:r>
      <w:r w:rsidR="00FB1A61">
        <w:fldChar w:fldCharType="end"/>
      </w:r>
      <w:r w:rsidR="00F463E8" w:rsidRPr="00AE1D21">
        <w:rPr>
          <w:sz w:val="24"/>
          <w:szCs w:val="24"/>
        </w:rPr>
        <w:t xml:space="preserve"> п. </w:t>
      </w:r>
      <w:r w:rsidR="00FB1A61">
        <w:fldChar w:fldCharType="begin"/>
      </w:r>
      <w:r w:rsidR="00FB1A61">
        <w:instrText xml:space="preserve"> REF _Ref306005578 \r \h  \* MERGEFORMAT </w:instrText>
      </w:r>
      <w:r w:rsidR="00FB1A61">
        <w:fldChar w:fldCharType="separate"/>
      </w:r>
      <w:r w:rsidR="007217B7" w:rsidRPr="007217B7">
        <w:rPr>
          <w:sz w:val="24"/>
          <w:szCs w:val="24"/>
        </w:rPr>
        <w:t>3.3.8.3</w:t>
      </w:r>
      <w:r w:rsidR="00FB1A61">
        <w:fldChar w:fldCharType="end"/>
      </w:r>
      <w:r w:rsidR="00D90031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>;</w:t>
      </w:r>
    </w:p>
    <w:p w:rsidR="00BD74DF" w:rsidRPr="00AE1D21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r w:rsidR="00FB1A61">
        <w:fldChar w:fldCharType="begin"/>
      </w:r>
      <w:r w:rsidR="00FB1A61">
        <w:instrText xml:space="preserve"> REF _Ref306143446 \r \h  \* MERGEFORMAT </w:instrText>
      </w:r>
      <w:r w:rsidR="00FB1A61">
        <w:fldChar w:fldCharType="separate"/>
      </w:r>
      <w:r w:rsidR="007217B7" w:rsidRPr="007217B7">
        <w:rPr>
          <w:bCs w:val="0"/>
          <w:sz w:val="24"/>
          <w:szCs w:val="24"/>
        </w:rPr>
        <w:t>3.3.9.3</w:t>
      </w:r>
      <w:r w:rsidR="00FB1A61">
        <w:fldChar w:fldCharType="end"/>
      </w:r>
      <w:r w:rsidRPr="00AE1D21">
        <w:rPr>
          <w:sz w:val="24"/>
          <w:szCs w:val="24"/>
        </w:rPr>
        <w:t xml:space="preserve">. </w:t>
      </w:r>
      <w:r w:rsidRPr="00AE1D21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AE1D21">
        <w:rPr>
          <w:sz w:val="24"/>
          <w:szCs w:val="24"/>
        </w:rPr>
        <w:t>;</w:t>
      </w:r>
    </w:p>
    <w:p w:rsidR="005106E7" w:rsidRPr="007A5083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FB1A61">
        <w:fldChar w:fldCharType="begin"/>
      </w:r>
      <w:r w:rsidR="00FB1A61">
        <w:instrText xml:space="preserve"> REF _Ref465847423 \r \h  \* MERGEFORMAT </w:instrText>
      </w:r>
      <w:r w:rsidR="00FB1A61">
        <w:fldChar w:fldCharType="separate"/>
      </w:r>
      <w:r w:rsidR="007217B7" w:rsidRPr="007217B7">
        <w:rPr>
          <w:bCs w:val="0"/>
          <w:sz w:val="24"/>
          <w:szCs w:val="24"/>
        </w:rPr>
        <w:t>3.3.10.7</w:t>
      </w:r>
      <w:r w:rsidR="00FB1A61">
        <w:fldChar w:fldCharType="end"/>
      </w:r>
      <w:r w:rsidRPr="00AE1D21">
        <w:t>.</w:t>
      </w:r>
      <w:r w:rsidRPr="00AE1D21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«Документы члена </w:t>
      </w:r>
      <w:r w:rsidRPr="007A5083">
        <w:rPr>
          <w:bCs w:val="0"/>
          <w:sz w:val="24"/>
          <w:szCs w:val="24"/>
        </w:rPr>
        <w:t>коллективного Участника _________________»</w:t>
      </w:r>
      <w:r w:rsidRPr="007A5083">
        <w:rPr>
          <w:sz w:val="24"/>
          <w:szCs w:val="24"/>
        </w:rPr>
        <w:t>.</w:t>
      </w:r>
    </w:p>
    <w:p w:rsidR="00CE4D51" w:rsidRPr="007A5083" w:rsidRDefault="00CE4D51" w:rsidP="00CE4D51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spacing w:after="120"/>
        <w:rPr>
          <w:szCs w:val="24"/>
        </w:rPr>
      </w:pPr>
      <w:bookmarkStart w:id="312" w:name="_Ref306004660"/>
      <w:r w:rsidRPr="007A5083">
        <w:rPr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FB1A61">
        <w:fldChar w:fldCharType="begin"/>
      </w:r>
      <w:r w:rsidR="00FB1A61">
        <w:instrText xml:space="preserve"> REF _Ref442263553 \r \h  \* MERGEFORMAT </w:instrText>
      </w:r>
      <w:r w:rsidR="00FB1A61">
        <w:fldChar w:fldCharType="separate"/>
      </w:r>
      <w:r w:rsidR="007217B7" w:rsidRPr="007217B7">
        <w:rPr>
          <w:szCs w:val="24"/>
        </w:rPr>
        <w:t>3.3.14.4</w:t>
      </w:r>
      <w:r w:rsidR="00FB1A61">
        <w:fldChar w:fldCharType="end"/>
      </w:r>
      <w:r w:rsidRPr="007A5083">
        <w:rPr>
          <w:szCs w:val="24"/>
        </w:rPr>
        <w:t>).</w:t>
      </w:r>
    </w:p>
    <w:p w:rsidR="00717F60" w:rsidRPr="007A5083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и такого </w:t>
      </w: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>а отклоняются без рассмотрения по существу.</w:t>
      </w:r>
      <w:bookmarkEnd w:id="312"/>
    </w:p>
    <w:p w:rsidR="00BD40A3" w:rsidRPr="007A5083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 xml:space="preserve">Все формы, указанные в разделе </w:t>
      </w:r>
      <w:r w:rsidR="00FB1A61">
        <w:fldChar w:fldCharType="begin"/>
      </w:r>
      <w:r w:rsidR="00FB1A61">
        <w:instrText xml:space="preserve"> REF _Ref440270602 \r \h  \* MERGEFORMAT </w:instrText>
      </w:r>
      <w:r w:rsidR="00FB1A61">
        <w:fldChar w:fldCharType="separate"/>
      </w:r>
      <w:r w:rsidR="007217B7">
        <w:t>5</w:t>
      </w:r>
      <w:r w:rsidR="00FB1A61">
        <w:fldChar w:fldCharType="end"/>
      </w:r>
      <w:r w:rsidRPr="007A5083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</w:p>
    <w:p w:rsidR="00717F60" w:rsidRPr="007A5083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FB1A61">
        <w:fldChar w:fldCharType="begin"/>
      </w:r>
      <w:r w:rsidR="00FB1A61">
        <w:instrText xml:space="preserve"> REF _Ref191386419 \n \h  \* MERGEFORMAT </w:instrText>
      </w:r>
      <w:r w:rsidR="00FB1A61">
        <w:fldChar w:fldCharType="separate"/>
      </w:r>
      <w:r w:rsidR="007217B7" w:rsidRPr="007217B7">
        <w:rPr>
          <w:bCs w:val="0"/>
          <w:sz w:val="24"/>
          <w:szCs w:val="24"/>
        </w:rPr>
        <w:t>3.3.2</w:t>
      </w:r>
      <w:r w:rsidR="00FB1A61">
        <w:fldChar w:fldCharType="end"/>
      </w:r>
      <w:r w:rsidR="00717F60" w:rsidRPr="007A5083">
        <w:rPr>
          <w:bCs w:val="0"/>
          <w:sz w:val="24"/>
          <w:szCs w:val="24"/>
        </w:rPr>
        <w:t>)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FB1A61">
        <w:fldChar w:fldCharType="begin"/>
      </w:r>
      <w:r w:rsidR="00FB1A61">
        <w:instrText xml:space="preserve"> REF _Ref440272256 \r \h  \* MERGEFORMAT </w:instrText>
      </w:r>
      <w:r w:rsidR="00FB1A61">
        <w:fldChar w:fldCharType="separate"/>
      </w:r>
      <w:r w:rsidR="007217B7" w:rsidRPr="007217B7">
        <w:rPr>
          <w:sz w:val="24"/>
          <w:szCs w:val="24"/>
        </w:rPr>
        <w:t>5.14</w:t>
      </w:r>
      <w:r w:rsidR="00FB1A61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FB1A61">
        <w:fldChar w:fldCharType="begin"/>
      </w:r>
      <w:r w:rsidR="00FB1A61">
        <w:instrText xml:space="preserve"> REF _Ref465847449 \r \h  \* MERGEFORMAT </w:instrText>
      </w:r>
      <w:r w:rsidR="00FB1A61">
        <w:fldChar w:fldCharType="separate"/>
      </w:r>
      <w:r w:rsidR="007217B7" w:rsidRPr="007217B7">
        <w:rPr>
          <w:sz w:val="24"/>
          <w:szCs w:val="24"/>
        </w:rPr>
        <w:t>5.15</w:t>
      </w:r>
      <w:r w:rsidR="00FB1A61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7A5083">
        <w:rPr>
          <w:bCs w:val="0"/>
          <w:sz w:val="24"/>
          <w:szCs w:val="24"/>
        </w:rPr>
        <w:t>.</w:t>
      </w:r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13" w:name="_Ref55279015"/>
      <w:bookmarkStart w:id="314" w:name="_Ref55279017"/>
      <w:r w:rsidRPr="000E5AC7">
        <w:rPr>
          <w:bCs w:val="0"/>
          <w:sz w:val="24"/>
          <w:szCs w:val="24"/>
        </w:rPr>
        <w:t xml:space="preserve">Каждый документ, входящий в </w:t>
      </w:r>
      <w:r w:rsidR="00BA1AEC">
        <w:rPr>
          <w:bCs w:val="0"/>
          <w:sz w:val="24"/>
          <w:szCs w:val="24"/>
        </w:rPr>
        <w:t>Заявку</w:t>
      </w:r>
      <w:r w:rsidRPr="000E5AC7">
        <w:rPr>
          <w:bCs w:val="0"/>
          <w:sz w:val="24"/>
          <w:szCs w:val="24"/>
        </w:rPr>
        <w:t xml:space="preserve">, должен быть подписан лицом, имеющим право в </w:t>
      </w:r>
      <w:r w:rsidRPr="00BD74DF">
        <w:rPr>
          <w:bCs w:val="0"/>
          <w:sz w:val="24"/>
          <w:szCs w:val="24"/>
        </w:rPr>
        <w:t xml:space="preserve">соответствии с законодательством Российской Федерации действовать от лица Участника </w:t>
      </w:r>
      <w:r w:rsidRPr="00AE1D21">
        <w:rPr>
          <w:bCs w:val="0"/>
          <w:sz w:val="24"/>
          <w:szCs w:val="24"/>
        </w:rPr>
        <w:t xml:space="preserve">без доверенности, или надлежащим образом уполномоченным им лицом на основании доверенности (далее — уполномоченного лица). В последнем случае </w:t>
      </w:r>
      <w:r w:rsidR="00C318B5" w:rsidRPr="00AE1D21">
        <w:rPr>
          <w:bCs w:val="0"/>
          <w:sz w:val="24"/>
          <w:szCs w:val="24"/>
        </w:rPr>
        <w:t>копия</w:t>
      </w:r>
      <w:r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 xml:space="preserve">доверенности </w:t>
      </w:r>
      <w:r w:rsidRPr="00AE1D21">
        <w:rPr>
          <w:bCs w:val="0"/>
          <w:sz w:val="24"/>
          <w:szCs w:val="24"/>
        </w:rPr>
        <w:t xml:space="preserve">прикладывается к </w:t>
      </w:r>
      <w:r w:rsidR="00F056E4" w:rsidRPr="00AE1D21">
        <w:rPr>
          <w:bCs w:val="0"/>
          <w:sz w:val="24"/>
          <w:szCs w:val="24"/>
        </w:rPr>
        <w:t>Заявке</w:t>
      </w:r>
      <w:r w:rsidRPr="00AE1D21">
        <w:rPr>
          <w:bCs w:val="0"/>
          <w:sz w:val="24"/>
          <w:szCs w:val="24"/>
        </w:rPr>
        <w:t>.</w:t>
      </w:r>
      <w:bookmarkEnd w:id="313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15" w:name="_Ref195087786"/>
      <w:r w:rsidRPr="00AE1D21">
        <w:rPr>
          <w:bCs w:val="0"/>
          <w:sz w:val="24"/>
          <w:szCs w:val="24"/>
        </w:rPr>
        <w:t xml:space="preserve">Каждый документ, входящий в </w:t>
      </w:r>
      <w:r w:rsidR="00BA1AEC" w:rsidRPr="00AE1D21">
        <w:rPr>
          <w:bCs w:val="0"/>
          <w:sz w:val="24"/>
          <w:szCs w:val="24"/>
        </w:rPr>
        <w:t>Заявку</w:t>
      </w:r>
      <w:r w:rsidRPr="00AE1D21">
        <w:rPr>
          <w:bCs w:val="0"/>
          <w:sz w:val="24"/>
          <w:szCs w:val="24"/>
        </w:rPr>
        <w:t>, должен быть скреплен печатью Участника.</w:t>
      </w:r>
      <w:bookmarkEnd w:id="314"/>
      <w:bookmarkEnd w:id="315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6E2E3F" w:rsidRPr="00AE1D21">
        <w:rPr>
          <w:sz w:val="24"/>
          <w:szCs w:val="24"/>
        </w:rPr>
        <w:t>Заявку</w:t>
      </w:r>
      <w:r w:rsidRPr="00AE1D21">
        <w:rPr>
          <w:sz w:val="24"/>
          <w:szCs w:val="24"/>
        </w:rPr>
        <w:t xml:space="preserve"> </w:t>
      </w:r>
      <w:r w:rsidR="000E5AC7" w:rsidRPr="00AE1D21">
        <w:rPr>
          <w:sz w:val="24"/>
          <w:szCs w:val="24"/>
        </w:rPr>
        <w:t>Участника</w:t>
      </w:r>
      <w:r w:rsidRPr="00AE1D21">
        <w:rPr>
          <w:sz w:val="24"/>
          <w:szCs w:val="24"/>
        </w:rPr>
        <w:t>.</w:t>
      </w:r>
    </w:p>
    <w:p w:rsidR="00BD40A3" w:rsidRPr="0043428B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43428B">
        <w:rPr>
          <w:sz w:val="24"/>
          <w:szCs w:val="24"/>
        </w:rPr>
        <w:t xml:space="preserve">Участник в </w:t>
      </w:r>
      <w:r w:rsidR="000A00E6" w:rsidRPr="0043428B">
        <w:rPr>
          <w:bCs w:val="0"/>
          <w:sz w:val="24"/>
          <w:szCs w:val="24"/>
        </w:rPr>
        <w:t>Графике оплаты оказания услуг (</w:t>
      </w:r>
      <w:r w:rsidR="000A00E6" w:rsidRPr="0043428B">
        <w:rPr>
          <w:bCs w:val="0"/>
          <w:spacing w:val="-2"/>
          <w:sz w:val="24"/>
          <w:szCs w:val="24"/>
        </w:rPr>
        <w:t>под</w:t>
      </w:r>
      <w:r w:rsidR="000A00E6" w:rsidRPr="0043428B">
        <w:rPr>
          <w:bCs w:val="0"/>
          <w:sz w:val="24"/>
          <w:szCs w:val="24"/>
        </w:rPr>
        <w:t xml:space="preserve">раздел </w:t>
      </w:r>
      <w:r w:rsidR="00FB1A61">
        <w:fldChar w:fldCharType="begin"/>
      </w:r>
      <w:r w:rsidR="00FB1A61">
        <w:instrText xml:space="preserve"> REF _Ref440361959 \r \h  \* MERGEFORMAT </w:instrText>
      </w:r>
      <w:r w:rsidR="00FB1A61">
        <w:fldChar w:fldCharType="separate"/>
      </w:r>
      <w:r w:rsidR="007217B7" w:rsidRPr="007217B7">
        <w:rPr>
          <w:bCs w:val="0"/>
          <w:sz w:val="24"/>
          <w:szCs w:val="24"/>
        </w:rPr>
        <w:t>5.5</w:t>
      </w:r>
      <w:r w:rsidR="00FB1A61">
        <w:fldChar w:fldCharType="end"/>
      </w:r>
      <w:r w:rsidR="000A00E6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должен указать </w:t>
      </w:r>
      <w:r w:rsidRPr="0043428B">
        <w:rPr>
          <w:sz w:val="24"/>
          <w:szCs w:val="24"/>
        </w:rPr>
        <w:lastRenderedPageBreak/>
        <w:t xml:space="preserve">условия оплаты за </w:t>
      </w:r>
      <w:r w:rsidR="00541FAB" w:rsidRPr="0043428B">
        <w:rPr>
          <w:sz w:val="24"/>
          <w:szCs w:val="24"/>
        </w:rPr>
        <w:t>оказываемые услуги</w:t>
      </w:r>
      <w:r w:rsidRPr="0043428B">
        <w:rPr>
          <w:sz w:val="24"/>
          <w:szCs w:val="24"/>
        </w:rPr>
        <w:t xml:space="preserve">, а в Графике </w:t>
      </w:r>
      <w:r w:rsidR="00C8364E" w:rsidRPr="0043428B">
        <w:rPr>
          <w:bCs w:val="0"/>
          <w:sz w:val="24"/>
          <w:szCs w:val="24"/>
        </w:rPr>
        <w:t>оказания</w:t>
      </w:r>
      <w:r w:rsidR="00B71B9D" w:rsidRPr="0043428B">
        <w:rPr>
          <w:sz w:val="24"/>
          <w:szCs w:val="24"/>
        </w:rPr>
        <w:t xml:space="preserve"> услуг</w:t>
      </w:r>
      <w:r w:rsidRPr="0043428B">
        <w:rPr>
          <w:sz w:val="24"/>
          <w:szCs w:val="24"/>
        </w:rPr>
        <w:t xml:space="preserve"> </w:t>
      </w:r>
      <w:r w:rsidR="00B71B9D" w:rsidRPr="0043428B">
        <w:rPr>
          <w:bCs w:val="0"/>
          <w:sz w:val="24"/>
          <w:szCs w:val="24"/>
        </w:rPr>
        <w:t xml:space="preserve">(раздел </w:t>
      </w:r>
      <w:r w:rsidR="00FB1A61">
        <w:fldChar w:fldCharType="begin"/>
      </w:r>
      <w:r w:rsidR="00FB1A61">
        <w:instrText xml:space="preserve"> REF _Ref440271036 \r \h  \* MERGEFORMAT </w:instrText>
      </w:r>
      <w:r w:rsidR="00FB1A61">
        <w:fldChar w:fldCharType="separate"/>
      </w:r>
      <w:r w:rsidR="007217B7" w:rsidRPr="007217B7">
        <w:rPr>
          <w:bCs w:val="0"/>
          <w:sz w:val="24"/>
          <w:szCs w:val="24"/>
        </w:rPr>
        <w:t>5.4</w:t>
      </w:r>
      <w:r w:rsidR="00FB1A61">
        <w:fldChar w:fldCharType="end"/>
      </w:r>
      <w:r w:rsidR="00B71B9D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– условия по срокам </w:t>
      </w:r>
      <w:r w:rsidR="00541FAB" w:rsidRPr="0043428B">
        <w:rPr>
          <w:sz w:val="24"/>
          <w:szCs w:val="24"/>
        </w:rPr>
        <w:t>оказания услуг</w:t>
      </w:r>
      <w:r w:rsidRPr="0043428B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3F3A69" w:rsidRPr="0043428B">
        <w:rPr>
          <w:bCs w:val="0"/>
          <w:spacing w:val="-2"/>
          <w:sz w:val="24"/>
          <w:szCs w:val="24"/>
        </w:rPr>
        <w:t>под</w:t>
      </w:r>
      <w:r w:rsidR="003F3A69" w:rsidRPr="0043428B">
        <w:rPr>
          <w:bCs w:val="0"/>
          <w:sz w:val="24"/>
          <w:szCs w:val="24"/>
        </w:rPr>
        <w:t>раздел</w:t>
      </w:r>
      <w:r w:rsidR="00B71B9D" w:rsidRPr="0043428B">
        <w:rPr>
          <w:bCs w:val="0"/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_Ref55336310 \r \h  \* MERGEFORMAT </w:instrText>
      </w:r>
      <w:r w:rsidR="00FB1A61">
        <w:fldChar w:fldCharType="separate"/>
      </w:r>
      <w:r w:rsidR="007217B7" w:rsidRPr="007217B7">
        <w:rPr>
          <w:bCs w:val="0"/>
          <w:sz w:val="24"/>
          <w:szCs w:val="24"/>
        </w:rPr>
        <w:t>5.1</w:t>
      </w:r>
      <w:r w:rsidR="00FB1A61">
        <w:fldChar w:fldCharType="end"/>
      </w:r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B71B9D" w:rsidRPr="0043428B">
        <w:rPr>
          <w:bCs w:val="0"/>
          <w:sz w:val="24"/>
          <w:szCs w:val="24"/>
        </w:rPr>
        <w:t xml:space="preserve">раздел </w:t>
      </w:r>
      <w:r w:rsidR="00FB1A61">
        <w:fldChar w:fldCharType="begin"/>
      </w:r>
      <w:r w:rsidR="00FB1A61">
        <w:instrText xml:space="preserve"> REF _Ref55336310 \r \h  \* MERGEFORMAT </w:instrText>
      </w:r>
      <w:r w:rsidR="00FB1A61">
        <w:fldChar w:fldCharType="separate"/>
      </w:r>
      <w:r w:rsidR="007217B7" w:rsidRPr="007217B7">
        <w:rPr>
          <w:bCs w:val="0"/>
          <w:sz w:val="24"/>
          <w:szCs w:val="24"/>
        </w:rPr>
        <w:t>5.1</w:t>
      </w:r>
      <w:r w:rsidR="00FB1A61">
        <w:fldChar w:fldCharType="end"/>
      </w:r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>.</w:t>
      </w:r>
    </w:p>
    <w:p w:rsidR="00717F60" w:rsidRPr="0043428B" w:rsidRDefault="00717F60" w:rsidP="00E71A48">
      <w:pPr>
        <w:pStyle w:val="3"/>
        <w:spacing w:line="264" w:lineRule="auto"/>
        <w:rPr>
          <w:szCs w:val="24"/>
        </w:rPr>
      </w:pPr>
      <w:bookmarkStart w:id="316" w:name="_Ref115076752"/>
      <w:bookmarkStart w:id="317" w:name="_Ref191386109"/>
      <w:bookmarkStart w:id="318" w:name="_Ref191386419"/>
      <w:bookmarkStart w:id="319" w:name="_Toc440361327"/>
      <w:bookmarkStart w:id="320" w:name="_Toc440376082"/>
      <w:bookmarkStart w:id="321" w:name="_Toc440376209"/>
      <w:bookmarkStart w:id="322" w:name="_Toc440382474"/>
      <w:bookmarkStart w:id="323" w:name="_Toc440447144"/>
      <w:bookmarkStart w:id="324" w:name="_Toc440632304"/>
      <w:bookmarkStart w:id="325" w:name="_Toc440875077"/>
      <w:bookmarkStart w:id="326" w:name="_Toc441131064"/>
      <w:bookmarkStart w:id="327" w:name="_Toc465774585"/>
      <w:bookmarkStart w:id="328" w:name="_Toc465848814"/>
      <w:bookmarkStart w:id="329" w:name="_Toc468876133"/>
      <w:bookmarkStart w:id="330" w:name="_Toc469487627"/>
      <w:r w:rsidRPr="0043428B">
        <w:rPr>
          <w:szCs w:val="24"/>
        </w:rPr>
        <w:t xml:space="preserve">Порядок подготовки </w:t>
      </w:r>
      <w:r w:rsidR="004B5EB3" w:rsidRPr="0043428B">
        <w:rPr>
          <w:szCs w:val="24"/>
        </w:rPr>
        <w:t>Заявк</w:t>
      </w:r>
      <w:r w:rsidRPr="0043428B">
        <w:rPr>
          <w:szCs w:val="24"/>
        </w:rPr>
        <w:t>и через </w:t>
      </w:r>
      <w:bookmarkEnd w:id="316"/>
      <w:bookmarkEnd w:id="317"/>
      <w:bookmarkEnd w:id="318"/>
      <w:r w:rsidRPr="0043428B">
        <w:rPr>
          <w:szCs w:val="24"/>
        </w:rPr>
        <w:t>ЭТП</w:t>
      </w:r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</w:p>
    <w:p w:rsidR="00717F60" w:rsidRPr="00E71A48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7A5083" w:rsidRDefault="00717F60" w:rsidP="00E71A48">
      <w:pPr>
        <w:pStyle w:val="3"/>
        <w:spacing w:line="264" w:lineRule="auto"/>
        <w:rPr>
          <w:szCs w:val="24"/>
        </w:rPr>
      </w:pPr>
      <w:bookmarkStart w:id="331" w:name="_Ref115076807"/>
      <w:bookmarkStart w:id="332" w:name="_Toc440361328"/>
      <w:bookmarkStart w:id="333" w:name="_Toc440376083"/>
      <w:bookmarkStart w:id="334" w:name="_Toc440376210"/>
      <w:bookmarkStart w:id="335" w:name="_Toc440382475"/>
      <w:bookmarkStart w:id="336" w:name="_Toc440447145"/>
      <w:bookmarkStart w:id="337" w:name="_Toc440632305"/>
      <w:bookmarkStart w:id="338" w:name="_Toc440875078"/>
      <w:bookmarkStart w:id="339" w:name="_Toc441131065"/>
      <w:bookmarkStart w:id="340" w:name="_Toc465774586"/>
      <w:bookmarkStart w:id="341" w:name="_Toc465848815"/>
      <w:bookmarkStart w:id="342" w:name="_Toc468876134"/>
      <w:bookmarkStart w:id="343" w:name="_Toc469487628"/>
      <w:r w:rsidRPr="00E71A48">
        <w:rPr>
          <w:szCs w:val="24"/>
        </w:rPr>
        <w:t xml:space="preserve">Порядок подготовки </w:t>
      </w:r>
      <w:r w:rsidR="004B5EB3" w:rsidRPr="007A5083">
        <w:rPr>
          <w:szCs w:val="24"/>
        </w:rPr>
        <w:t>Заявк</w:t>
      </w:r>
      <w:r w:rsidRPr="007A5083">
        <w:rPr>
          <w:szCs w:val="24"/>
        </w:rPr>
        <w:t xml:space="preserve">и в письменной </w:t>
      </w:r>
      <w:r w:rsidR="00FA523F" w:rsidRPr="007A5083">
        <w:rPr>
          <w:szCs w:val="24"/>
        </w:rPr>
        <w:t xml:space="preserve">(бумажной) </w:t>
      </w:r>
      <w:r w:rsidRPr="007A5083">
        <w:rPr>
          <w:szCs w:val="24"/>
        </w:rPr>
        <w:t>форме</w:t>
      </w:r>
      <w:bookmarkEnd w:id="331"/>
      <w:bookmarkEnd w:id="332"/>
      <w:bookmarkEnd w:id="333"/>
      <w:bookmarkEnd w:id="334"/>
      <w:bookmarkEnd w:id="335"/>
      <w:bookmarkEnd w:id="336"/>
      <w:bookmarkEnd w:id="337"/>
      <w:bookmarkEnd w:id="338"/>
      <w:bookmarkEnd w:id="339"/>
      <w:bookmarkEnd w:id="340"/>
      <w:bookmarkEnd w:id="341"/>
      <w:bookmarkEnd w:id="342"/>
      <w:bookmarkEnd w:id="343"/>
    </w:p>
    <w:p w:rsidR="00717F60" w:rsidRPr="007A5083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44" w:name="_Ref191386548"/>
      <w:r w:rsidRPr="007A5083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>форме не предусмотрено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FB1A61">
        <w:fldChar w:fldCharType="begin"/>
      </w:r>
      <w:r w:rsidR="00FB1A61">
        <w:instrText xml:space="preserve"> REF _Ref440272256 \r \h  \* MERGEFORMAT </w:instrText>
      </w:r>
      <w:r w:rsidR="00FB1A61">
        <w:fldChar w:fldCharType="separate"/>
      </w:r>
      <w:r w:rsidR="007217B7" w:rsidRPr="007217B7">
        <w:rPr>
          <w:sz w:val="24"/>
          <w:szCs w:val="24"/>
        </w:rPr>
        <w:t>5.14</w:t>
      </w:r>
      <w:r w:rsidR="00FB1A61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FB1A61">
        <w:fldChar w:fldCharType="begin"/>
      </w:r>
      <w:r w:rsidR="00FB1A61">
        <w:instrText xml:space="preserve"> REF _Ref465847449 \r \h  \* MERGEFORMAT </w:instrText>
      </w:r>
      <w:r w:rsidR="00FB1A61">
        <w:fldChar w:fldCharType="separate"/>
      </w:r>
      <w:r w:rsidR="007217B7" w:rsidRPr="007217B7">
        <w:rPr>
          <w:sz w:val="24"/>
          <w:szCs w:val="24"/>
        </w:rPr>
        <w:t>5.15</w:t>
      </w:r>
      <w:r w:rsidR="00FB1A61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A5083">
        <w:rPr>
          <w:bCs w:val="0"/>
          <w:sz w:val="24"/>
          <w:szCs w:val="24"/>
        </w:rPr>
        <w:t>.</w:t>
      </w:r>
      <w:bookmarkEnd w:id="344"/>
    </w:p>
    <w:p w:rsidR="00717F60" w:rsidRPr="00D71E6D" w:rsidRDefault="00717F60" w:rsidP="00E71A48">
      <w:pPr>
        <w:pStyle w:val="3"/>
        <w:spacing w:line="264" w:lineRule="auto"/>
        <w:rPr>
          <w:szCs w:val="24"/>
        </w:rPr>
      </w:pPr>
      <w:bookmarkStart w:id="345" w:name="_Ref306008743"/>
      <w:bookmarkStart w:id="346" w:name="_Toc440361329"/>
      <w:bookmarkStart w:id="347" w:name="_Toc440376084"/>
      <w:bookmarkStart w:id="348" w:name="_Toc440376211"/>
      <w:bookmarkStart w:id="349" w:name="_Toc440382476"/>
      <w:bookmarkStart w:id="350" w:name="_Toc440447146"/>
      <w:bookmarkStart w:id="351" w:name="_Toc440632306"/>
      <w:bookmarkStart w:id="352" w:name="_Toc440875079"/>
      <w:bookmarkStart w:id="353" w:name="_Toc441131066"/>
      <w:bookmarkStart w:id="354" w:name="_Toc465774587"/>
      <w:bookmarkStart w:id="355" w:name="_Toc465848816"/>
      <w:bookmarkStart w:id="356" w:name="_Toc468876135"/>
      <w:bookmarkStart w:id="357" w:name="_Toc469487629"/>
      <w:r w:rsidRPr="00D71E6D">
        <w:rPr>
          <w:szCs w:val="24"/>
        </w:rPr>
        <w:t xml:space="preserve">Требования к сроку действия </w:t>
      </w:r>
      <w:r w:rsidR="004B5EB3" w:rsidRPr="00D71E6D">
        <w:rPr>
          <w:szCs w:val="24"/>
        </w:rPr>
        <w:t>Заявк</w:t>
      </w:r>
      <w:r w:rsidRPr="00D71E6D">
        <w:rPr>
          <w:szCs w:val="24"/>
        </w:rPr>
        <w:t>и</w:t>
      </w:r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  <w:bookmarkEnd w:id="355"/>
      <w:bookmarkEnd w:id="356"/>
      <w:bookmarkEnd w:id="357"/>
    </w:p>
    <w:p w:rsidR="00717F60" w:rsidRPr="00D71E6D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358" w:name="_Ref303683455"/>
      <w:r w:rsidRPr="00D71E6D">
        <w:rPr>
          <w:bCs w:val="0"/>
          <w:sz w:val="24"/>
          <w:szCs w:val="24"/>
        </w:rPr>
        <w:t>Заявк</w:t>
      </w:r>
      <w:r w:rsidR="00717F60" w:rsidRPr="00D71E6D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71E6D">
        <w:rPr>
          <w:bCs w:val="0"/>
          <w:sz w:val="24"/>
          <w:szCs w:val="24"/>
        </w:rPr>
        <w:t>Участник</w:t>
      </w:r>
      <w:r w:rsidR="00717F60" w:rsidRPr="00D71E6D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71E6D">
        <w:rPr>
          <w:bCs w:val="0"/>
          <w:sz w:val="24"/>
          <w:szCs w:val="24"/>
        </w:rPr>
        <w:t>90</w:t>
      </w:r>
      <w:r w:rsidR="00717F60" w:rsidRPr="00D71E6D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71E6D">
        <w:rPr>
          <w:bCs w:val="0"/>
          <w:sz w:val="24"/>
          <w:szCs w:val="24"/>
        </w:rPr>
        <w:t xml:space="preserve">подачи </w:t>
      </w:r>
      <w:r w:rsidR="00717F60" w:rsidRPr="00D71E6D">
        <w:rPr>
          <w:bCs w:val="0"/>
          <w:sz w:val="24"/>
          <w:szCs w:val="24"/>
        </w:rPr>
        <w:t>Заявок</w:t>
      </w:r>
      <w:r w:rsidR="00D71E6D">
        <w:rPr>
          <w:bCs w:val="0"/>
          <w:sz w:val="24"/>
          <w:szCs w:val="24"/>
        </w:rPr>
        <w:t xml:space="preserve"> </w:t>
      </w:r>
      <w:r w:rsidR="00D71E6D" w:rsidRPr="00D71E6D">
        <w:rPr>
          <w:bCs w:val="0"/>
          <w:sz w:val="24"/>
          <w:szCs w:val="24"/>
        </w:rPr>
        <w:t xml:space="preserve">(п. </w:t>
      </w:r>
      <w:r w:rsidR="00FB1A61">
        <w:fldChar w:fldCharType="begin"/>
      </w:r>
      <w:r w:rsidR="00FB1A61">
        <w:instrText xml:space="preserve"> REF _Ref440289953 \r \h  \* MERGEFORMAT </w:instrText>
      </w:r>
      <w:r w:rsidR="00FB1A61">
        <w:fldChar w:fldCharType="separate"/>
      </w:r>
      <w:r w:rsidR="007217B7" w:rsidRPr="007217B7">
        <w:rPr>
          <w:bCs w:val="0"/>
          <w:sz w:val="24"/>
          <w:szCs w:val="24"/>
        </w:rPr>
        <w:t>3.4.1.3</w:t>
      </w:r>
      <w:r w:rsidR="00FB1A61">
        <w:fldChar w:fldCharType="end"/>
      </w:r>
      <w:r w:rsidR="00D71E6D" w:rsidRPr="00D71E6D">
        <w:rPr>
          <w:bCs w:val="0"/>
          <w:sz w:val="24"/>
          <w:szCs w:val="24"/>
        </w:rPr>
        <w:t>)</w:t>
      </w:r>
      <w:r w:rsidR="00717F60" w:rsidRPr="00D71E6D">
        <w:rPr>
          <w:bCs w:val="0"/>
          <w:sz w:val="24"/>
          <w:szCs w:val="24"/>
        </w:rPr>
        <w:t>.</w:t>
      </w:r>
      <w:bookmarkEnd w:id="358"/>
    </w:p>
    <w:p w:rsidR="00717F60" w:rsidRPr="00E71A48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59" w:name="_Toc440361330"/>
      <w:bookmarkStart w:id="360" w:name="_Toc440376085"/>
      <w:bookmarkStart w:id="361" w:name="_Toc440376212"/>
      <w:bookmarkStart w:id="362" w:name="_Toc440382477"/>
      <w:bookmarkStart w:id="363" w:name="_Toc440447147"/>
      <w:bookmarkStart w:id="364" w:name="_Toc440632307"/>
      <w:bookmarkStart w:id="365" w:name="_Toc440875080"/>
      <w:bookmarkStart w:id="366" w:name="_Toc441131067"/>
      <w:bookmarkStart w:id="367" w:name="_Toc465774588"/>
      <w:bookmarkStart w:id="368" w:name="_Toc465848817"/>
      <w:bookmarkStart w:id="369" w:name="_Toc468876136"/>
      <w:bookmarkStart w:id="370" w:name="_Toc469487630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359"/>
      <w:bookmarkEnd w:id="360"/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апостилированный).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71" w:name="_Toc440361331"/>
      <w:bookmarkStart w:id="372" w:name="_Toc440376086"/>
      <w:bookmarkStart w:id="373" w:name="_Toc440376213"/>
      <w:bookmarkStart w:id="374" w:name="_Toc440382478"/>
      <w:bookmarkStart w:id="375" w:name="_Toc440447148"/>
      <w:bookmarkStart w:id="376" w:name="_Toc440632308"/>
      <w:bookmarkStart w:id="377" w:name="_Toc440875081"/>
      <w:bookmarkStart w:id="378" w:name="_Toc441131068"/>
      <w:bookmarkStart w:id="379" w:name="_Toc465774589"/>
      <w:bookmarkStart w:id="380" w:name="_Toc465848818"/>
      <w:bookmarkStart w:id="381" w:name="_Toc468876137"/>
      <w:bookmarkStart w:id="382" w:name="_Toc469487631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суммы денежных средств в документах,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у, должны быть выражены в рублях</w:t>
      </w:r>
      <w:r w:rsidR="00676A76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115E91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</w:t>
      </w:r>
      <w:r w:rsidRPr="00E71A48">
        <w:rPr>
          <w:bCs w:val="0"/>
          <w:sz w:val="24"/>
          <w:szCs w:val="24"/>
        </w:rPr>
        <w:lastRenderedPageBreak/>
        <w:t xml:space="preserve">оригинала при условии, что к этим документам будут приложены комментарии с переводом этих сумм в рубли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 xml:space="preserve">исходя из официального курса валюты, установленного Центральным банком Российской Федерации, с указанием такового курса и даты его </w:t>
      </w:r>
      <w:r w:rsidRPr="00115E91">
        <w:rPr>
          <w:bCs w:val="0"/>
          <w:sz w:val="24"/>
          <w:szCs w:val="24"/>
        </w:rPr>
        <w:t>установления.</w:t>
      </w:r>
    </w:p>
    <w:p w:rsidR="00717F60" w:rsidRPr="00115E91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115E91">
        <w:rPr>
          <w:bCs w:val="0"/>
          <w:sz w:val="24"/>
          <w:szCs w:val="24"/>
        </w:rPr>
        <w:t xml:space="preserve">Цена </w:t>
      </w:r>
      <w:r w:rsidR="004B5EB3" w:rsidRPr="00115E91">
        <w:rPr>
          <w:bCs w:val="0"/>
          <w:sz w:val="24"/>
          <w:szCs w:val="24"/>
        </w:rPr>
        <w:t>Заявк</w:t>
      </w:r>
      <w:r w:rsidRPr="00115E91">
        <w:rPr>
          <w:bCs w:val="0"/>
          <w:sz w:val="24"/>
          <w:szCs w:val="24"/>
        </w:rPr>
        <w:t xml:space="preserve">и фиксируется в рублях </w:t>
      </w:r>
      <w:r w:rsidR="00676A76" w:rsidRPr="00115E91">
        <w:rPr>
          <w:bCs w:val="0"/>
          <w:sz w:val="24"/>
          <w:szCs w:val="24"/>
        </w:rPr>
        <w:t xml:space="preserve">РФ </w:t>
      </w:r>
      <w:r w:rsidRPr="00115E91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115E91" w:rsidRDefault="00717F60" w:rsidP="00E71A48">
      <w:pPr>
        <w:pStyle w:val="3"/>
        <w:spacing w:line="264" w:lineRule="auto"/>
        <w:rPr>
          <w:szCs w:val="24"/>
        </w:rPr>
      </w:pPr>
      <w:bookmarkStart w:id="383" w:name="_Toc440361332"/>
      <w:bookmarkStart w:id="384" w:name="_Toc440376087"/>
      <w:bookmarkStart w:id="385" w:name="_Toc440376214"/>
      <w:bookmarkStart w:id="386" w:name="_Toc440382479"/>
      <w:bookmarkStart w:id="387" w:name="_Toc440447149"/>
      <w:bookmarkStart w:id="388" w:name="_Toc440632309"/>
      <w:bookmarkStart w:id="389" w:name="_Toc440875082"/>
      <w:bookmarkStart w:id="390" w:name="_Toc441131069"/>
      <w:bookmarkStart w:id="391" w:name="_Toc465774590"/>
      <w:bookmarkStart w:id="392" w:name="_Toc465848819"/>
      <w:bookmarkStart w:id="393" w:name="_Ref468875898"/>
      <w:bookmarkStart w:id="394" w:name="_Toc468876138"/>
      <w:bookmarkStart w:id="395" w:name="_Toc469487632"/>
      <w:r w:rsidRPr="00115E91">
        <w:rPr>
          <w:szCs w:val="24"/>
        </w:rPr>
        <w:t xml:space="preserve">Начальная (максимальная) цена </w:t>
      </w:r>
      <w:r w:rsidR="00123C70" w:rsidRPr="00115E91">
        <w:rPr>
          <w:szCs w:val="24"/>
        </w:rPr>
        <w:t>Договор</w:t>
      </w:r>
      <w:r w:rsidRPr="00115E91">
        <w:rPr>
          <w:szCs w:val="24"/>
        </w:rPr>
        <w:t>а (цена лота)</w:t>
      </w:r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</w:p>
    <w:p w:rsidR="00216641" w:rsidRPr="0063453C" w:rsidRDefault="00717F60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396" w:name="_Ref467510701"/>
      <w:r w:rsidRPr="0063453C">
        <w:rPr>
          <w:bCs w:val="0"/>
          <w:sz w:val="24"/>
          <w:szCs w:val="24"/>
        </w:rPr>
        <w:t xml:space="preserve">Начальная (максимальная) цена </w:t>
      </w:r>
      <w:r w:rsidR="00123C70" w:rsidRPr="0063453C">
        <w:rPr>
          <w:bCs w:val="0"/>
          <w:sz w:val="24"/>
          <w:szCs w:val="24"/>
        </w:rPr>
        <w:t>Договор</w:t>
      </w:r>
      <w:r w:rsidRPr="0063453C">
        <w:rPr>
          <w:bCs w:val="0"/>
          <w:sz w:val="24"/>
          <w:szCs w:val="24"/>
        </w:rPr>
        <w:t>а</w:t>
      </w:r>
      <w:r w:rsidR="00216641" w:rsidRPr="0063453C">
        <w:rPr>
          <w:bCs w:val="0"/>
          <w:sz w:val="24"/>
          <w:szCs w:val="24"/>
        </w:rPr>
        <w:t>:</w:t>
      </w:r>
      <w:bookmarkEnd w:id="396"/>
    </w:p>
    <w:p w:rsidR="00717F60" w:rsidRPr="0063453C" w:rsidRDefault="00216641" w:rsidP="00216641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bCs w:val="0"/>
          <w:sz w:val="24"/>
          <w:szCs w:val="24"/>
        </w:rPr>
      </w:pPr>
      <w:r w:rsidRPr="0063453C">
        <w:rPr>
          <w:b/>
          <w:bCs w:val="0"/>
          <w:sz w:val="24"/>
          <w:szCs w:val="24"/>
          <w:u w:val="single"/>
        </w:rPr>
        <w:t>По Лоту №1:</w:t>
      </w:r>
      <w:r w:rsidR="00717F60" w:rsidRPr="0063453C">
        <w:rPr>
          <w:bCs w:val="0"/>
          <w:sz w:val="24"/>
          <w:szCs w:val="24"/>
        </w:rPr>
        <w:t xml:space="preserve"> </w:t>
      </w:r>
      <w:r w:rsidR="0063453C" w:rsidRPr="0063453C">
        <w:rPr>
          <w:b/>
          <w:sz w:val="24"/>
          <w:szCs w:val="24"/>
        </w:rPr>
        <w:t>1 100 000,00</w:t>
      </w:r>
      <w:r w:rsidR="0063453C" w:rsidRPr="0063453C">
        <w:rPr>
          <w:sz w:val="24"/>
          <w:szCs w:val="24"/>
        </w:rPr>
        <w:t xml:space="preserve"> (Один миллион сто тысяч) рублей 00 копеек РФ, без учета НДС; НДС составляет </w:t>
      </w:r>
      <w:r w:rsidR="0063453C" w:rsidRPr="0063453C">
        <w:rPr>
          <w:b/>
          <w:sz w:val="24"/>
          <w:szCs w:val="24"/>
        </w:rPr>
        <w:t>198 000,00</w:t>
      </w:r>
      <w:r w:rsidR="0063453C" w:rsidRPr="0063453C">
        <w:rPr>
          <w:sz w:val="24"/>
          <w:szCs w:val="24"/>
        </w:rPr>
        <w:t xml:space="preserve"> (Сто девяносто восемь тысяч) рублей 00 копеек РФ; </w:t>
      </w:r>
      <w:r w:rsidR="0063453C" w:rsidRPr="0063453C">
        <w:rPr>
          <w:b/>
          <w:sz w:val="24"/>
          <w:szCs w:val="24"/>
        </w:rPr>
        <w:t xml:space="preserve">1 298 000,00 </w:t>
      </w:r>
      <w:r w:rsidR="0063453C" w:rsidRPr="0063453C">
        <w:rPr>
          <w:sz w:val="24"/>
          <w:szCs w:val="24"/>
        </w:rPr>
        <w:t>(Один миллион двести девяносто восемь тысяч) рублей 00 копеек РФ, с учетом НДС</w:t>
      </w:r>
      <w:r w:rsidR="0037751F" w:rsidRPr="0063453C">
        <w:rPr>
          <w:sz w:val="24"/>
          <w:szCs w:val="24"/>
        </w:rPr>
        <w:t>.</w:t>
      </w:r>
    </w:p>
    <w:p w:rsidR="00280464" w:rsidRPr="00B71B9D" w:rsidRDefault="00280464" w:rsidP="0037751F">
      <w:pPr>
        <w:pStyle w:val="aff6"/>
        <w:numPr>
          <w:ilvl w:val="0"/>
          <w:numId w:val="0"/>
        </w:numPr>
        <w:tabs>
          <w:tab w:val="clear" w:pos="1134"/>
        </w:tabs>
        <w:suppressAutoHyphens w:val="0"/>
        <w:spacing w:line="240" w:lineRule="auto"/>
        <w:ind w:left="426"/>
        <w:rPr>
          <w:rFonts w:eastAsia="Calibri"/>
          <w:sz w:val="24"/>
          <w:szCs w:val="24"/>
          <w:highlight w:val="yellow"/>
          <w:lang w:eastAsia="en-US"/>
        </w:rPr>
      </w:pPr>
    </w:p>
    <w:p w:rsidR="004F657D" w:rsidRPr="00AE1D21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A25C1">
        <w:rPr>
          <w:sz w:val="24"/>
          <w:szCs w:val="24"/>
        </w:rPr>
        <w:t xml:space="preserve">Организатор отклонит </w:t>
      </w:r>
      <w:r w:rsidRPr="001365D6">
        <w:rPr>
          <w:sz w:val="24"/>
          <w:szCs w:val="24"/>
        </w:rPr>
        <w:t xml:space="preserve">Заявку Участника только на том основании, что </w:t>
      </w:r>
      <w:r w:rsidRPr="00AE1D21">
        <w:rPr>
          <w:sz w:val="24"/>
          <w:szCs w:val="24"/>
        </w:rPr>
        <w:t xml:space="preserve">предложенная Участником цена превышает установленную начальную (максимальную) цену </w:t>
      </w:r>
      <w:r w:rsidR="00874A41">
        <w:rPr>
          <w:sz w:val="24"/>
          <w:szCs w:val="24"/>
        </w:rPr>
        <w:t>Договора (</w:t>
      </w:r>
      <w:r w:rsidR="00874A41" w:rsidRPr="00CC5DE8">
        <w:rPr>
          <w:sz w:val="24"/>
          <w:szCs w:val="24"/>
        </w:rPr>
        <w:t>Лота</w:t>
      </w:r>
      <w:r w:rsidR="00874A41">
        <w:rPr>
          <w:sz w:val="24"/>
          <w:szCs w:val="24"/>
        </w:rPr>
        <w:t>)</w:t>
      </w:r>
      <w:r w:rsidR="004F657D" w:rsidRPr="00AE1D21">
        <w:rPr>
          <w:bCs w:val="0"/>
          <w:sz w:val="24"/>
          <w:szCs w:val="24"/>
        </w:rPr>
        <w:t>.</w:t>
      </w:r>
    </w:p>
    <w:p w:rsidR="00546518" w:rsidRPr="00AE1D21" w:rsidRDefault="00BD74DF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874A41">
        <w:rPr>
          <w:sz w:val="24"/>
          <w:szCs w:val="24"/>
        </w:rPr>
        <w:t>Договора (</w:t>
      </w:r>
      <w:r w:rsidR="00874A41" w:rsidRPr="00CC5DE8">
        <w:rPr>
          <w:sz w:val="24"/>
          <w:szCs w:val="24"/>
        </w:rPr>
        <w:t>Лота</w:t>
      </w:r>
      <w:r w:rsidR="00874A41">
        <w:rPr>
          <w:sz w:val="24"/>
          <w:szCs w:val="24"/>
        </w:rPr>
        <w:t>)</w:t>
      </w:r>
      <w:r w:rsidRPr="00AE1D21">
        <w:rPr>
          <w:sz w:val="24"/>
          <w:szCs w:val="24"/>
        </w:rPr>
        <w:t xml:space="preserve"> по данному филиалу</w:t>
      </w:r>
      <w:r w:rsidR="00546518" w:rsidRPr="00AE1D21">
        <w:rPr>
          <w:sz w:val="24"/>
          <w:szCs w:val="24"/>
        </w:rPr>
        <w:t>.</w:t>
      </w:r>
    </w:p>
    <w:p w:rsidR="00491992" w:rsidRPr="00491992" w:rsidRDefault="00491992" w:rsidP="00491992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sz w:val="24"/>
          <w:szCs w:val="24"/>
        </w:rPr>
      </w:pPr>
      <w:r w:rsidRPr="00491992">
        <w:rPr>
          <w:sz w:val="24"/>
          <w:szCs w:val="24"/>
        </w:rPr>
        <w:t xml:space="preserve">Начальная (предельная) цена, указанная в п. </w:t>
      </w:r>
      <w:r w:rsidR="002654BD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7217B7">
        <w:rPr>
          <w:sz w:val="24"/>
          <w:szCs w:val="24"/>
        </w:rPr>
        <w:t>3.3.7.1</w:t>
      </w:r>
      <w:r w:rsidR="002654BD">
        <w:rPr>
          <w:sz w:val="24"/>
          <w:szCs w:val="24"/>
        </w:rPr>
        <w:fldChar w:fldCharType="end"/>
      </w:r>
      <w:r w:rsidRPr="00491992">
        <w:rPr>
          <w:sz w:val="24"/>
          <w:szCs w:val="24"/>
        </w:rPr>
        <w:t xml:space="preserve">, является ценой заключаемого договора по каждому из лотов, в </w:t>
      </w:r>
      <w:r w:rsidRPr="00491992">
        <w:rPr>
          <w:bCs w:val="0"/>
          <w:sz w:val="24"/>
          <w:szCs w:val="24"/>
        </w:rPr>
        <w:t>Сводной таблице стоимости услуг (</w:t>
      </w:r>
      <w:r w:rsidRPr="00491992">
        <w:rPr>
          <w:bCs w:val="0"/>
          <w:spacing w:val="-2"/>
          <w:sz w:val="24"/>
          <w:szCs w:val="24"/>
        </w:rPr>
        <w:t>под</w:t>
      </w:r>
      <w:r w:rsidRPr="00491992">
        <w:rPr>
          <w:bCs w:val="0"/>
          <w:sz w:val="24"/>
          <w:szCs w:val="24"/>
        </w:rPr>
        <w:t xml:space="preserve">раздел </w:t>
      </w:r>
      <w:r w:rsidR="00FB1A61">
        <w:fldChar w:fldCharType="begin"/>
      </w:r>
      <w:r w:rsidR="00FB1A61">
        <w:instrText xml:space="preserve"> REF _Ref440271072 \r \h  \* MERGEFORMAT </w:instrText>
      </w:r>
      <w:r w:rsidR="00FB1A61">
        <w:fldChar w:fldCharType="separate"/>
      </w:r>
      <w:r w:rsidR="007217B7" w:rsidRPr="007217B7">
        <w:rPr>
          <w:bCs w:val="0"/>
          <w:sz w:val="24"/>
          <w:szCs w:val="24"/>
        </w:rPr>
        <w:t>5.2</w:t>
      </w:r>
      <w:r w:rsidR="00FB1A61">
        <w:fldChar w:fldCharType="end"/>
      </w:r>
      <w:r w:rsidRPr="00491992">
        <w:rPr>
          <w:bCs w:val="0"/>
          <w:sz w:val="24"/>
          <w:szCs w:val="24"/>
        </w:rPr>
        <w:t>)</w:t>
      </w:r>
      <w:r w:rsidRPr="00491992">
        <w:rPr>
          <w:sz w:val="24"/>
          <w:szCs w:val="24"/>
        </w:rPr>
        <w:t xml:space="preserve"> Участники должны указывать стоимости единицы продукции, указанной в Приложении №1 к настоящей документации. В рамках оценочной стадии (п. </w:t>
      </w:r>
      <w:r w:rsidR="002654BD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_Ref306138385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7217B7">
        <w:rPr>
          <w:sz w:val="24"/>
          <w:szCs w:val="24"/>
        </w:rPr>
        <w:t>3.6.4</w:t>
      </w:r>
      <w:r w:rsidR="002654BD">
        <w:rPr>
          <w:sz w:val="24"/>
          <w:szCs w:val="24"/>
        </w:rPr>
        <w:fldChar w:fldCharType="end"/>
      </w:r>
      <w:r w:rsidRPr="00491992">
        <w:rPr>
          <w:sz w:val="24"/>
          <w:szCs w:val="24"/>
        </w:rPr>
        <w:t>) ранжирование Участников по ценовому критерию будет проводиться в соответствии со стоимостями за единицу продукции.</w:t>
      </w:r>
    </w:p>
    <w:p w:rsidR="004F657D" w:rsidRPr="00115E91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Цена в письме о подаче оферты </w:t>
      </w:r>
      <w:r w:rsidR="003F3A69" w:rsidRPr="00AE1D21">
        <w:rPr>
          <w:bCs w:val="0"/>
          <w:spacing w:val="-2"/>
          <w:sz w:val="24"/>
          <w:szCs w:val="24"/>
        </w:rPr>
        <w:t>(под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FB1A61">
        <w:fldChar w:fldCharType="begin"/>
      </w:r>
      <w:r w:rsidR="00FB1A61">
        <w:instrText xml:space="preserve"> REF _Ref55336310 \r \h  \* MERGEFORMAT </w:instrText>
      </w:r>
      <w:r w:rsidR="00FB1A61">
        <w:fldChar w:fldCharType="separate"/>
      </w:r>
      <w:r w:rsidR="007217B7" w:rsidRPr="007217B7">
        <w:rPr>
          <w:bCs w:val="0"/>
          <w:sz w:val="24"/>
          <w:szCs w:val="24"/>
        </w:rPr>
        <w:t>5.1</w:t>
      </w:r>
      <w:r w:rsidR="00FB1A61">
        <w:fldChar w:fldCharType="end"/>
      </w:r>
      <w:r w:rsidR="003F3A69" w:rsidRPr="00AE1D21">
        <w:rPr>
          <w:bCs w:val="0"/>
          <w:sz w:val="24"/>
          <w:szCs w:val="24"/>
          <w:lang w:eastAsia="ru-RU"/>
        </w:rPr>
        <w:t>)</w:t>
      </w:r>
      <w:r w:rsidRPr="00AE1D21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ED6239">
        <w:rPr>
          <w:bCs w:val="0"/>
          <w:sz w:val="24"/>
          <w:szCs w:val="24"/>
        </w:rPr>
        <w:t xml:space="preserve">п. </w:t>
      </w:r>
      <w:r w:rsidR="002654BD">
        <w:rPr>
          <w:bCs w:val="0"/>
          <w:sz w:val="24"/>
          <w:szCs w:val="24"/>
        </w:rPr>
        <w:fldChar w:fldCharType="begin"/>
      </w:r>
      <w:r w:rsidR="00ED6239">
        <w:rPr>
          <w:bCs w:val="0"/>
          <w:sz w:val="24"/>
          <w:szCs w:val="24"/>
        </w:rPr>
        <w:instrText xml:space="preserve"> REF _Ref467510701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7217B7">
        <w:rPr>
          <w:bCs w:val="0"/>
          <w:sz w:val="24"/>
          <w:szCs w:val="24"/>
        </w:rPr>
        <w:t>3.3.7.1</w:t>
      </w:r>
      <w:r w:rsidR="002654BD">
        <w:rPr>
          <w:bCs w:val="0"/>
          <w:sz w:val="24"/>
          <w:szCs w:val="24"/>
        </w:rPr>
        <w:fldChar w:fldCharType="end"/>
      </w:r>
      <w:r w:rsidR="00ED6239">
        <w:rPr>
          <w:bCs w:val="0"/>
          <w:sz w:val="24"/>
          <w:szCs w:val="24"/>
        </w:rPr>
        <w:t xml:space="preserve">, а также в </w:t>
      </w:r>
      <w:r w:rsidR="00EA1723" w:rsidRPr="00AE1D21">
        <w:rPr>
          <w:sz w:val="24"/>
          <w:szCs w:val="24"/>
        </w:rPr>
        <w:t xml:space="preserve">Графике оплаты оказания услуг (подраздел </w:t>
      </w:r>
      <w:r w:rsidR="00FB1A61">
        <w:fldChar w:fldCharType="begin"/>
      </w:r>
      <w:r w:rsidR="00FB1A61">
        <w:instrText xml:space="preserve"> REF _Ref440361439 \r \h  \* MERGEFORMAT </w:instrText>
      </w:r>
      <w:r w:rsidR="00FB1A61">
        <w:fldChar w:fldCharType="separate"/>
      </w:r>
      <w:r w:rsidR="007217B7" w:rsidRPr="007217B7">
        <w:rPr>
          <w:sz w:val="24"/>
          <w:szCs w:val="24"/>
        </w:rPr>
        <w:t>5.5</w:t>
      </w:r>
      <w:r w:rsidR="00FB1A61">
        <w:fldChar w:fldCharType="end"/>
      </w:r>
      <w:r w:rsidR="00EA1723" w:rsidRPr="00AE1D21">
        <w:rPr>
          <w:sz w:val="24"/>
          <w:szCs w:val="24"/>
        </w:rPr>
        <w:t>)</w:t>
      </w:r>
      <w:r w:rsidR="00BD74DF" w:rsidRPr="00AE1D21">
        <w:rPr>
          <w:bCs w:val="0"/>
          <w:sz w:val="24"/>
          <w:szCs w:val="24"/>
        </w:rPr>
        <w:t xml:space="preserve"> и </w:t>
      </w:r>
      <w:r w:rsidR="00BD74DF" w:rsidRPr="00AE1D21">
        <w:rPr>
          <w:sz w:val="24"/>
          <w:szCs w:val="24"/>
        </w:rPr>
        <w:t>на «</w:t>
      </w:r>
      <w:r w:rsidR="00BD74DF" w:rsidRPr="00115E91">
        <w:rPr>
          <w:sz w:val="24"/>
          <w:szCs w:val="24"/>
        </w:rPr>
        <w:t>котировочной доске» ЭТП</w:t>
      </w:r>
      <w:r w:rsidRPr="00115E91">
        <w:rPr>
          <w:bCs w:val="0"/>
          <w:sz w:val="24"/>
          <w:szCs w:val="24"/>
        </w:rPr>
        <w:t>. В противном случае Заявк</w:t>
      </w:r>
      <w:r w:rsidR="009F10B1" w:rsidRPr="00115E91">
        <w:rPr>
          <w:bCs w:val="0"/>
          <w:sz w:val="24"/>
          <w:szCs w:val="24"/>
        </w:rPr>
        <w:t>а</w:t>
      </w:r>
      <w:r w:rsidRPr="00115E91">
        <w:rPr>
          <w:bCs w:val="0"/>
          <w:sz w:val="24"/>
          <w:szCs w:val="24"/>
        </w:rPr>
        <w:t xml:space="preserve"> Участника будет отклонен</w:t>
      </w:r>
      <w:r w:rsidR="009F10B1" w:rsidRPr="00115E91">
        <w:rPr>
          <w:bCs w:val="0"/>
          <w:sz w:val="24"/>
          <w:szCs w:val="24"/>
        </w:rPr>
        <w:t>а</w:t>
      </w:r>
      <w:r w:rsidRPr="00115E91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115E91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115E91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FB1A61" w:rsidRPr="00115E91">
        <w:fldChar w:fldCharType="begin"/>
      </w:r>
      <w:r w:rsidR="00FB1A61" w:rsidRPr="00115E91">
        <w:instrText xml:space="preserve"> REF _Ref306138385 \r \h  \* MERGEFORMAT </w:instrText>
      </w:r>
      <w:r w:rsidR="00FB1A61" w:rsidRPr="00115E91">
        <w:fldChar w:fldCharType="separate"/>
      </w:r>
      <w:r w:rsidR="007217B7" w:rsidRPr="007217B7">
        <w:rPr>
          <w:bCs w:val="0"/>
          <w:sz w:val="24"/>
          <w:szCs w:val="24"/>
        </w:rPr>
        <w:t>3.6.4</w:t>
      </w:r>
      <w:r w:rsidR="00FB1A61" w:rsidRPr="00115E91">
        <w:fldChar w:fldCharType="end"/>
      </w:r>
      <w:r w:rsidRPr="00115E91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</w:t>
      </w:r>
      <w:r w:rsidR="00491992" w:rsidRPr="00115E91">
        <w:rPr>
          <w:bCs w:val="0"/>
          <w:sz w:val="24"/>
          <w:szCs w:val="24"/>
        </w:rPr>
        <w:t xml:space="preserve">стоимости </w:t>
      </w:r>
      <w:r w:rsidR="00491992" w:rsidRPr="00115E91">
        <w:rPr>
          <w:sz w:val="24"/>
          <w:szCs w:val="24"/>
        </w:rPr>
        <w:t>за единицу продукции</w:t>
      </w:r>
      <w:r w:rsidR="00491992" w:rsidRPr="00115E91">
        <w:rPr>
          <w:bCs w:val="0"/>
          <w:sz w:val="24"/>
          <w:szCs w:val="24"/>
        </w:rPr>
        <w:t xml:space="preserve"> </w:t>
      </w:r>
      <w:r w:rsidRPr="00115E91">
        <w:rPr>
          <w:bCs w:val="0"/>
          <w:sz w:val="24"/>
          <w:szCs w:val="24"/>
        </w:rPr>
        <w:t>без учета НДС.</w:t>
      </w:r>
    </w:p>
    <w:p w:rsidR="00BC1324" w:rsidRPr="00115E91" w:rsidRDefault="00BC1324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115E91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FB1A61" w:rsidRPr="00115E91">
        <w:fldChar w:fldCharType="begin"/>
      </w:r>
      <w:r w:rsidR="00FB1A61" w:rsidRPr="00115E91">
        <w:instrText xml:space="preserve"> REF _Ref465670219 \r \h  \* MERGEFORMAT </w:instrText>
      </w:r>
      <w:r w:rsidR="00FB1A61" w:rsidRPr="00115E91">
        <w:fldChar w:fldCharType="separate"/>
      </w:r>
      <w:r w:rsidR="007217B7" w:rsidRPr="007217B7">
        <w:rPr>
          <w:bCs w:val="0"/>
          <w:sz w:val="24"/>
          <w:szCs w:val="24"/>
        </w:rPr>
        <w:t>3.10</w:t>
      </w:r>
      <w:r w:rsidR="00FB1A61" w:rsidRPr="00115E91">
        <w:fldChar w:fldCharType="end"/>
      </w:r>
      <w:r w:rsidRPr="00115E91">
        <w:rPr>
          <w:bCs w:val="0"/>
          <w:sz w:val="24"/>
          <w:szCs w:val="24"/>
        </w:rPr>
        <w:t xml:space="preserve"> данной документации.</w:t>
      </w:r>
    </w:p>
    <w:p w:rsidR="002A5B42" w:rsidRPr="00AE1D21" w:rsidRDefault="00717F60" w:rsidP="00E71A48">
      <w:pPr>
        <w:pStyle w:val="3"/>
        <w:spacing w:line="264" w:lineRule="auto"/>
        <w:rPr>
          <w:szCs w:val="24"/>
        </w:rPr>
      </w:pPr>
      <w:bookmarkStart w:id="397" w:name="_Ref191386407"/>
      <w:bookmarkStart w:id="398" w:name="_Ref191386526"/>
      <w:bookmarkStart w:id="399" w:name="_Toc440361333"/>
      <w:bookmarkStart w:id="400" w:name="_Toc440376088"/>
      <w:bookmarkStart w:id="401" w:name="_Toc440376215"/>
      <w:bookmarkStart w:id="402" w:name="_Toc440382480"/>
      <w:bookmarkStart w:id="403" w:name="_Toc440447150"/>
      <w:bookmarkStart w:id="404" w:name="_Toc440632310"/>
      <w:bookmarkStart w:id="405" w:name="_Toc440875083"/>
      <w:bookmarkStart w:id="406" w:name="_Toc441131070"/>
      <w:bookmarkStart w:id="407" w:name="_Toc465774591"/>
      <w:bookmarkStart w:id="408" w:name="_Toc465848820"/>
      <w:bookmarkStart w:id="409" w:name="_Toc468876139"/>
      <w:bookmarkStart w:id="410" w:name="_Toc469487633"/>
      <w:bookmarkStart w:id="411" w:name="_Ref303624481"/>
      <w:r w:rsidRPr="00115E91">
        <w:rPr>
          <w:szCs w:val="24"/>
        </w:rPr>
        <w:t xml:space="preserve">Требования к </w:t>
      </w:r>
      <w:r w:rsidR="009C744E" w:rsidRPr="00115E91">
        <w:rPr>
          <w:szCs w:val="24"/>
        </w:rPr>
        <w:t>Участник</w:t>
      </w:r>
      <w:r w:rsidRPr="00115E91">
        <w:rPr>
          <w:szCs w:val="24"/>
        </w:rPr>
        <w:t>у. Подтверждение соответствия предъявляемым</w:t>
      </w:r>
      <w:r w:rsidRPr="00AE1D21">
        <w:rPr>
          <w:szCs w:val="24"/>
        </w:rPr>
        <w:t xml:space="preserve"> требованиям</w:t>
      </w:r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  <w:bookmarkEnd w:id="410"/>
      <w:r w:rsidRPr="00AE1D21">
        <w:rPr>
          <w:szCs w:val="24"/>
        </w:rPr>
        <w:t xml:space="preserve"> </w:t>
      </w:r>
    </w:p>
    <w:p w:rsidR="00E71628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12" w:name="_Ref93090116"/>
      <w:bookmarkStart w:id="413" w:name="_Ref191386482"/>
      <w:bookmarkStart w:id="414" w:name="_Ref440291364"/>
      <w:bookmarkEnd w:id="411"/>
      <w:r w:rsidRPr="00AE1D21">
        <w:rPr>
          <w:bCs w:val="0"/>
          <w:sz w:val="24"/>
          <w:szCs w:val="24"/>
        </w:rPr>
        <w:t xml:space="preserve">Требования к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ам</w:t>
      </w:r>
      <w:bookmarkEnd w:id="412"/>
      <w:r w:rsidRPr="00AE1D21">
        <w:rPr>
          <w:bCs w:val="0"/>
          <w:sz w:val="24"/>
          <w:szCs w:val="24"/>
        </w:rPr>
        <w:t>:</w:t>
      </w:r>
      <w:bookmarkStart w:id="415" w:name="_Ref306004833"/>
      <w:bookmarkEnd w:id="413"/>
      <w:r w:rsidR="000F4365" w:rsidRPr="00AE1D21">
        <w:rPr>
          <w:bCs w:val="0"/>
          <w:sz w:val="24"/>
          <w:szCs w:val="24"/>
        </w:rPr>
        <w:t xml:space="preserve"> у</w:t>
      </w:r>
      <w:r w:rsidRPr="00AE1D21">
        <w:rPr>
          <w:bCs w:val="0"/>
          <w:sz w:val="24"/>
          <w:szCs w:val="24"/>
        </w:rPr>
        <w:t xml:space="preserve">частвовать в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AE1D21">
        <w:rPr>
          <w:bCs w:val="0"/>
          <w:color w:val="000000"/>
          <w:sz w:val="24"/>
          <w:szCs w:val="24"/>
        </w:rPr>
        <w:t>физическое</w:t>
      </w:r>
      <w:r w:rsidRPr="00AE1D21">
        <w:rPr>
          <w:bCs w:val="0"/>
          <w:sz w:val="24"/>
          <w:szCs w:val="24"/>
        </w:rPr>
        <w:t xml:space="preserve"> лицо </w:t>
      </w:r>
      <w:r w:rsidR="00E71628" w:rsidRPr="00AE1D21">
        <w:rPr>
          <w:bCs w:val="0"/>
          <w:sz w:val="24"/>
          <w:szCs w:val="24"/>
        </w:rPr>
        <w:t>(в т.</w:t>
      </w:r>
      <w:r w:rsidR="003129D4" w:rsidRPr="00AE1D21">
        <w:rPr>
          <w:bCs w:val="0"/>
          <w:sz w:val="24"/>
          <w:szCs w:val="24"/>
        </w:rPr>
        <w:t xml:space="preserve"> </w:t>
      </w:r>
      <w:r w:rsidR="00E71628" w:rsidRPr="00AE1D21">
        <w:rPr>
          <w:bCs w:val="0"/>
          <w:sz w:val="24"/>
          <w:szCs w:val="24"/>
        </w:rPr>
        <w:t xml:space="preserve">ч. </w:t>
      </w:r>
      <w:r w:rsidRPr="00AE1D21">
        <w:rPr>
          <w:bCs w:val="0"/>
          <w:sz w:val="24"/>
          <w:szCs w:val="24"/>
        </w:rPr>
        <w:t>индивидуальный предприниматель</w:t>
      </w:r>
      <w:r w:rsidR="00E71628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. </w:t>
      </w:r>
      <w:r w:rsidR="00362EA4" w:rsidRPr="00AE1D21">
        <w:rPr>
          <w:bCs w:val="0"/>
          <w:sz w:val="24"/>
          <w:szCs w:val="24"/>
        </w:rPr>
        <w:t xml:space="preserve">Дополнительные требования к соисполнителям и порядку подтверждения их соответствия установленным требованиям приведены в пункте </w:t>
      </w:r>
      <w:r w:rsidR="00FB1A61">
        <w:fldChar w:fldCharType="begin"/>
      </w:r>
      <w:r w:rsidR="00FB1A61">
        <w:instrText xml:space="preserve"> REF _Ref191386451 \n \h  \* MERGEFORMAT </w:instrText>
      </w:r>
      <w:r w:rsidR="00FB1A61">
        <w:fldChar w:fldCharType="separate"/>
      </w:r>
      <w:r w:rsidR="007217B7" w:rsidRPr="007217B7">
        <w:rPr>
          <w:bCs w:val="0"/>
          <w:sz w:val="24"/>
          <w:szCs w:val="24"/>
        </w:rPr>
        <w:t>3.3.9</w:t>
      </w:r>
      <w:r w:rsidR="00FB1A61">
        <w:fldChar w:fldCharType="end"/>
      </w:r>
      <w:r w:rsidR="00362EA4" w:rsidRPr="00AE1D21">
        <w:rPr>
          <w:bCs w:val="0"/>
          <w:sz w:val="24"/>
          <w:szCs w:val="24"/>
        </w:rPr>
        <w:t>.</w:t>
      </w:r>
      <w:r w:rsidR="00036006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Дополнительные требования к </w:t>
      </w:r>
      <w:r w:rsidRPr="00AE1D21">
        <w:rPr>
          <w:bCs w:val="0"/>
          <w:sz w:val="24"/>
          <w:szCs w:val="24"/>
        </w:rPr>
        <w:lastRenderedPageBreak/>
        <w:t xml:space="preserve">коллективным </w:t>
      </w:r>
      <w:r w:rsidR="009C744E" w:rsidRPr="00AE1D21">
        <w:rPr>
          <w:bCs w:val="0"/>
          <w:sz w:val="24"/>
          <w:szCs w:val="24"/>
        </w:rPr>
        <w:t>У</w:t>
      </w:r>
      <w:r w:rsidRPr="00AE1D21">
        <w:rPr>
          <w:bCs w:val="0"/>
          <w:sz w:val="24"/>
          <w:szCs w:val="24"/>
        </w:rPr>
        <w:t>частникам и порядку подтверждения их соответствия установленным требованиям приведены в пункте</w:t>
      </w:r>
      <w:r w:rsidR="001A63D5" w:rsidRPr="00AE1D21">
        <w:rPr>
          <w:bCs w:val="0"/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_Ref440876619 \r \h  \* MERGEFORMAT </w:instrText>
      </w:r>
      <w:r w:rsidR="00FB1A61">
        <w:fldChar w:fldCharType="separate"/>
      </w:r>
      <w:r w:rsidR="007217B7" w:rsidRPr="007217B7">
        <w:rPr>
          <w:bCs w:val="0"/>
          <w:sz w:val="24"/>
          <w:szCs w:val="24"/>
        </w:rPr>
        <w:t>3.3.10</w:t>
      </w:r>
      <w:r w:rsidR="00FB1A61">
        <w:fldChar w:fldCharType="end"/>
      </w:r>
      <w:r w:rsidRPr="00AE1D21">
        <w:rPr>
          <w:bCs w:val="0"/>
          <w:sz w:val="24"/>
          <w:szCs w:val="24"/>
        </w:rPr>
        <w:t>. При проведении запроса предложений на ЭТП, такое</w:t>
      </w:r>
      <w:r w:rsidRPr="00AE1D21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а ЭТП, а также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проводимого запроса предложений.</w:t>
      </w:r>
      <w:bookmarkEnd w:id="414"/>
      <w:bookmarkEnd w:id="415"/>
    </w:p>
    <w:p w:rsidR="00717F60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16" w:name="_Ref303669127"/>
      <w:r w:rsidRPr="00AE1D21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,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16"/>
    </w:p>
    <w:p w:rsidR="00717F60" w:rsidRPr="00AE1D2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417" w:name="_Ref306032455"/>
      <w:r w:rsidRPr="00AE1D21">
        <w:rPr>
          <w:bCs w:val="0"/>
          <w:color w:val="000000"/>
          <w:sz w:val="24"/>
          <w:szCs w:val="24"/>
        </w:rPr>
        <w:t xml:space="preserve">должен </w:t>
      </w:r>
      <w:bookmarkStart w:id="418" w:name="_Ref303669099"/>
      <w:r w:rsidRPr="00AE1D21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AE1D21">
        <w:rPr>
          <w:sz w:val="24"/>
          <w:szCs w:val="24"/>
          <w:lang w:eastAsia="ru-RU"/>
        </w:rPr>
        <w:t>исполнения</w:t>
      </w:r>
      <w:r w:rsidRPr="00AE1D21">
        <w:rPr>
          <w:bCs w:val="0"/>
          <w:color w:val="000000"/>
          <w:sz w:val="24"/>
          <w:szCs w:val="24"/>
        </w:rPr>
        <w:t xml:space="preserve"> </w:t>
      </w:r>
      <w:r w:rsidR="00123C70" w:rsidRPr="00AE1D21">
        <w:rPr>
          <w:bCs w:val="0"/>
          <w:color w:val="000000"/>
          <w:sz w:val="24"/>
          <w:szCs w:val="24"/>
        </w:rPr>
        <w:t>Договор</w:t>
      </w:r>
      <w:r w:rsidRPr="00AE1D21">
        <w:rPr>
          <w:bCs w:val="0"/>
          <w:color w:val="000000"/>
          <w:sz w:val="24"/>
          <w:szCs w:val="24"/>
        </w:rPr>
        <w:t xml:space="preserve">а </w:t>
      </w:r>
      <w:r w:rsidR="009D7F01" w:rsidRPr="00AE1D21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AE1D21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AE1D21">
        <w:rPr>
          <w:color w:val="000000"/>
          <w:sz w:val="24"/>
          <w:szCs w:val="24"/>
        </w:rPr>
        <w:t xml:space="preserve">; </w:t>
      </w:r>
      <w:bookmarkEnd w:id="417"/>
      <w:bookmarkEnd w:id="418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AE1D21">
        <w:rPr>
          <w:bCs w:val="0"/>
          <w:sz w:val="24"/>
          <w:szCs w:val="24"/>
        </w:rPr>
        <w:t>Участника не должен</w:t>
      </w:r>
      <w:r w:rsidRPr="00AE1D21">
        <w:rPr>
          <w:bCs w:val="0"/>
          <w:sz w:val="24"/>
          <w:szCs w:val="24"/>
        </w:rPr>
        <w:t xml:space="preserve"> быть наложен арест, </w:t>
      </w:r>
      <w:r w:rsidRPr="00AE1D21">
        <w:rPr>
          <w:sz w:val="24"/>
          <w:szCs w:val="24"/>
          <w:lang w:eastAsia="ru-RU"/>
        </w:rPr>
        <w:t>экономическая</w:t>
      </w:r>
      <w:r w:rsidRPr="00AE1D21">
        <w:rPr>
          <w:bCs w:val="0"/>
          <w:sz w:val="24"/>
          <w:szCs w:val="24"/>
        </w:rPr>
        <w:t xml:space="preserve"> деятельность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 не должна быть</w:t>
      </w:r>
      <w:r w:rsidRPr="00E71A48">
        <w:rPr>
          <w:bCs w:val="0"/>
          <w:sz w:val="24"/>
          <w:szCs w:val="24"/>
        </w:rPr>
        <w:t xml:space="preserve"> приостановлена (для юридического лица, индивидуального предпринимателя);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19" w:name="_Ref306032457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</w:t>
      </w:r>
      <w:r w:rsidRPr="00E87CB8">
        <w:rPr>
          <w:rFonts w:eastAsia="Arial Unicode MS"/>
          <w:sz w:val="24"/>
          <w:szCs w:val="24"/>
          <w:lang w:eastAsia="ru-RU"/>
        </w:rPr>
        <w:t xml:space="preserve">который ведется в соответствии с Федеральным законом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rFonts w:eastAsia="Arial Unicode MS"/>
          <w:sz w:val="24"/>
          <w:szCs w:val="24"/>
          <w:lang w:eastAsia="ru-RU"/>
        </w:rPr>
        <w:t>;</w:t>
      </w:r>
      <w:bookmarkEnd w:id="419"/>
    </w:p>
    <w:p w:rsidR="00DC7643" w:rsidRPr="0037751F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9F2BF9">
        <w:rPr>
          <w:sz w:val="24"/>
          <w:szCs w:val="24"/>
        </w:rPr>
        <w:t xml:space="preserve">должен иметь соответствующие разрешающие документы на выполнение видов деятельности в рамках Договора (в случае, если наличие </w:t>
      </w:r>
      <w:r w:rsidRPr="0037751F">
        <w:rPr>
          <w:sz w:val="24"/>
          <w:szCs w:val="24"/>
        </w:rPr>
        <w:t xml:space="preserve">данных разрешающих документов необходимо для оказания услуг, указанных в п. </w:t>
      </w:r>
      <w:r w:rsidR="00FB1A61" w:rsidRPr="0037751F">
        <w:fldChar w:fldCharType="begin"/>
      </w:r>
      <w:r w:rsidR="00FB1A61" w:rsidRPr="0037751F">
        <w:instrText xml:space="preserve"> REF _Ref440275279 \r \h  \* MERGEFORMAT </w:instrText>
      </w:r>
      <w:r w:rsidR="00FB1A61" w:rsidRPr="0037751F">
        <w:fldChar w:fldCharType="separate"/>
      </w:r>
      <w:r w:rsidR="007217B7" w:rsidRPr="007217B7">
        <w:rPr>
          <w:sz w:val="24"/>
          <w:szCs w:val="24"/>
        </w:rPr>
        <w:t>1.1.4</w:t>
      </w:r>
      <w:r w:rsidR="00FB1A61" w:rsidRPr="0037751F">
        <w:fldChar w:fldCharType="end"/>
      </w:r>
      <w:r w:rsidRPr="0037751F">
        <w:rPr>
          <w:sz w:val="24"/>
          <w:szCs w:val="24"/>
        </w:rPr>
        <w:t xml:space="preserve"> и разделе </w:t>
      </w:r>
      <w:r w:rsidR="00FB1A61" w:rsidRPr="0037751F">
        <w:fldChar w:fldCharType="begin"/>
      </w:r>
      <w:r w:rsidR="00FB1A61" w:rsidRPr="0037751F">
        <w:instrText xml:space="preserve"> REF _Ref440270568 \r \h  \* MERGEFORMAT </w:instrText>
      </w:r>
      <w:r w:rsidR="00FB1A61" w:rsidRPr="0037751F">
        <w:fldChar w:fldCharType="separate"/>
      </w:r>
      <w:r w:rsidR="007217B7">
        <w:t>4</w:t>
      </w:r>
      <w:r w:rsidR="00FB1A61" w:rsidRPr="0037751F">
        <w:fldChar w:fldCharType="end"/>
      </w:r>
      <w:r w:rsidRPr="0037751F">
        <w:rPr>
          <w:sz w:val="24"/>
          <w:szCs w:val="24"/>
        </w:rPr>
        <w:t>, в соответствии с требованиями законодательства Российской Федерации);</w:t>
      </w:r>
    </w:p>
    <w:p w:rsidR="009D7F01" w:rsidRPr="00AE1D2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37751F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37751F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37751F">
        <w:rPr>
          <w:color w:val="000000"/>
          <w:sz w:val="24"/>
          <w:szCs w:val="24"/>
          <w:lang w:eastAsia="ru-RU"/>
        </w:rPr>
        <w:t>, иметь</w:t>
      </w:r>
      <w:r w:rsidR="00FF6AD9" w:rsidRPr="00AE1D21">
        <w:rPr>
          <w:color w:val="000000"/>
          <w:sz w:val="24"/>
          <w:szCs w:val="24"/>
          <w:lang w:eastAsia="ru-RU"/>
        </w:rPr>
        <w:t xml:space="preserve"> ресурсные возможности:</w:t>
      </w:r>
    </w:p>
    <w:p w:rsidR="009D7F01" w:rsidRPr="00AE1D21" w:rsidRDefault="009D7F01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r w:rsidRPr="00AE1D21">
        <w:rPr>
          <w:color w:val="000000"/>
          <w:sz w:val="24"/>
          <w:szCs w:val="24"/>
          <w:lang w:eastAsia="ru-RU"/>
        </w:rPr>
        <w:t xml:space="preserve">должен обладать опытом </w:t>
      </w:r>
      <w:r w:rsidR="00B76768" w:rsidRPr="00AE1D21">
        <w:rPr>
          <w:color w:val="000000"/>
          <w:sz w:val="24"/>
          <w:szCs w:val="24"/>
          <w:lang w:eastAsia="ru-RU"/>
        </w:rPr>
        <w:t xml:space="preserve">оказания </w:t>
      </w:r>
      <w:r w:rsidRPr="00AE1D21">
        <w:rPr>
          <w:color w:val="000000"/>
          <w:sz w:val="24"/>
          <w:szCs w:val="24"/>
          <w:lang w:eastAsia="ru-RU"/>
        </w:rPr>
        <w:t xml:space="preserve">аналогичных </w:t>
      </w:r>
      <w:r w:rsidR="00B76768" w:rsidRPr="00AE1D21">
        <w:rPr>
          <w:color w:val="000000"/>
          <w:sz w:val="24"/>
          <w:szCs w:val="24"/>
          <w:lang w:eastAsia="ru-RU"/>
        </w:rPr>
        <w:t>услуг</w:t>
      </w:r>
      <w:r w:rsidR="009F4858" w:rsidRPr="00AE1D21">
        <w:rPr>
          <w:color w:val="000000"/>
          <w:sz w:val="24"/>
          <w:szCs w:val="24"/>
          <w:lang w:eastAsia="ru-RU"/>
        </w:rPr>
        <w:t xml:space="preserve"> </w:t>
      </w:r>
      <w:r w:rsidR="005347FA" w:rsidRPr="00AE1D21">
        <w:rPr>
          <w:color w:val="000000"/>
          <w:sz w:val="24"/>
          <w:szCs w:val="24"/>
          <w:lang w:eastAsia="ru-RU"/>
        </w:rPr>
        <w:t xml:space="preserve">(желательно наличие </w:t>
      </w:r>
      <w:r w:rsidR="00036006" w:rsidRPr="00AE1D21">
        <w:rPr>
          <w:color w:val="000000"/>
          <w:sz w:val="24"/>
          <w:szCs w:val="24"/>
          <w:lang w:eastAsia="ru-RU"/>
        </w:rPr>
        <w:t>за последние 3 года не менее 1 завершенного аналогичного</w:t>
      </w:r>
      <w:r w:rsidR="00A44B30" w:rsidRPr="00AE1D21">
        <w:rPr>
          <w:color w:val="000000"/>
          <w:sz w:val="24"/>
          <w:szCs w:val="24"/>
          <w:lang w:eastAsia="ru-RU"/>
        </w:rPr>
        <w:t xml:space="preserve"> договора</w:t>
      </w:r>
      <w:r w:rsidR="00036006" w:rsidRPr="00AE1D21">
        <w:rPr>
          <w:color w:val="000000"/>
          <w:sz w:val="24"/>
          <w:szCs w:val="24"/>
          <w:lang w:eastAsia="ru-RU"/>
        </w:rPr>
        <w:t xml:space="preserve"> по </w:t>
      </w:r>
      <w:r w:rsidR="002037C3" w:rsidRPr="00AE1D21">
        <w:rPr>
          <w:color w:val="000000"/>
          <w:sz w:val="24"/>
          <w:szCs w:val="24"/>
          <w:lang w:eastAsia="ru-RU"/>
        </w:rPr>
        <w:t>оказываемым услугам</w:t>
      </w:r>
      <w:r w:rsidR="00036006" w:rsidRPr="00AE1D21">
        <w:rPr>
          <w:color w:val="000000"/>
          <w:sz w:val="24"/>
          <w:szCs w:val="24"/>
          <w:lang w:eastAsia="ru-RU"/>
        </w:rPr>
        <w:t xml:space="preserve">, (в т.ч. объемам </w:t>
      </w:r>
      <w:r w:rsidR="002037C3" w:rsidRPr="00AE1D21">
        <w:rPr>
          <w:color w:val="000000"/>
          <w:sz w:val="24"/>
          <w:szCs w:val="24"/>
          <w:lang w:eastAsia="ru-RU"/>
        </w:rPr>
        <w:t>услуг</w:t>
      </w:r>
      <w:r w:rsidR="00036006" w:rsidRPr="00AE1D21">
        <w:rPr>
          <w:color w:val="000000"/>
          <w:sz w:val="24"/>
          <w:szCs w:val="24"/>
          <w:lang w:eastAsia="ru-RU"/>
        </w:rPr>
        <w:t>) и общей сумме договора</w:t>
      </w:r>
      <w:r w:rsidR="00A44B30" w:rsidRPr="00AE1D21">
        <w:rPr>
          <w:color w:val="000000"/>
          <w:sz w:val="24"/>
          <w:szCs w:val="24"/>
          <w:lang w:eastAsia="ru-RU"/>
        </w:rPr>
        <w:t>)</w:t>
      </w:r>
      <w:r w:rsidR="00036006" w:rsidRPr="00AE1D21">
        <w:rPr>
          <w:color w:val="000000"/>
          <w:sz w:val="24"/>
          <w:szCs w:val="24"/>
          <w:lang w:eastAsia="ru-RU"/>
        </w:rPr>
        <w:t xml:space="preserve">. </w:t>
      </w:r>
    </w:p>
    <w:p w:rsidR="00CF39D0" w:rsidRPr="00AE1D21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AE1D21">
        <w:rPr>
          <w:sz w:val="24"/>
          <w:szCs w:val="24"/>
          <w:lang w:eastAsia="ru-RU"/>
        </w:rPr>
        <w:t>ого(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, изложены в Приложении №1 (Техническ</w:t>
      </w:r>
      <w:r w:rsidR="003776BB" w:rsidRPr="00AE1D21">
        <w:rPr>
          <w:sz w:val="24"/>
          <w:szCs w:val="24"/>
          <w:lang w:eastAsia="ru-RU"/>
        </w:rPr>
        <w:t>ом(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и(</w:t>
      </w:r>
      <w:r w:rsidRPr="00AE1D21">
        <w:rPr>
          <w:sz w:val="24"/>
          <w:szCs w:val="24"/>
          <w:lang w:eastAsia="ru-RU"/>
        </w:rPr>
        <w:t>ях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AE1D21">
        <w:rPr>
          <w:sz w:val="24"/>
          <w:szCs w:val="24"/>
          <w:lang w:eastAsia="ru-RU"/>
        </w:rPr>
        <w:t>ого(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AE1D21">
        <w:rPr>
          <w:sz w:val="24"/>
          <w:szCs w:val="24"/>
          <w:lang w:eastAsia="ru-RU"/>
        </w:rPr>
        <w:t>Заявку</w:t>
      </w:r>
      <w:r w:rsidRPr="00AE1D21">
        <w:rPr>
          <w:sz w:val="24"/>
          <w:szCs w:val="24"/>
          <w:lang w:eastAsia="ru-RU"/>
        </w:rPr>
        <w:t xml:space="preserve"> Участника.</w:t>
      </w:r>
    </w:p>
    <w:p w:rsidR="009D7F01" w:rsidRPr="00AE1D21" w:rsidRDefault="00BD74DF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r w:rsidRPr="00AE1D21">
        <w:rPr>
          <w:sz w:val="24"/>
          <w:szCs w:val="24"/>
        </w:rPr>
        <w:t xml:space="preserve"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ресурсов, с обязательным указанием необходимых сведений </w:t>
      </w:r>
      <w:r w:rsidRPr="00AE1D21">
        <w:rPr>
          <w:sz w:val="24"/>
          <w:szCs w:val="24"/>
        </w:rPr>
        <w:lastRenderedPageBreak/>
        <w:t>согласно соответствующим формам настоящей документации. Кроме того, в составе Заявки в обязательном порядке предоставляются документы (копия Устава, выписка из ЕГРЮЛ/ЕГРИП, учредительный договор), подтверждающие факт аффилированности предприятий</w:t>
      </w:r>
      <w:r w:rsidR="009D7F01" w:rsidRPr="00AE1D21">
        <w:rPr>
          <w:color w:val="000000"/>
          <w:sz w:val="24"/>
          <w:szCs w:val="24"/>
        </w:rPr>
        <w:t>.</w:t>
      </w:r>
    </w:p>
    <w:p w:rsidR="00717F60" w:rsidRPr="00AE1D21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20" w:name="_Ref306005578"/>
      <w:bookmarkStart w:id="421" w:name="_Ref303587815"/>
      <w:r w:rsidRPr="00AE1D21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пп. </w:t>
      </w:r>
      <w:r w:rsidR="00FB1A61">
        <w:fldChar w:fldCharType="begin"/>
      </w:r>
      <w:r w:rsidR="00FB1A61">
        <w:instrText xml:space="preserve"> REF _Ref440291364 \r \h  \* MERGEFORMAT </w:instrText>
      </w:r>
      <w:r w:rsidR="00FB1A61">
        <w:fldChar w:fldCharType="separate"/>
      </w:r>
      <w:r w:rsidR="007217B7" w:rsidRPr="007217B7">
        <w:rPr>
          <w:sz w:val="24"/>
          <w:szCs w:val="24"/>
        </w:rPr>
        <w:t>3.3.8.1</w:t>
      </w:r>
      <w:r w:rsidR="00FB1A61">
        <w:fldChar w:fldCharType="end"/>
      </w:r>
      <w:r w:rsidRPr="00AE1D21">
        <w:rPr>
          <w:sz w:val="24"/>
          <w:szCs w:val="24"/>
        </w:rPr>
        <w:t>-</w:t>
      </w:r>
      <w:r w:rsidR="00FB1A61">
        <w:fldChar w:fldCharType="begin"/>
      </w:r>
      <w:r w:rsidR="00FB1A61">
        <w:instrText xml:space="preserve"> REF _Ref303669127 \r \h  \* MERGEFORMAT </w:instrText>
      </w:r>
      <w:r w:rsidR="00FB1A61">
        <w:fldChar w:fldCharType="separate"/>
      </w:r>
      <w:r w:rsidR="007217B7" w:rsidRPr="007217B7">
        <w:rPr>
          <w:sz w:val="24"/>
          <w:szCs w:val="24"/>
        </w:rPr>
        <w:t>3.3.8.2</w:t>
      </w:r>
      <w:r w:rsidR="00FB1A61">
        <w:fldChar w:fldCharType="end"/>
      </w:r>
      <w:r w:rsidR="00717F60" w:rsidRPr="00AE1D21">
        <w:rPr>
          <w:bCs w:val="0"/>
          <w:sz w:val="24"/>
          <w:szCs w:val="24"/>
        </w:rPr>
        <w:t>:</w:t>
      </w:r>
      <w:bookmarkEnd w:id="420"/>
      <w:bookmarkEnd w:id="421"/>
      <w:r w:rsidR="005B074F" w:rsidRPr="00AE1D21">
        <w:rPr>
          <w:bCs w:val="0"/>
          <w:sz w:val="24"/>
          <w:szCs w:val="24"/>
        </w:rPr>
        <w:t xml:space="preserve"> </w:t>
      </w:r>
    </w:p>
    <w:p w:rsidR="00553A57" w:rsidRPr="00AE1D21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</w:t>
      </w:r>
      <w:r w:rsidR="00553A57" w:rsidRPr="00AE1D21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AE1D21">
        <w:rPr>
          <w:sz w:val="24"/>
          <w:szCs w:val="24"/>
        </w:rPr>
        <w:t xml:space="preserve"> (для юридических лиц)</w:t>
      </w:r>
      <w:r w:rsidR="00553A57" w:rsidRPr="00AE1D21">
        <w:rPr>
          <w:sz w:val="24"/>
          <w:szCs w:val="24"/>
        </w:rPr>
        <w:t>;</w:t>
      </w:r>
    </w:p>
    <w:p w:rsidR="00553A57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22" w:name="_Ref440279062"/>
      <w:r w:rsidRPr="00AE1D21">
        <w:rPr>
          <w:i/>
          <w:sz w:val="24"/>
          <w:szCs w:val="24"/>
        </w:rPr>
        <w:t>для Участников, зарегистрированных на территории РФ:</w:t>
      </w:r>
      <w:r w:rsidRPr="00AE1D21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AE1D21">
        <w:rPr>
          <w:i/>
          <w:sz w:val="24"/>
          <w:szCs w:val="24"/>
        </w:rPr>
        <w:t>Для Участников и их собственников – иностранных лиц:</w:t>
      </w:r>
      <w:r w:rsidRPr="00AE1D2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AE1D21">
        <w:rPr>
          <w:sz w:val="24"/>
          <w:szCs w:val="24"/>
        </w:rPr>
        <w:t>;</w:t>
      </w:r>
      <w:bookmarkEnd w:id="422"/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</w:t>
      </w:r>
      <w:r w:rsidRPr="00F82225">
        <w:rPr>
          <w:sz w:val="24"/>
          <w:szCs w:val="24"/>
        </w:rPr>
        <w:t xml:space="preserve">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AE1D21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 xml:space="preserve"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_Ref440271993 \r \h  \* MERGEFORMAT </w:instrText>
      </w:r>
      <w:r w:rsidR="00FB1A61">
        <w:fldChar w:fldCharType="separate"/>
      </w:r>
      <w:r w:rsidR="007217B7" w:rsidRPr="007217B7">
        <w:rPr>
          <w:sz w:val="24"/>
          <w:szCs w:val="24"/>
        </w:rPr>
        <w:t>5.11</w:t>
      </w:r>
      <w:r w:rsidR="00FB1A61">
        <w:fldChar w:fldCharType="end"/>
      </w:r>
      <w:r w:rsidR="00A600E3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23" w:name="_Ref440372326"/>
      <w:r w:rsidRPr="00AE1D21">
        <w:rPr>
          <w:sz w:val="24"/>
          <w:szCs w:val="24"/>
        </w:rPr>
        <w:t>Антикоррупционные обязательства</w:t>
      </w:r>
      <w:r w:rsidR="00BD74DF" w:rsidRPr="00AE1D21">
        <w:rPr>
          <w:sz w:val="24"/>
          <w:szCs w:val="24"/>
        </w:rPr>
        <w:t xml:space="preserve"> по</w:t>
      </w:r>
      <w:r w:rsidR="00A154B7" w:rsidRPr="00AE1D21">
        <w:rPr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форме, приведенной</w:t>
      </w:r>
      <w:r w:rsidR="00A154B7" w:rsidRPr="00AE1D21">
        <w:rPr>
          <w:bCs w:val="0"/>
          <w:sz w:val="24"/>
          <w:szCs w:val="24"/>
        </w:rPr>
        <w:t xml:space="preserve"> в настоящей Документации</w:t>
      </w:r>
      <w:r w:rsidR="00A600E3" w:rsidRPr="00AE1D21">
        <w:rPr>
          <w:sz w:val="24"/>
          <w:szCs w:val="24"/>
        </w:rPr>
        <w:t xml:space="preserve"> 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_Ref440271964 \r \h  \* MERGEFORMAT </w:instrText>
      </w:r>
      <w:r w:rsidR="00FB1A61">
        <w:fldChar w:fldCharType="separate"/>
      </w:r>
      <w:r w:rsidR="007217B7" w:rsidRPr="007217B7">
        <w:rPr>
          <w:sz w:val="24"/>
          <w:szCs w:val="24"/>
        </w:rPr>
        <w:t>5.1.3</w:t>
      </w:r>
      <w:r w:rsidR="00FB1A61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  <w:bookmarkEnd w:id="423"/>
    </w:p>
    <w:p w:rsidR="009948B4" w:rsidRPr="00AE1D21" w:rsidRDefault="009948B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</w:t>
      </w:r>
      <w:r w:rsidR="00BD74DF" w:rsidRPr="00AE1D21">
        <w:rPr>
          <w:sz w:val="24"/>
          <w:szCs w:val="24"/>
        </w:rPr>
        <w:t>ю</w:t>
      </w:r>
      <w:r w:rsidRPr="00AE1D21">
        <w:rPr>
          <w:sz w:val="24"/>
          <w:szCs w:val="24"/>
        </w:rPr>
        <w:t xml:space="preserve"> о собственниках </w:t>
      </w:r>
      <w:r w:rsidR="007705A5" w:rsidRPr="00AE1D21">
        <w:rPr>
          <w:sz w:val="24"/>
          <w:szCs w:val="24"/>
        </w:rPr>
        <w:t>Участника</w:t>
      </w:r>
      <w:r w:rsidRPr="00AE1D21">
        <w:rPr>
          <w:sz w:val="24"/>
          <w:szCs w:val="24"/>
        </w:rPr>
        <w:t xml:space="preserve"> (включая конечных бенефициаров) по форме и в соответствии с инструкциями, приведенными в настоящей Документации по запросу предложений (</w:t>
      </w:r>
      <w:r w:rsidR="003F3A69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_Ref440272035 \r \h  \* MERGEFORMAT </w:instrText>
      </w:r>
      <w:r w:rsidR="00FB1A61">
        <w:fldChar w:fldCharType="separate"/>
      </w:r>
      <w:r w:rsidR="007217B7" w:rsidRPr="007217B7">
        <w:rPr>
          <w:sz w:val="24"/>
          <w:szCs w:val="24"/>
        </w:rPr>
        <w:t>5.12</w:t>
      </w:r>
      <w:r w:rsidR="00FB1A61">
        <w:fldChar w:fldCharType="end"/>
      </w:r>
      <w:r w:rsidRPr="00AE1D21">
        <w:rPr>
          <w:sz w:val="24"/>
          <w:szCs w:val="24"/>
        </w:rPr>
        <w:t>);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lastRenderedPageBreak/>
        <w:t>Согласие на обработку персональных данных</w:t>
      </w:r>
      <w:r w:rsidR="00A600E3" w:rsidRPr="00AE1D21">
        <w:rPr>
          <w:sz w:val="24"/>
          <w:szCs w:val="24"/>
        </w:rPr>
        <w:t xml:space="preserve"> </w:t>
      </w:r>
      <w:r w:rsidR="00A92723" w:rsidRPr="00AE1D21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_Ref440272051 \r \h  \* MERGEFORMAT </w:instrText>
      </w:r>
      <w:r w:rsidR="00FB1A61">
        <w:fldChar w:fldCharType="separate"/>
      </w:r>
      <w:r w:rsidR="007217B7" w:rsidRPr="007217B7">
        <w:rPr>
          <w:sz w:val="24"/>
          <w:szCs w:val="24"/>
        </w:rPr>
        <w:t>5.13</w:t>
      </w:r>
      <w:r w:rsidR="00FB1A61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F82225" w:rsidRPr="00AE1D21">
        <w:rPr>
          <w:sz w:val="24"/>
          <w:szCs w:val="24"/>
        </w:rPr>
        <w:t>опи</w:t>
      </w:r>
      <w:r w:rsidR="00BD74DF" w:rsidRPr="00AE1D21">
        <w:rPr>
          <w:sz w:val="24"/>
          <w:szCs w:val="24"/>
        </w:rPr>
        <w:t>ю</w:t>
      </w:r>
      <w:r w:rsidR="00F82225" w:rsidRPr="00AE1D21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AE1D21">
        <w:rPr>
          <w:sz w:val="24"/>
          <w:szCs w:val="24"/>
        </w:rPr>
        <w:t xml:space="preserve"> </w:t>
      </w:r>
      <w:r w:rsidR="006D7440" w:rsidRPr="00AE1D21">
        <w:rPr>
          <w:szCs w:val="24"/>
        </w:rPr>
        <w:t>(</w:t>
      </w:r>
      <w:r w:rsidR="00240E62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BD74DF" w:rsidRPr="00AE1D21">
        <w:rPr>
          <w:sz w:val="24"/>
          <w:szCs w:val="24"/>
        </w:rPr>
        <w:t>опию</w:t>
      </w:r>
      <w:r w:rsidR="00F82225" w:rsidRPr="00AE1D21">
        <w:rPr>
          <w:sz w:val="24"/>
          <w:szCs w:val="24"/>
        </w:rPr>
        <w:t xml:space="preserve"> справки</w:t>
      </w:r>
      <w:r w:rsidR="00B016D1" w:rsidRPr="00AE1D2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r w:rsidR="00F82225" w:rsidRPr="00AE1D21">
        <w:rPr>
          <w:sz w:val="24"/>
          <w:szCs w:val="24"/>
        </w:rPr>
        <w:t xml:space="preserve">форма которой утверждена Приказом ФНС России от </w:t>
      </w:r>
      <w:r w:rsidR="00006AA1" w:rsidRPr="00AE1D21">
        <w:rPr>
          <w:sz w:val="24"/>
          <w:szCs w:val="24"/>
        </w:rPr>
        <w:t>05.06.2015 N ММВ-7-17/227</w:t>
      </w:r>
      <w:r w:rsidR="00F82225" w:rsidRPr="00AE1D21">
        <w:rPr>
          <w:sz w:val="24"/>
          <w:szCs w:val="24"/>
        </w:rPr>
        <w:t>@, выданной соответствующими подразделениями</w:t>
      </w:r>
      <w:r w:rsidR="00F82225" w:rsidRPr="00F82225">
        <w:rPr>
          <w:sz w:val="24"/>
          <w:szCs w:val="24"/>
        </w:rPr>
        <w:t xml:space="preserve"> Федеральной налоговой службы не ранее чем за </w:t>
      </w:r>
      <w:r w:rsidR="00F82225" w:rsidRPr="00AE1D21">
        <w:rPr>
          <w:sz w:val="24"/>
          <w:szCs w:val="24"/>
        </w:rPr>
        <w:t xml:space="preserve">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AE1D2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AE1D2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</w:t>
      </w:r>
      <w:r w:rsidRPr="00F82225">
        <w:rPr>
          <w:sz w:val="24"/>
          <w:szCs w:val="24"/>
        </w:rPr>
        <w:t xml:space="preserve">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sz w:val="24"/>
          <w:szCs w:val="24"/>
        </w:rPr>
        <w:t xml:space="preserve">Копии Налоговой </w:t>
      </w:r>
      <w:hyperlink r:id="rId34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аналогичные по </w:t>
      </w:r>
      <w:r>
        <w:rPr>
          <w:sz w:val="24"/>
          <w:szCs w:val="24"/>
        </w:rPr>
        <w:t>сути и содержанию вышеуказанным;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проведение аудиторской </w:t>
      </w:r>
      <w:r w:rsidRPr="00AE1D21">
        <w:rPr>
          <w:sz w:val="24"/>
          <w:szCs w:val="24"/>
        </w:rPr>
        <w:t xml:space="preserve">проверки в соответствии с законодательством Российской Федерации обязательно, а также в случае наличия заключения </w:t>
      </w:r>
      <w:r w:rsidRPr="00AE1D21">
        <w:rPr>
          <w:sz w:val="24"/>
          <w:szCs w:val="24"/>
        </w:rPr>
        <w:lastRenderedPageBreak/>
        <w:t>аудиторской проверки при проведении добровольного аудита</w:t>
      </w:r>
      <w:r w:rsidR="00F8138D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F8138D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24" w:name="_Ref440371812"/>
      <w:r w:rsidRPr="00AE1D21">
        <w:rPr>
          <w:sz w:val="24"/>
          <w:szCs w:val="24"/>
        </w:rPr>
        <w:t>Анкету</w:t>
      </w:r>
      <w:r w:rsidR="007D7C50" w:rsidRPr="00AE1D21">
        <w:rPr>
          <w:sz w:val="24"/>
          <w:szCs w:val="24"/>
        </w:rPr>
        <w:t xml:space="preserve"> Участника закупки</w:t>
      </w:r>
      <w:r w:rsidR="00A154B7" w:rsidRPr="00AE1D21">
        <w:rPr>
          <w:sz w:val="24"/>
          <w:szCs w:val="24"/>
        </w:rPr>
        <w:t xml:space="preserve"> </w:t>
      </w:r>
      <w:r w:rsidR="00A154B7" w:rsidRPr="00AE1D2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AE1D21">
        <w:rPr>
          <w:sz w:val="24"/>
          <w:szCs w:val="24"/>
        </w:rPr>
        <w:t xml:space="preserve"> </w:t>
      </w:r>
      <w:r w:rsidR="009948B4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9948B4" w:rsidRPr="00AE1D21">
        <w:rPr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_Ref440272119 \r \h  \* MERGEFORMAT </w:instrText>
      </w:r>
      <w:r w:rsidR="00FB1A61">
        <w:fldChar w:fldCharType="separate"/>
      </w:r>
      <w:r w:rsidR="007217B7" w:rsidRPr="007217B7">
        <w:rPr>
          <w:sz w:val="24"/>
          <w:szCs w:val="24"/>
        </w:rPr>
        <w:t>5.7.1</w:t>
      </w:r>
      <w:r w:rsidR="00FB1A61">
        <w:fldChar w:fldCharType="end"/>
      </w:r>
      <w:r w:rsidR="009948B4" w:rsidRPr="00AE1D21">
        <w:rPr>
          <w:sz w:val="24"/>
          <w:szCs w:val="24"/>
        </w:rPr>
        <w:t>)</w:t>
      </w:r>
      <w:r w:rsidR="0038211D" w:rsidRPr="00AE1D21">
        <w:rPr>
          <w:sz w:val="24"/>
          <w:szCs w:val="24"/>
        </w:rPr>
        <w:t xml:space="preserve"> </w:t>
      </w:r>
      <w:r w:rsidR="0038211D" w:rsidRPr="00AE1D21">
        <w:rPr>
          <w:szCs w:val="24"/>
        </w:rPr>
        <w:t xml:space="preserve">с </w:t>
      </w:r>
      <w:r w:rsidR="0038211D" w:rsidRPr="00AE1D21">
        <w:rPr>
          <w:bCs w:val="0"/>
          <w:sz w:val="24"/>
          <w:szCs w:val="24"/>
        </w:rPr>
        <w:t>приложением файла копии Анкеты Участника запроса предложений, выполненного в формате MS Word</w:t>
      </w:r>
      <w:r w:rsidR="00F82225" w:rsidRPr="00AE1D21">
        <w:rPr>
          <w:sz w:val="24"/>
          <w:szCs w:val="24"/>
        </w:rPr>
        <w:t>;</w:t>
      </w:r>
      <w:bookmarkEnd w:id="424"/>
    </w:p>
    <w:p w:rsidR="00F82225" w:rsidRPr="007D7C50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25" w:name="_Ref440371822"/>
      <w:r w:rsidRPr="00AE1D21">
        <w:rPr>
          <w:sz w:val="24"/>
          <w:szCs w:val="24"/>
        </w:rPr>
        <w:t>Декларацию</w:t>
      </w:r>
      <w:r w:rsidR="00F82225" w:rsidRPr="00AE1D21">
        <w:rPr>
          <w:sz w:val="24"/>
          <w:szCs w:val="24"/>
        </w:rPr>
        <w:t xml:space="preserve"> о соответствии </w:t>
      </w:r>
      <w:r w:rsidR="009948B4" w:rsidRPr="00AE1D21">
        <w:rPr>
          <w:sz w:val="24"/>
          <w:szCs w:val="24"/>
        </w:rPr>
        <w:t>Участника</w:t>
      </w:r>
      <w:r w:rsidR="00F82225" w:rsidRPr="00AE1D21">
        <w:rPr>
          <w:sz w:val="24"/>
          <w:szCs w:val="24"/>
        </w:rPr>
        <w:t xml:space="preserve"> критериям отнесения к субъектам малого и среднего предпринимательства</w:t>
      </w:r>
      <w:r w:rsidR="00A154B7">
        <w:rPr>
          <w:sz w:val="24"/>
          <w:szCs w:val="24"/>
        </w:rPr>
        <w:t xml:space="preserve"> </w:t>
      </w:r>
      <w:r w:rsidR="00A154B7" w:rsidRPr="00E71A48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3F3A69">
        <w:rPr>
          <w:sz w:val="24"/>
          <w:szCs w:val="24"/>
        </w:rPr>
        <w:t xml:space="preserve"> (подраздел </w:t>
      </w:r>
      <w:r w:rsidR="002654BD">
        <w:rPr>
          <w:sz w:val="24"/>
          <w:szCs w:val="24"/>
        </w:rPr>
        <w:fldChar w:fldCharType="begin"/>
      </w:r>
      <w:r w:rsidR="003F3A69">
        <w:rPr>
          <w:sz w:val="24"/>
          <w:szCs w:val="24"/>
        </w:rPr>
        <w:instrText xml:space="preserve"> REF _Ref440272147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7217B7">
        <w:rPr>
          <w:sz w:val="24"/>
          <w:szCs w:val="24"/>
        </w:rPr>
        <w:t>5.7.2</w:t>
      </w:r>
      <w:r w:rsidR="002654BD">
        <w:rPr>
          <w:sz w:val="24"/>
          <w:szCs w:val="24"/>
        </w:rPr>
        <w:fldChar w:fldCharType="end"/>
      </w:r>
      <w:r w:rsidR="003F3A69">
        <w:rPr>
          <w:sz w:val="24"/>
          <w:szCs w:val="24"/>
        </w:rPr>
        <w:t>)</w:t>
      </w:r>
      <w:r w:rsidR="00DA481F" w:rsidRPr="00DA481F">
        <w:rPr>
          <w:sz w:val="24"/>
          <w:szCs w:val="24"/>
        </w:rPr>
        <w:t xml:space="preserve"> </w:t>
      </w:r>
      <w:r w:rsidR="00DA481F" w:rsidRPr="0012081A">
        <w:rPr>
          <w:sz w:val="24"/>
          <w:szCs w:val="24"/>
        </w:rPr>
        <w:t xml:space="preserve">– предоставляется только теми </w:t>
      </w:r>
      <w:r w:rsidR="00DA481F" w:rsidRPr="00AE1D21">
        <w:rPr>
          <w:sz w:val="24"/>
          <w:szCs w:val="24"/>
        </w:rPr>
        <w:t>Участниками/соисполнителями/членами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</w:t>
      </w:r>
      <w:r w:rsidRPr="00AE1D21">
        <w:rPr>
          <w:sz w:val="24"/>
          <w:szCs w:val="24"/>
        </w:rPr>
        <w:t xml:space="preserve">статья 4 Федерального закона Российской Федерации №209-ФЗ от 24.07.2007 с изменениями «О развитии малого и среднего предпринимательства в Российской Федерации»). В случае несоответствия сведений о субъекте малого и среднего предпринимательства, содержащихся в декларации, сведениям, содержащимся в едином реестре субъектов малого и среднего предпринимательства, Заказчиком используются сведения, содержащиеся в едином реестре субъектов малого и среднего предпринимательства. </w:t>
      </w:r>
      <w:r w:rsidR="00D15047" w:rsidRPr="00AE1D21">
        <w:rPr>
          <w:sz w:val="24"/>
          <w:szCs w:val="24"/>
        </w:rPr>
        <w:t>В случае, если Участник/соисполнитель/член Коллективного участника не относится</w:t>
      </w:r>
      <w:r w:rsidR="00D15047" w:rsidRPr="00673EDD">
        <w:rPr>
          <w:sz w:val="24"/>
          <w:szCs w:val="24"/>
        </w:rPr>
        <w:t xml:space="preserve">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</w:t>
      </w:r>
      <w:r w:rsidR="00F82225" w:rsidRPr="007D7C50">
        <w:rPr>
          <w:sz w:val="24"/>
          <w:szCs w:val="24"/>
        </w:rPr>
        <w:t>;</w:t>
      </w:r>
      <w:bookmarkEnd w:id="425"/>
    </w:p>
    <w:p w:rsidR="00F82225" w:rsidRPr="00920CB0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З</w:t>
      </w:r>
      <w:r w:rsidR="00A316B7" w:rsidRPr="009F2BF9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9F2BF9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FB1A61">
        <w:fldChar w:fldCharType="begin"/>
      </w:r>
      <w:r w:rsidR="00FB1A61">
        <w:instrText xml:space="preserve"> REF _Ref440275279 \r \h  \* MERGEFORMAT </w:instrText>
      </w:r>
      <w:r w:rsidR="00FB1A61">
        <w:fldChar w:fldCharType="separate"/>
      </w:r>
      <w:r w:rsidR="007217B7" w:rsidRPr="007217B7">
        <w:rPr>
          <w:sz w:val="24"/>
          <w:szCs w:val="24"/>
        </w:rPr>
        <w:t>1.1.4</w:t>
      </w:r>
      <w:r w:rsidR="00FB1A61">
        <w:fldChar w:fldCharType="end"/>
      </w:r>
      <w:r w:rsidRPr="009F2BF9">
        <w:rPr>
          <w:sz w:val="24"/>
          <w:szCs w:val="24"/>
        </w:rPr>
        <w:t xml:space="preserve"> и разделе </w:t>
      </w:r>
      <w:r w:rsidR="00FB1A61">
        <w:fldChar w:fldCharType="begin"/>
      </w:r>
      <w:r w:rsidR="00FB1A61">
        <w:instrText xml:space="preserve"> REF _Ref440270568 \r \h  \* MERGEFORMAT </w:instrText>
      </w:r>
      <w:r w:rsidR="00FB1A61">
        <w:fldChar w:fldCharType="separate"/>
      </w:r>
      <w:r w:rsidR="007217B7">
        <w:t>4</w:t>
      </w:r>
      <w:r w:rsidR="00FB1A61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A316B7" w:rsidRPr="00155666">
        <w:rPr>
          <w:sz w:val="24"/>
          <w:szCs w:val="24"/>
        </w:rPr>
        <w:t>;</w:t>
      </w:r>
    </w:p>
    <w:p w:rsidR="00920CB0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D0D57">
        <w:rPr>
          <w:sz w:val="24"/>
          <w:szCs w:val="24"/>
        </w:rPr>
        <w:t>Справк</w:t>
      </w:r>
      <w:r w:rsidR="00BD74DF">
        <w:rPr>
          <w:sz w:val="24"/>
          <w:szCs w:val="24"/>
        </w:rPr>
        <w:t>у</w:t>
      </w:r>
      <w:r w:rsidRPr="00AD0D5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AD0D57">
        <w:rPr>
          <w:bCs w:val="0"/>
          <w:sz w:val="24"/>
          <w:szCs w:val="24"/>
        </w:rPr>
        <w:t>по форме и</w:t>
      </w:r>
      <w:r w:rsidR="00A154B7" w:rsidRPr="00E71A48">
        <w:rPr>
          <w:bCs w:val="0"/>
          <w:sz w:val="24"/>
          <w:szCs w:val="24"/>
        </w:rPr>
        <w:t xml:space="preserve"> в соответствии с инструкциями, приведенными в настоящей Документации</w:t>
      </w:r>
      <w:r w:rsidR="009948B4">
        <w:rPr>
          <w:sz w:val="24"/>
          <w:szCs w:val="24"/>
        </w:rPr>
        <w:t xml:space="preserve"> (</w:t>
      </w:r>
      <w:r w:rsidR="003C2207">
        <w:rPr>
          <w:sz w:val="24"/>
          <w:szCs w:val="24"/>
        </w:rPr>
        <w:t>подраздел</w:t>
      </w:r>
      <w:r w:rsidR="00552FBF">
        <w:rPr>
          <w:sz w:val="24"/>
          <w:szCs w:val="24"/>
        </w:rPr>
        <w:t xml:space="preserve"> </w:t>
      </w:r>
      <w:r w:rsidR="002654BD">
        <w:rPr>
          <w:sz w:val="24"/>
          <w:szCs w:val="24"/>
        </w:rPr>
        <w:fldChar w:fldCharType="begin"/>
      </w:r>
      <w:r w:rsidR="00552FBF">
        <w:rPr>
          <w:sz w:val="24"/>
          <w:szCs w:val="24"/>
        </w:rPr>
        <w:instrText xml:space="preserve"> REF _Ref449016627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7217B7">
        <w:rPr>
          <w:sz w:val="24"/>
          <w:szCs w:val="24"/>
        </w:rPr>
        <w:t>5.8</w:t>
      </w:r>
      <w:r w:rsidR="002654BD">
        <w:rPr>
          <w:sz w:val="24"/>
          <w:szCs w:val="24"/>
        </w:rPr>
        <w:fldChar w:fldCharType="end"/>
      </w:r>
      <w:r w:rsidR="009948B4">
        <w:rPr>
          <w:sz w:val="24"/>
          <w:szCs w:val="24"/>
        </w:rPr>
        <w:t>)</w:t>
      </w:r>
      <w:r w:rsidR="00920CB0" w:rsidRPr="00920CB0">
        <w:rPr>
          <w:sz w:val="24"/>
          <w:szCs w:val="24"/>
        </w:rPr>
        <w:t>;</w:t>
      </w:r>
    </w:p>
    <w:p w:rsidR="007705A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Справку</w:t>
      </w:r>
      <w:r w:rsidR="00FE6C1A">
        <w:rPr>
          <w:sz w:val="24"/>
          <w:szCs w:val="24"/>
        </w:rPr>
        <w:t xml:space="preserve"> </w:t>
      </w:r>
      <w:r w:rsidR="007705A5" w:rsidRPr="007D7C50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настоящей Документации по запросу </w:t>
      </w:r>
      <w:r w:rsidR="007705A5" w:rsidRPr="00AE1D21">
        <w:rPr>
          <w:sz w:val="24"/>
          <w:szCs w:val="24"/>
        </w:rPr>
        <w:t>предложений форме — Справка о материально-технических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_Ref55336389 \r \h  \* MERGEFORMAT </w:instrText>
      </w:r>
      <w:r w:rsidR="00FB1A61">
        <w:fldChar w:fldCharType="separate"/>
      </w:r>
      <w:r w:rsidR="007217B7" w:rsidRPr="007217B7">
        <w:rPr>
          <w:sz w:val="24"/>
          <w:szCs w:val="24"/>
        </w:rPr>
        <w:t>5.9</w:t>
      </w:r>
      <w:r w:rsidR="00FB1A61">
        <w:fldChar w:fldCharType="end"/>
      </w:r>
      <w:r w:rsidR="00FA5339" w:rsidRPr="00AE1D21">
        <w:rPr>
          <w:sz w:val="24"/>
          <w:szCs w:val="24"/>
        </w:rPr>
        <w:t>)</w:t>
      </w:r>
      <w:r w:rsidR="007705A5" w:rsidRPr="00AE1D21">
        <w:rPr>
          <w:sz w:val="24"/>
          <w:szCs w:val="24"/>
        </w:rPr>
        <w:t>;</w:t>
      </w:r>
    </w:p>
    <w:p w:rsidR="007705A5" w:rsidRPr="00AE1D21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Справк</w:t>
      </w:r>
      <w:r w:rsidR="00197954" w:rsidRPr="00AE1D21">
        <w:rPr>
          <w:sz w:val="24"/>
          <w:szCs w:val="24"/>
        </w:rPr>
        <w:t>у</w:t>
      </w:r>
      <w:r w:rsidRPr="00AE1D21">
        <w:rPr>
          <w:sz w:val="24"/>
          <w:szCs w:val="24"/>
        </w:rPr>
        <w:t xml:space="preserve"> </w:t>
      </w:r>
      <w:r w:rsidR="007705A5" w:rsidRPr="00AE1D21">
        <w:rPr>
          <w:sz w:val="24"/>
          <w:szCs w:val="24"/>
        </w:rPr>
        <w:t xml:space="preserve">о кадровых ресурсах, </w:t>
      </w:r>
      <w:r w:rsidR="00BD74DF" w:rsidRPr="00AE1D21">
        <w:rPr>
          <w:sz w:val="24"/>
          <w:szCs w:val="24"/>
        </w:rPr>
        <w:t xml:space="preserve">которые будут привлечены в ходе выполнения Договора, по установленной в настоящей Документации форме </w:t>
      </w:r>
      <w:r w:rsidR="007705A5" w:rsidRPr="00AE1D21">
        <w:rPr>
          <w:sz w:val="24"/>
          <w:szCs w:val="24"/>
        </w:rPr>
        <w:t>— Справка о кадровых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_Ref55336398 \r \h  \* MERGEFORMAT </w:instrText>
      </w:r>
      <w:r w:rsidR="00FB1A61">
        <w:fldChar w:fldCharType="separate"/>
      </w:r>
      <w:r w:rsidR="007217B7" w:rsidRPr="007217B7">
        <w:rPr>
          <w:sz w:val="24"/>
          <w:szCs w:val="24"/>
        </w:rPr>
        <w:t>5.10</w:t>
      </w:r>
      <w:r w:rsidR="00FB1A61">
        <w:fldChar w:fldCharType="end"/>
      </w:r>
      <w:r w:rsidR="007705A5" w:rsidRPr="00AE1D21">
        <w:rPr>
          <w:sz w:val="24"/>
          <w:szCs w:val="24"/>
        </w:rPr>
        <w:t>);</w:t>
      </w:r>
    </w:p>
    <w:p w:rsidR="00920CB0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Отзывы, рекомендации или другие</w:t>
      </w:r>
      <w:r w:rsidRPr="007D7C50">
        <w:rPr>
          <w:sz w:val="24"/>
          <w:szCs w:val="24"/>
        </w:rPr>
        <w:t xml:space="preserve"> документальные доказательства</w:t>
      </w:r>
      <w:r w:rsidRPr="00920CB0">
        <w:rPr>
          <w:sz w:val="24"/>
          <w:szCs w:val="24"/>
        </w:rPr>
        <w:t xml:space="preserve"> выполнения аналогичных договоров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Pr="00920CB0">
        <w:rPr>
          <w:sz w:val="24"/>
          <w:szCs w:val="24"/>
        </w:rPr>
        <w:t>);</w:t>
      </w:r>
    </w:p>
    <w:p w:rsidR="007705A5" w:rsidRPr="007A5083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26" w:name="_Ref442190626"/>
      <w:r>
        <w:rPr>
          <w:sz w:val="24"/>
          <w:szCs w:val="24"/>
        </w:rPr>
        <w:t xml:space="preserve">Соглашение о неустойке </w:t>
      </w:r>
      <w:r w:rsidR="00A154B7" w:rsidRPr="00E71A48">
        <w:rPr>
          <w:bCs w:val="0"/>
          <w:sz w:val="24"/>
          <w:szCs w:val="24"/>
        </w:rPr>
        <w:t xml:space="preserve">по форме и в </w:t>
      </w:r>
      <w:r w:rsidR="00A154B7" w:rsidRPr="007A5083">
        <w:rPr>
          <w:bCs w:val="0"/>
          <w:sz w:val="24"/>
          <w:szCs w:val="24"/>
        </w:rPr>
        <w:t>соответствии с инструкциями, приведенными в настоящей Документации</w:t>
      </w:r>
      <w:r w:rsidR="00A154B7" w:rsidRPr="007A5083">
        <w:rPr>
          <w:sz w:val="24"/>
          <w:szCs w:val="24"/>
        </w:rPr>
        <w:t xml:space="preserve"> </w:t>
      </w:r>
      <w:r w:rsidRPr="007A5083">
        <w:rPr>
          <w:sz w:val="24"/>
          <w:szCs w:val="24"/>
        </w:rPr>
        <w:t>(</w:t>
      </w:r>
      <w:r w:rsidR="003C2207" w:rsidRPr="007A5083">
        <w:rPr>
          <w:sz w:val="24"/>
          <w:szCs w:val="24"/>
        </w:rPr>
        <w:t>подраздел</w:t>
      </w:r>
      <w:r w:rsidRPr="007A5083">
        <w:rPr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_Ref440272256 \r \h  \* MERGEFORMAT </w:instrText>
      </w:r>
      <w:r w:rsidR="00FB1A61">
        <w:fldChar w:fldCharType="separate"/>
      </w:r>
      <w:r w:rsidR="007217B7" w:rsidRPr="007217B7">
        <w:rPr>
          <w:sz w:val="24"/>
          <w:szCs w:val="24"/>
        </w:rPr>
        <w:t>5.14</w:t>
      </w:r>
      <w:r w:rsidR="00FB1A61">
        <w:fldChar w:fldCharType="end"/>
      </w:r>
      <w:r w:rsidRPr="007A5083">
        <w:rPr>
          <w:sz w:val="24"/>
          <w:szCs w:val="24"/>
        </w:rPr>
        <w:t>)</w:t>
      </w:r>
      <w:r w:rsidR="00CE4D51" w:rsidRPr="007A5083">
        <w:rPr>
          <w:sz w:val="24"/>
          <w:szCs w:val="24"/>
        </w:rPr>
        <w:t xml:space="preserve">, либо документ, подтверждающий факт внесения Участником денежных средств в качестве </w:t>
      </w:r>
      <w:r w:rsidR="00CE4D51" w:rsidRPr="007A5083">
        <w:rPr>
          <w:sz w:val="24"/>
          <w:szCs w:val="24"/>
        </w:rPr>
        <w:lastRenderedPageBreak/>
        <w:t>обеспечения исполнения обязательств, связанных с участием в Запросе предложений и подачей Заявки</w:t>
      </w:r>
      <w:r w:rsidRPr="007A5083">
        <w:rPr>
          <w:sz w:val="24"/>
          <w:szCs w:val="24"/>
        </w:rPr>
        <w:t>;</w:t>
      </w:r>
      <w:bookmarkEnd w:id="426"/>
    </w:p>
    <w:p w:rsidR="007705A5" w:rsidRPr="005347FA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A5083">
        <w:rPr>
          <w:sz w:val="24"/>
          <w:szCs w:val="24"/>
        </w:rPr>
        <w:t>Согласие Участника закупочной процедуры</w:t>
      </w:r>
      <w:r w:rsidRPr="007705A5">
        <w:rPr>
          <w:sz w:val="24"/>
          <w:szCs w:val="24"/>
        </w:rPr>
        <w:t xml:space="preserve"> налоговым органам на </w:t>
      </w:r>
      <w:r w:rsidRPr="005347FA">
        <w:rPr>
          <w:sz w:val="24"/>
          <w:szCs w:val="24"/>
        </w:rPr>
        <w:t>разглашение сведений, составляющих налоговую тайну</w:t>
      </w:r>
      <w:r w:rsidR="00A154B7" w:rsidRPr="005347FA">
        <w:rPr>
          <w:sz w:val="24"/>
          <w:szCs w:val="24"/>
        </w:rPr>
        <w:t xml:space="preserve">, </w:t>
      </w:r>
      <w:r w:rsidR="00A154B7" w:rsidRPr="005347FA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5347FA">
        <w:rPr>
          <w:sz w:val="24"/>
          <w:szCs w:val="24"/>
        </w:rPr>
        <w:t xml:space="preserve"> (</w:t>
      </w:r>
      <w:r w:rsidR="003C2207" w:rsidRPr="005347FA">
        <w:rPr>
          <w:sz w:val="24"/>
          <w:szCs w:val="24"/>
        </w:rPr>
        <w:t>подраздел</w:t>
      </w:r>
      <w:r w:rsidRPr="005347FA">
        <w:rPr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_Ref440272274 \r \h  \* MERGEFORMAT </w:instrText>
      </w:r>
      <w:r w:rsidR="00FB1A61">
        <w:fldChar w:fldCharType="separate"/>
      </w:r>
      <w:r w:rsidR="007217B7" w:rsidRPr="007217B7">
        <w:rPr>
          <w:sz w:val="24"/>
          <w:szCs w:val="24"/>
        </w:rPr>
        <w:t>5.16</w:t>
      </w:r>
      <w:r w:rsidR="00FB1A61">
        <w:fldChar w:fldCharType="end"/>
      </w:r>
      <w:r w:rsidRPr="005347FA">
        <w:rPr>
          <w:sz w:val="24"/>
          <w:szCs w:val="24"/>
        </w:rPr>
        <w:t>)</w:t>
      </w:r>
      <w:r w:rsidR="005347FA" w:rsidRPr="005347FA">
        <w:rPr>
          <w:sz w:val="24"/>
          <w:szCs w:val="24"/>
        </w:rPr>
        <w:t xml:space="preserve">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5347FA">
        <w:rPr>
          <w:sz w:val="24"/>
          <w:szCs w:val="24"/>
        </w:rPr>
        <w:t>)</w:t>
      </w:r>
      <w:r w:rsidRPr="005347FA">
        <w:rPr>
          <w:sz w:val="24"/>
          <w:szCs w:val="24"/>
        </w:rPr>
        <w:t>;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(Примечание: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(Примечание: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lastRenderedPageBreak/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115E91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сделки, в которой имеется </w:t>
      </w:r>
      <w:r w:rsidRPr="00115E91">
        <w:rPr>
          <w:i/>
          <w:sz w:val="24"/>
          <w:szCs w:val="24"/>
        </w:rPr>
        <w:t>заинтересованность, принятое в соответствии со ст.22 Федерального закона от 14.11.2002 №161-ФЗ «О государственных и муниципальных предприятиях»)</w:t>
      </w:r>
    </w:p>
    <w:p w:rsidR="00BD40A3" w:rsidRPr="00115E9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115E91">
        <w:rPr>
          <w:sz w:val="24"/>
          <w:szCs w:val="24"/>
        </w:rPr>
        <w:t>Копию (выписку из</w:t>
      </w:r>
      <w:r w:rsidR="00BD40A3" w:rsidRPr="00115E91">
        <w:rPr>
          <w:sz w:val="24"/>
          <w:szCs w:val="24"/>
        </w:rPr>
        <w:t>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</w:p>
    <w:p w:rsidR="00BC1324" w:rsidRPr="00115E91" w:rsidRDefault="00BC132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115E91">
        <w:rPr>
          <w:sz w:val="24"/>
          <w:szCs w:val="24"/>
        </w:rPr>
        <w:t xml:space="preserve">Документы, предусмотренные п. </w:t>
      </w:r>
      <w:r w:rsidR="00FB1A61" w:rsidRPr="00115E91">
        <w:fldChar w:fldCharType="begin"/>
      </w:r>
      <w:r w:rsidR="00FB1A61" w:rsidRPr="00115E91">
        <w:instrText xml:space="preserve"> REF _Ref465675151 \r \h  \* MERGEFORMAT </w:instrText>
      </w:r>
      <w:r w:rsidR="00FB1A61" w:rsidRPr="00115E91">
        <w:fldChar w:fldCharType="separate"/>
      </w:r>
      <w:r w:rsidR="007217B7" w:rsidRPr="007217B7">
        <w:rPr>
          <w:sz w:val="24"/>
          <w:szCs w:val="24"/>
        </w:rPr>
        <w:t>3.10.2</w:t>
      </w:r>
      <w:r w:rsidR="00FB1A61" w:rsidRPr="00115E91">
        <w:fldChar w:fldCharType="end"/>
      </w:r>
      <w:r w:rsidRPr="00115E91">
        <w:rPr>
          <w:sz w:val="24"/>
          <w:szCs w:val="24"/>
        </w:rPr>
        <w:t xml:space="preserve"> документации, в случае если Участником была предложена демпинговая цена Договора (цена лота);</w:t>
      </w:r>
    </w:p>
    <w:p w:rsidR="00920CB0" w:rsidRPr="00920CB0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115E91">
        <w:rPr>
          <w:sz w:val="24"/>
          <w:szCs w:val="24"/>
        </w:rPr>
        <w:t>Иные документы, которые</w:t>
      </w:r>
      <w:r w:rsidR="007705A5" w:rsidRPr="00115E91">
        <w:rPr>
          <w:sz w:val="24"/>
          <w:szCs w:val="24"/>
        </w:rPr>
        <w:t>,</w:t>
      </w:r>
      <w:r w:rsidRPr="00115E91">
        <w:rPr>
          <w:sz w:val="24"/>
          <w:szCs w:val="24"/>
        </w:rPr>
        <w:t xml:space="preserve"> по мнению Участника</w:t>
      </w:r>
      <w:r w:rsidR="007705A5" w:rsidRPr="00115E91">
        <w:rPr>
          <w:sz w:val="24"/>
          <w:szCs w:val="24"/>
        </w:rPr>
        <w:t>,</w:t>
      </w:r>
      <w:r w:rsidRPr="00115E91">
        <w:rPr>
          <w:sz w:val="24"/>
          <w:szCs w:val="24"/>
        </w:rPr>
        <w:t xml:space="preserve"> подтверждают его соответствие установленным требованиям, с соответствующими</w:t>
      </w:r>
      <w:r w:rsidRPr="00920CB0">
        <w:rPr>
          <w:sz w:val="24"/>
          <w:szCs w:val="24"/>
        </w:rPr>
        <w:t xml:space="preserve"> комментариями, разъясняющими цель предоставления этих документов.</w:t>
      </w:r>
    </w:p>
    <w:p w:rsidR="00680B79" w:rsidRPr="00B20653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B20653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FB55B8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наличие существенных замечаний Заказчика по составу и качеству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 xml:space="preserve">, задержка устранения дефектов в </w:t>
      </w:r>
      <w:r w:rsidR="00DC7643">
        <w:rPr>
          <w:sz w:val="24"/>
          <w:szCs w:val="24"/>
        </w:rPr>
        <w:t>оказании услуг</w:t>
      </w:r>
      <w:r w:rsidRPr="00B20653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несоблюдение </w:t>
      </w:r>
      <w:r w:rsidR="00DC7643" w:rsidRPr="00BC3C8A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B20653">
        <w:rPr>
          <w:sz w:val="24"/>
          <w:szCs w:val="24"/>
        </w:rPr>
        <w:t>;</w:t>
      </w:r>
    </w:p>
    <w:p w:rsidR="00680B79" w:rsidRPr="00680B7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иные существенные нарушения условий заключенных договоров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>.</w:t>
      </w:r>
    </w:p>
    <w:p w:rsidR="005B074F" w:rsidRPr="00AE1D21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5347FA"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правоустанавливающих документов</w:t>
      </w:r>
      <w:r w:rsidR="00A44B30" w:rsidRPr="00AE1D21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Все указанные</w:t>
      </w:r>
      <w:r w:rsidRPr="00E71A48">
        <w:rPr>
          <w:bCs w:val="0"/>
          <w:sz w:val="24"/>
          <w:szCs w:val="24"/>
        </w:rPr>
        <w:t xml:space="preserve">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случае,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предоставляет аналогичные документы. Такие документы должны быть переведены на русский язык и апостилированы,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27" w:name="_Ref191386451"/>
      <w:bookmarkStart w:id="428" w:name="_Ref440271628"/>
      <w:bookmarkStart w:id="429" w:name="_Toc440361334"/>
      <w:bookmarkStart w:id="430" w:name="_Toc440376089"/>
      <w:bookmarkStart w:id="431" w:name="_Toc440376216"/>
      <w:bookmarkStart w:id="432" w:name="_Toc440382481"/>
      <w:bookmarkStart w:id="433" w:name="_Toc440447151"/>
      <w:bookmarkStart w:id="434" w:name="_Toc440632311"/>
      <w:bookmarkStart w:id="435" w:name="_Toc440875084"/>
      <w:bookmarkStart w:id="436" w:name="_Toc441131071"/>
      <w:bookmarkStart w:id="437" w:name="_Ref465773032"/>
      <w:bookmarkStart w:id="438" w:name="_Toc465774592"/>
      <w:bookmarkStart w:id="439" w:name="_Toc465848821"/>
      <w:bookmarkStart w:id="440" w:name="_Toc468876140"/>
      <w:bookmarkStart w:id="441" w:name="_Toc469487634"/>
      <w:r w:rsidRPr="00E71A48">
        <w:rPr>
          <w:szCs w:val="24"/>
        </w:rPr>
        <w:lastRenderedPageBreak/>
        <w:t xml:space="preserve">Привлечение </w:t>
      </w:r>
      <w:bookmarkEnd w:id="427"/>
      <w:bookmarkEnd w:id="428"/>
      <w:bookmarkEnd w:id="429"/>
      <w:bookmarkEnd w:id="430"/>
      <w:bookmarkEnd w:id="431"/>
      <w:r w:rsidR="00362EA4">
        <w:rPr>
          <w:szCs w:val="24"/>
        </w:rPr>
        <w:t>соисполнителей</w:t>
      </w:r>
      <w:bookmarkEnd w:id="432"/>
      <w:bookmarkEnd w:id="433"/>
      <w:bookmarkEnd w:id="434"/>
      <w:bookmarkEnd w:id="435"/>
      <w:bookmarkEnd w:id="436"/>
      <w:bookmarkEnd w:id="437"/>
      <w:bookmarkEnd w:id="438"/>
      <w:bookmarkEnd w:id="439"/>
      <w:bookmarkEnd w:id="440"/>
      <w:bookmarkEnd w:id="441"/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442" w:name="_Ref191386461"/>
      <w:bookmarkStart w:id="443" w:name="_Toc440361335"/>
      <w:bookmarkStart w:id="444" w:name="_Toc440376090"/>
      <w:bookmarkStart w:id="445" w:name="_Toc440376217"/>
      <w:r w:rsidRPr="00E71A48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t>условии</w:t>
      </w:r>
      <w:r w:rsidR="00D57D88" w:rsidRPr="004F3685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4F3685">
        <w:rPr>
          <w:sz w:val="24"/>
          <w:szCs w:val="24"/>
        </w:rPr>
        <w:t xml:space="preserve">должен оказывать не более </w:t>
      </w:r>
      <w:r w:rsidR="004F3685" w:rsidRPr="004F3685">
        <w:rPr>
          <w:sz w:val="24"/>
          <w:szCs w:val="24"/>
        </w:rPr>
        <w:t>25</w:t>
      </w:r>
      <w:r w:rsidR="00D57D88" w:rsidRPr="004F3685">
        <w:rPr>
          <w:sz w:val="24"/>
          <w:szCs w:val="24"/>
        </w:rPr>
        <w:t>% услуг c использованием ресурсов</w:t>
      </w:r>
      <w:r w:rsidR="00D57D88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3B0322">
        <w:rPr>
          <w:sz w:val="24"/>
          <w:szCs w:val="24"/>
        </w:rPr>
        <w:t xml:space="preserve">При нарушении этого требования, </w:t>
      </w:r>
      <w:r w:rsidR="00D57D88" w:rsidRPr="00D460FE">
        <w:rPr>
          <w:sz w:val="24"/>
          <w:szCs w:val="24"/>
        </w:rPr>
        <w:t>Заявка</w:t>
      </w:r>
      <w:r w:rsidR="00D57D88" w:rsidRPr="003B0322">
        <w:rPr>
          <w:sz w:val="24"/>
          <w:szCs w:val="24"/>
        </w:rPr>
        <w:t xml:space="preserve"> данного </w:t>
      </w:r>
      <w:r w:rsidR="00D57D88">
        <w:rPr>
          <w:sz w:val="24"/>
          <w:szCs w:val="24"/>
        </w:rPr>
        <w:t>Участника будет</w:t>
      </w:r>
      <w:r w:rsidR="00D57D88" w:rsidRPr="003B0322">
        <w:rPr>
          <w:sz w:val="24"/>
          <w:szCs w:val="24"/>
        </w:rPr>
        <w:t xml:space="preserve"> отклонен</w:t>
      </w:r>
      <w:r w:rsidR="00D57D88">
        <w:rPr>
          <w:sz w:val="24"/>
          <w:szCs w:val="24"/>
        </w:rPr>
        <w:t>а</w:t>
      </w:r>
      <w:r w:rsidR="00D57D88" w:rsidRPr="003B0322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E71A48">
        <w:rPr>
          <w:sz w:val="24"/>
          <w:szCs w:val="24"/>
        </w:rPr>
        <w:t>соисполнителей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согласен с выделяемым ему перечнем, объемами, сроками и стоимостью оказания услуг;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FB1A61">
        <w:fldChar w:fldCharType="begin"/>
      </w:r>
      <w:r w:rsidR="00FB1A61">
        <w:instrText xml:space="preserve"> REF _Ref191386407 \r \h  \* MERGEFORMAT </w:instrText>
      </w:r>
      <w:r w:rsidR="00FB1A61">
        <w:fldChar w:fldCharType="separate"/>
      </w:r>
      <w:r w:rsidR="007217B7" w:rsidRPr="007217B7">
        <w:rPr>
          <w:bCs w:val="0"/>
          <w:sz w:val="24"/>
          <w:szCs w:val="24"/>
        </w:rPr>
        <w:t>3.3.8</w:t>
      </w:r>
      <w:r w:rsidR="00FB1A61">
        <w:fldChar w:fldCharType="end"/>
      </w:r>
      <w:r w:rsidRPr="00E71A48">
        <w:rPr>
          <w:bCs w:val="0"/>
          <w:sz w:val="24"/>
          <w:szCs w:val="24"/>
        </w:rPr>
        <w:t xml:space="preserve">) в объеме </w:t>
      </w:r>
      <w:r w:rsidR="00362EA4">
        <w:rPr>
          <w:sz w:val="24"/>
          <w:szCs w:val="24"/>
        </w:rPr>
        <w:t>оказываемых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соисполнителем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услуг</w:t>
      </w:r>
      <w:r w:rsidRPr="00E71A48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46" w:name="_Ref306143446"/>
      <w:r w:rsidRPr="00E71A48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446"/>
    </w:p>
    <w:p w:rsidR="00D50E8D" w:rsidRPr="00E71A48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Заявку включаются</w:t>
      </w:r>
      <w:r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признания Заявки Участника запроса предложений лучшей, между Участником и каждым привлекаемым </w:t>
      </w:r>
      <w:r w:rsidR="00362EA4">
        <w:rPr>
          <w:bCs w:val="0"/>
          <w:color w:val="000000"/>
          <w:sz w:val="24"/>
          <w:szCs w:val="24"/>
        </w:rPr>
        <w:t>соисполнителем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выполнения возлагаемых на </w:t>
      </w:r>
      <w:r w:rsidRPr="00E71A48">
        <w:rPr>
          <w:bCs w:val="0"/>
          <w:sz w:val="24"/>
          <w:szCs w:val="24"/>
        </w:rPr>
        <w:t>соисполнителя соответственно услуг;</w:t>
      </w:r>
    </w:p>
    <w:p w:rsidR="00D50E8D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D52133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2654BD">
        <w:rPr>
          <w:bCs w:val="0"/>
          <w:sz w:val="24"/>
          <w:szCs w:val="24"/>
        </w:rPr>
        <w:fldChar w:fldCharType="begin"/>
      </w:r>
      <w:r w:rsidR="00D57D88">
        <w:rPr>
          <w:bCs w:val="0"/>
          <w:sz w:val="24"/>
          <w:szCs w:val="24"/>
        </w:rPr>
        <w:instrText xml:space="preserve"> REF _Ref440291364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7217B7">
        <w:rPr>
          <w:bCs w:val="0"/>
          <w:sz w:val="24"/>
          <w:szCs w:val="24"/>
        </w:rPr>
        <w:t>3.3.8.1</w:t>
      </w:r>
      <w:r w:rsidR="002654BD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D57D88" w:rsidRPr="00AE1D21" w:rsidRDefault="00D57D88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r w:rsidR="00FB1A61">
        <w:fldChar w:fldCharType="begin"/>
      </w:r>
      <w:r w:rsidR="00FB1A61">
        <w:instrText xml:space="preserve"> REF _Ref303669127 \r \h  \* MERGEFORMAT </w:instrText>
      </w:r>
      <w:r w:rsidR="00FB1A61">
        <w:fldChar w:fldCharType="separate"/>
      </w:r>
      <w:r w:rsidR="007217B7" w:rsidRPr="007217B7">
        <w:rPr>
          <w:bCs w:val="0"/>
          <w:sz w:val="24"/>
          <w:szCs w:val="24"/>
        </w:rPr>
        <w:t>3.3.8.2</w:t>
      </w:r>
      <w:r w:rsidR="00FB1A61">
        <w:fldChar w:fldCharType="end"/>
      </w:r>
      <w:r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>. Документы, указанные в пп</w:t>
      </w:r>
      <w:r w:rsidR="00197954" w:rsidRPr="00AE1D21">
        <w:rPr>
          <w:sz w:val="24"/>
          <w:szCs w:val="24"/>
        </w:rPr>
        <w:t xml:space="preserve">. </w:t>
      </w:r>
      <w:r w:rsidR="00FB1A61">
        <w:fldChar w:fldCharType="begin"/>
      </w:r>
      <w:r w:rsidR="00FB1A61">
        <w:instrText xml:space="preserve"> REF _Ref442190626 \r \h  \* MERGEFORMAT </w:instrText>
      </w:r>
      <w:r w:rsidR="00FB1A61">
        <w:fldChar w:fldCharType="separate"/>
      </w:r>
      <w:r w:rsidR="007217B7" w:rsidRPr="007217B7">
        <w:rPr>
          <w:sz w:val="24"/>
          <w:szCs w:val="24"/>
        </w:rPr>
        <w:t>у)</w:t>
      </w:r>
      <w:r w:rsidR="00FB1A61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FB1A61">
        <w:fldChar w:fldCharType="begin"/>
      </w:r>
      <w:r w:rsidR="00FB1A61">
        <w:instrText xml:space="preserve"> REF _Ref303587815 \r \h  \* MERGEFORMAT </w:instrText>
      </w:r>
      <w:r w:rsidR="00FB1A61">
        <w:fldChar w:fldCharType="separate"/>
      </w:r>
      <w:r w:rsidR="007217B7" w:rsidRPr="007217B7">
        <w:rPr>
          <w:sz w:val="24"/>
          <w:szCs w:val="24"/>
        </w:rPr>
        <w:t>3.3.8.3</w:t>
      </w:r>
      <w:r w:rsidR="00FB1A61">
        <w:fldChar w:fldCharType="end"/>
      </w:r>
      <w:r w:rsidR="00197954" w:rsidRPr="00AE1D21">
        <w:rPr>
          <w:sz w:val="24"/>
          <w:szCs w:val="24"/>
        </w:rPr>
        <w:t>, подаются основным Участником;</w:t>
      </w:r>
    </w:p>
    <w:p w:rsidR="00D50E8D" w:rsidRPr="00AE1D21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AE1D21">
        <w:rPr>
          <w:bCs w:val="0"/>
          <w:sz w:val="24"/>
          <w:szCs w:val="24"/>
        </w:rPr>
        <w:t xml:space="preserve">(подраздел </w:t>
      </w:r>
      <w:r w:rsidR="00FB1A61">
        <w:fldChar w:fldCharType="begin"/>
      </w:r>
      <w:r w:rsidR="00FB1A61">
        <w:instrText xml:space="preserve"> REF _Ref440272510 \r \h  \* MERGEFORMAT </w:instrText>
      </w:r>
      <w:r w:rsidR="00FB1A61">
        <w:fldChar w:fldCharType="separate"/>
      </w:r>
      <w:r w:rsidR="007217B7" w:rsidRPr="007217B7">
        <w:rPr>
          <w:bCs w:val="0"/>
          <w:sz w:val="24"/>
          <w:szCs w:val="24"/>
        </w:rPr>
        <w:t>5.17</w:t>
      </w:r>
      <w:r w:rsidR="00FB1A61">
        <w:fldChar w:fldCharType="end"/>
      </w:r>
      <w:r w:rsidR="00362EA4" w:rsidRPr="00AE1D21">
        <w:rPr>
          <w:bCs w:val="0"/>
          <w:sz w:val="24"/>
          <w:szCs w:val="24"/>
        </w:rPr>
        <w:t xml:space="preserve">). Указанная форма </w:t>
      </w:r>
      <w:r w:rsidR="00362EA4" w:rsidRPr="00AE1D2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AE1D21">
        <w:rPr>
          <w:bCs w:val="0"/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При оценке соисполнителей</w:t>
      </w:r>
      <w:r w:rsidRPr="00AE1D21">
        <w:rPr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>количественные</w:t>
      </w:r>
      <w:r w:rsidRPr="00E71A48">
        <w:rPr>
          <w:bCs w:val="0"/>
          <w:sz w:val="24"/>
          <w:szCs w:val="24"/>
        </w:rPr>
        <w:t xml:space="preserve"> требования к </w:t>
      </w:r>
      <w:r w:rsidRPr="00E71A48">
        <w:rPr>
          <w:sz w:val="24"/>
          <w:szCs w:val="24"/>
        </w:rPr>
        <w:t xml:space="preserve">соисполнителям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E71A48">
        <w:rPr>
          <w:sz w:val="24"/>
          <w:szCs w:val="24"/>
        </w:rPr>
        <w:t>оказания услуг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запросе предложений лично либо в составе 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Pr="00362EA4">
        <w:rPr>
          <w:bCs w:val="0"/>
          <w:sz w:val="24"/>
          <w:szCs w:val="24"/>
        </w:rPr>
        <w:t xml:space="preserve">соисполнителем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запроса предложений.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Pr="00362EA4">
        <w:rPr>
          <w:bCs w:val="0"/>
          <w:color w:val="000000"/>
          <w:sz w:val="24"/>
          <w:szCs w:val="24"/>
        </w:rPr>
        <w:t xml:space="preserve">соисполнителем </w:t>
      </w:r>
      <w:r w:rsidRPr="00E71A48">
        <w:rPr>
          <w:bCs w:val="0"/>
          <w:color w:val="000000"/>
          <w:sz w:val="24"/>
          <w:szCs w:val="24"/>
        </w:rPr>
        <w:t>у произвольного числа Участников.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</w:t>
      </w:r>
      <w:r w:rsidRPr="00E71A48">
        <w:rPr>
          <w:bCs w:val="0"/>
          <w:sz w:val="24"/>
          <w:szCs w:val="24"/>
        </w:rPr>
        <w:lastRenderedPageBreak/>
        <w:t xml:space="preserve">одностороннее расторжение Договора, если выяснится, что один или несколько </w:t>
      </w:r>
      <w:r w:rsidR="00362EA4">
        <w:rPr>
          <w:sz w:val="24"/>
          <w:szCs w:val="24"/>
        </w:rPr>
        <w:t>соисполнителей</w:t>
      </w:r>
      <w:r w:rsidRPr="00E71A48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47" w:name="_Toc440382482"/>
      <w:bookmarkStart w:id="448" w:name="_Toc440447152"/>
      <w:bookmarkStart w:id="449" w:name="_Toc440632312"/>
      <w:bookmarkStart w:id="450" w:name="_Toc440875085"/>
      <w:bookmarkStart w:id="451" w:name="_Ref440876619"/>
      <w:bookmarkStart w:id="452" w:name="_Ref440876660"/>
      <w:bookmarkStart w:id="453" w:name="_Toc441131072"/>
      <w:bookmarkStart w:id="454" w:name="_Ref465772690"/>
      <w:bookmarkStart w:id="455" w:name="_Toc465774593"/>
      <w:bookmarkStart w:id="456" w:name="_Toc465848822"/>
      <w:bookmarkStart w:id="457" w:name="_Toc468876141"/>
      <w:bookmarkStart w:id="458" w:name="_Toc469487635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442"/>
      <w:bookmarkEnd w:id="443"/>
      <w:bookmarkEnd w:id="444"/>
      <w:bookmarkEnd w:id="445"/>
      <w:bookmarkEnd w:id="447"/>
      <w:bookmarkEnd w:id="448"/>
      <w:bookmarkEnd w:id="449"/>
      <w:bookmarkEnd w:id="450"/>
      <w:bookmarkEnd w:id="451"/>
      <w:bookmarkEnd w:id="452"/>
      <w:bookmarkEnd w:id="453"/>
      <w:bookmarkEnd w:id="454"/>
      <w:bookmarkEnd w:id="455"/>
      <w:bookmarkEnd w:id="456"/>
      <w:bookmarkEnd w:id="457"/>
      <w:bookmarkEnd w:id="458"/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_Ref191386482 \r \h  \* MERGEFORMAT </w:instrText>
      </w:r>
      <w:r w:rsidR="00FB1A61">
        <w:fldChar w:fldCharType="separate"/>
      </w:r>
      <w:r w:rsidR="007217B7" w:rsidRPr="007217B7">
        <w:rPr>
          <w:bCs w:val="0"/>
          <w:sz w:val="24"/>
          <w:szCs w:val="24"/>
        </w:rPr>
        <w:t>3.3.8.1</w:t>
      </w:r>
      <w:r w:rsidR="00FB1A61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FB1A61">
        <w:fldChar w:fldCharType="begin"/>
      </w:r>
      <w:r w:rsidR="00FB1A61">
        <w:instrText xml:space="preserve"> REF _Ref191386407 \r \h  \* MERGEFORMAT </w:instrText>
      </w:r>
      <w:r w:rsidR="00FB1A61">
        <w:fldChar w:fldCharType="separate"/>
      </w:r>
      <w:r w:rsidR="007217B7" w:rsidRPr="007217B7">
        <w:rPr>
          <w:bCs w:val="0"/>
          <w:sz w:val="24"/>
          <w:szCs w:val="24"/>
        </w:rPr>
        <w:t>3.3.8</w:t>
      </w:r>
      <w:r w:rsidR="00FB1A61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>окументации, изложенным в п.</w:t>
      </w:r>
      <w:r w:rsidR="002654BD">
        <w:rPr>
          <w:bCs w:val="0"/>
          <w:sz w:val="24"/>
          <w:szCs w:val="24"/>
        </w:rPr>
        <w:fldChar w:fldCharType="begin"/>
      </w:r>
      <w:r w:rsidR="00573BDB">
        <w:rPr>
          <w:bCs w:val="0"/>
          <w:sz w:val="24"/>
          <w:szCs w:val="24"/>
        </w:rPr>
        <w:instrText xml:space="preserve"> REF _Ref303669127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7217B7">
        <w:rPr>
          <w:bCs w:val="0"/>
          <w:sz w:val="24"/>
          <w:szCs w:val="24"/>
        </w:rPr>
        <w:t>3.3.8.2</w:t>
      </w:r>
      <w:r w:rsidR="002654BD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459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459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460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460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срок действия соглашения должен быть не менее,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461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461"/>
      <w:r w:rsidRPr="00E71A48">
        <w:rPr>
          <w:bCs w:val="0"/>
          <w:sz w:val="24"/>
          <w:szCs w:val="24"/>
        </w:rPr>
        <w:t xml:space="preserve"> </w:t>
      </w:r>
    </w:p>
    <w:p w:rsidR="00DB109A" w:rsidRPr="00AE1D21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</w:t>
      </w:r>
      <w:r w:rsidR="00C4420E">
        <w:rPr>
          <w:bCs w:val="0"/>
          <w:sz w:val="24"/>
          <w:szCs w:val="24"/>
        </w:rPr>
        <w:t>щее соглашение, в котором должна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</w:t>
      </w:r>
      <w:r w:rsidRPr="00AE1D21">
        <w:rPr>
          <w:bCs w:val="0"/>
          <w:sz w:val="24"/>
          <w:szCs w:val="24"/>
        </w:rPr>
        <w:t xml:space="preserve">сведения, указанные в подп. </w:t>
      </w:r>
      <w:r w:rsidR="00FB1A61">
        <w:fldChar w:fldCharType="begin"/>
      </w:r>
      <w:r w:rsidR="00FB1A61">
        <w:instrText xml:space="preserve"> REF _Ref307563248 \r \h  \* MERGEFORMAT </w:instrText>
      </w:r>
      <w:r w:rsidR="00FB1A61">
        <w:fldChar w:fldCharType="separate"/>
      </w:r>
      <w:r w:rsidR="007217B7" w:rsidRPr="007217B7">
        <w:rPr>
          <w:bCs w:val="0"/>
          <w:sz w:val="24"/>
          <w:szCs w:val="24"/>
          <w:lang w:val="en-US"/>
        </w:rPr>
        <w:t>a</w:t>
      </w:r>
      <w:r w:rsidR="007217B7" w:rsidRPr="007217B7">
        <w:rPr>
          <w:bCs w:val="0"/>
          <w:sz w:val="24"/>
          <w:szCs w:val="24"/>
        </w:rPr>
        <w:t>)</w:t>
      </w:r>
      <w:r w:rsidR="00FB1A61">
        <w:fldChar w:fldCharType="end"/>
      </w:r>
      <w:r w:rsidRPr="00AE1D21">
        <w:rPr>
          <w:bCs w:val="0"/>
          <w:sz w:val="24"/>
          <w:szCs w:val="24"/>
        </w:rPr>
        <w:t xml:space="preserve">- </w:t>
      </w:r>
      <w:r w:rsidR="00FB1A61">
        <w:fldChar w:fldCharType="begin"/>
      </w:r>
      <w:r w:rsidR="00FB1A61">
        <w:instrText xml:space="preserve"> REF _Ref307563262 \r \h  \* MERGEFORMAT </w:instrText>
      </w:r>
      <w:r w:rsidR="00FB1A61">
        <w:fldChar w:fldCharType="separate"/>
      </w:r>
      <w:r w:rsidR="007217B7" w:rsidRPr="007217B7">
        <w:rPr>
          <w:bCs w:val="0"/>
          <w:sz w:val="24"/>
          <w:szCs w:val="24"/>
          <w:lang w:val="en-US"/>
        </w:rPr>
        <w:t>g</w:t>
      </w:r>
      <w:r w:rsidR="007217B7" w:rsidRPr="007217B7">
        <w:rPr>
          <w:bCs w:val="0"/>
          <w:sz w:val="24"/>
          <w:szCs w:val="24"/>
        </w:rPr>
        <w:t>)</w:t>
      </w:r>
      <w:r w:rsidR="00FB1A61">
        <w:fldChar w:fldCharType="end"/>
      </w:r>
      <w:r w:rsidRPr="00AE1D21">
        <w:rPr>
          <w:bCs w:val="0"/>
          <w:sz w:val="24"/>
          <w:szCs w:val="24"/>
        </w:rPr>
        <w:t xml:space="preserve">п. </w:t>
      </w:r>
      <w:r w:rsidR="00FB1A61">
        <w:fldChar w:fldCharType="begin"/>
      </w:r>
      <w:r w:rsidR="00FB1A61">
        <w:instrText xml:space="preserve"> REF _Ref306032591 \r \h  \* MERGEFORMAT </w:instrText>
      </w:r>
      <w:r w:rsidR="00FB1A61">
        <w:fldChar w:fldCharType="separate"/>
      </w:r>
      <w:r w:rsidR="007217B7" w:rsidRPr="007217B7">
        <w:rPr>
          <w:bCs w:val="0"/>
          <w:sz w:val="24"/>
          <w:szCs w:val="24"/>
        </w:rPr>
        <w:t>3.3.10.4</w:t>
      </w:r>
      <w:r w:rsidR="00FB1A61">
        <w:fldChar w:fldCharType="end"/>
      </w:r>
      <w:r w:rsidRPr="00AE1D21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AE1D21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AE1D21">
        <w:rPr>
          <w:sz w:val="24"/>
          <w:szCs w:val="24"/>
        </w:rPr>
        <w:lastRenderedPageBreak/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AE1D21">
        <w:rPr>
          <w:bCs w:val="0"/>
          <w:sz w:val="24"/>
          <w:szCs w:val="24"/>
        </w:rPr>
        <w:t>.</w:t>
      </w:r>
    </w:p>
    <w:p w:rsidR="00717F60" w:rsidRPr="00AE1D2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462" w:name="_Ref465847423"/>
      <w:r w:rsidRPr="00AE1D2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готовит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у с учетом следующих дополнительных требований:</w:t>
      </w:r>
      <w:bookmarkEnd w:id="462"/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AE1D21">
        <w:rPr>
          <w:bCs w:val="0"/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_Ref303669127 \r \h  \* MERGEFORMAT </w:instrText>
      </w:r>
      <w:r w:rsidR="00FB1A61">
        <w:fldChar w:fldCharType="separate"/>
      </w:r>
      <w:r w:rsidR="007217B7" w:rsidRPr="007217B7">
        <w:rPr>
          <w:bCs w:val="0"/>
          <w:sz w:val="24"/>
          <w:szCs w:val="24"/>
        </w:rPr>
        <w:t>3.3.8.2</w:t>
      </w:r>
      <w:r w:rsidR="00FB1A61">
        <w:fldChar w:fldCharType="end"/>
      </w:r>
      <w:r w:rsidR="00717F60"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>. Документы, указанные в пп</w:t>
      </w:r>
      <w:r w:rsidR="00197954" w:rsidRPr="00AE1D21">
        <w:rPr>
          <w:sz w:val="24"/>
          <w:szCs w:val="24"/>
        </w:rPr>
        <w:t xml:space="preserve">. </w:t>
      </w:r>
      <w:r w:rsidR="00FB1A61">
        <w:fldChar w:fldCharType="begin"/>
      </w:r>
      <w:r w:rsidR="00FB1A61">
        <w:instrText xml:space="preserve"> REF _Ref442190626 \r \h  \* MERGEFORMAT </w:instrText>
      </w:r>
      <w:r w:rsidR="00FB1A61">
        <w:fldChar w:fldCharType="separate"/>
      </w:r>
      <w:r w:rsidR="007217B7" w:rsidRPr="007217B7">
        <w:rPr>
          <w:sz w:val="24"/>
          <w:szCs w:val="24"/>
        </w:rPr>
        <w:t>у)</w:t>
      </w:r>
      <w:r w:rsidR="00FB1A61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FB1A61">
        <w:fldChar w:fldCharType="begin"/>
      </w:r>
      <w:r w:rsidR="00FB1A61">
        <w:instrText xml:space="preserve"> REF _Ref303587815 \r \h  \* MERGEFORMAT </w:instrText>
      </w:r>
      <w:r w:rsidR="00FB1A61">
        <w:fldChar w:fldCharType="separate"/>
      </w:r>
      <w:r w:rsidR="007217B7" w:rsidRPr="007217B7">
        <w:rPr>
          <w:sz w:val="24"/>
          <w:szCs w:val="24"/>
        </w:rPr>
        <w:t>3.3.8.3</w:t>
      </w:r>
      <w:r w:rsidR="00FB1A61">
        <w:fldChar w:fldCharType="end"/>
      </w:r>
      <w:r w:rsidR="00197954" w:rsidRPr="00AE1D21">
        <w:rPr>
          <w:sz w:val="24"/>
          <w:szCs w:val="24"/>
        </w:rPr>
        <w:t>, подаются Лидером коллективного участника;</w:t>
      </w:r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AD3EBC" w:rsidRPr="00AE1D21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AD3EBC" w:rsidRPr="00AE1D21">
        <w:rPr>
          <w:bCs w:val="0"/>
          <w:sz w:val="24"/>
          <w:szCs w:val="24"/>
        </w:rPr>
        <w:t>а;</w:t>
      </w:r>
    </w:p>
    <w:p w:rsidR="00717F60" w:rsidRPr="00AE1D21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состав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дополнительн</w:t>
      </w:r>
      <w:r w:rsidR="00717F60" w:rsidRPr="00AE1D21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AE1D21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r w:rsidR="00CC3DAD">
        <w:rPr>
          <w:bCs w:val="0"/>
          <w:sz w:val="24"/>
          <w:szCs w:val="24"/>
        </w:rPr>
        <w:t xml:space="preserve">оказания услуг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2654BD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_Ref440376324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7217B7">
        <w:rPr>
          <w:bCs w:val="0"/>
          <w:sz w:val="24"/>
          <w:szCs w:val="24"/>
        </w:rPr>
        <w:t>5.18</w:t>
      </w:r>
      <w:r w:rsidR="002654BD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>объемов</w:t>
      </w:r>
      <w:r w:rsidR="00CC3DAD">
        <w:rPr>
          <w:sz w:val="24"/>
          <w:szCs w:val="24"/>
        </w:rPr>
        <w:t xml:space="preserve"> оказываемых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указанных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2654BD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7217B7">
        <w:rPr>
          <w:bCs w:val="0"/>
          <w:sz w:val="24"/>
          <w:szCs w:val="24"/>
        </w:rPr>
        <w:t>3.3.8.1</w:t>
      </w:r>
      <w:r w:rsidR="002654BD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63" w:name="_Ref306114966"/>
      <w:bookmarkStart w:id="464" w:name="_Toc440361336"/>
      <w:bookmarkStart w:id="465" w:name="_Toc440376091"/>
      <w:bookmarkStart w:id="466" w:name="_Toc440376218"/>
      <w:bookmarkStart w:id="467" w:name="_Toc440382483"/>
      <w:bookmarkStart w:id="468" w:name="_Toc440447153"/>
      <w:bookmarkStart w:id="469" w:name="_Toc440632313"/>
      <w:bookmarkStart w:id="470" w:name="_Toc440875086"/>
      <w:bookmarkStart w:id="471" w:name="_Toc441131073"/>
      <w:bookmarkStart w:id="472" w:name="_Toc465774594"/>
      <w:bookmarkStart w:id="473" w:name="_Toc465848823"/>
      <w:bookmarkStart w:id="474" w:name="_Toc468876142"/>
      <w:bookmarkStart w:id="475" w:name="_Toc469487636"/>
      <w:r w:rsidRPr="00E71A48">
        <w:rPr>
          <w:szCs w:val="24"/>
        </w:rPr>
        <w:t>Разъяснение Документации по запросу предложений</w:t>
      </w:r>
      <w:bookmarkEnd w:id="463"/>
      <w:bookmarkEnd w:id="464"/>
      <w:bookmarkEnd w:id="465"/>
      <w:bookmarkEnd w:id="466"/>
      <w:bookmarkEnd w:id="467"/>
      <w:bookmarkEnd w:id="468"/>
      <w:bookmarkEnd w:id="469"/>
      <w:bookmarkEnd w:id="470"/>
      <w:bookmarkEnd w:id="471"/>
      <w:bookmarkEnd w:id="472"/>
      <w:bookmarkEnd w:id="473"/>
      <w:bookmarkEnd w:id="474"/>
      <w:bookmarkEnd w:id="475"/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E71A48">
        <w:rPr>
          <w:bCs w:val="0"/>
          <w:iCs/>
          <w:sz w:val="24"/>
          <w:szCs w:val="24"/>
        </w:rPr>
        <w:t>Заявк</w:t>
      </w:r>
      <w:r w:rsidRPr="00E71A48">
        <w:rPr>
          <w:bCs w:val="0"/>
          <w:iCs/>
          <w:sz w:val="24"/>
          <w:szCs w:val="24"/>
        </w:rPr>
        <w:t xml:space="preserve">и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iCs/>
          <w:sz w:val="24"/>
          <w:szCs w:val="24"/>
        </w:rPr>
        <w:t xml:space="preserve">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а.</w:t>
      </w:r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212D09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r w:rsidRPr="00212D09">
        <w:rPr>
          <w:bCs w:val="0"/>
          <w:iCs/>
          <w:sz w:val="24"/>
          <w:szCs w:val="24"/>
        </w:rPr>
        <w:t xml:space="preserve">случае, если разъяснения изменяют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 xml:space="preserve">окументацию, </w:t>
      </w:r>
      <w:r w:rsidRPr="00212D09">
        <w:rPr>
          <w:bCs w:val="0"/>
          <w:iCs/>
          <w:sz w:val="24"/>
          <w:szCs w:val="24"/>
        </w:rPr>
        <w:lastRenderedPageBreak/>
        <w:t xml:space="preserve">Организатором осуществляется </w:t>
      </w:r>
      <w:r w:rsidR="00212D09" w:rsidRPr="00212D09">
        <w:rPr>
          <w:bCs w:val="0"/>
          <w:iCs/>
          <w:sz w:val="24"/>
          <w:szCs w:val="24"/>
        </w:rPr>
        <w:t>внесение изменений в Д</w:t>
      </w:r>
      <w:r w:rsidR="00212D09" w:rsidRPr="00212D09">
        <w:rPr>
          <w:bCs w:val="0"/>
          <w:sz w:val="24"/>
          <w:szCs w:val="24"/>
        </w:rPr>
        <w:t>окументацию по запросу предложений</w:t>
      </w:r>
      <w:r w:rsidR="00212D09" w:rsidRPr="00212D09">
        <w:rPr>
          <w:bCs w:val="0"/>
          <w:iCs/>
          <w:sz w:val="24"/>
          <w:szCs w:val="24"/>
        </w:rPr>
        <w:t xml:space="preserve"> </w:t>
      </w:r>
      <w:r w:rsidR="006B0604">
        <w:rPr>
          <w:bCs w:val="0"/>
          <w:iCs/>
          <w:sz w:val="24"/>
          <w:szCs w:val="24"/>
        </w:rPr>
        <w:t xml:space="preserve">(п. </w:t>
      </w:r>
      <w:r w:rsidR="002654BD">
        <w:rPr>
          <w:bCs w:val="0"/>
          <w:iCs/>
          <w:sz w:val="24"/>
          <w:szCs w:val="24"/>
        </w:rPr>
        <w:fldChar w:fldCharType="begin"/>
      </w:r>
      <w:r w:rsidR="006B0604">
        <w:rPr>
          <w:bCs w:val="0"/>
          <w:iCs/>
          <w:sz w:val="24"/>
          <w:szCs w:val="24"/>
        </w:rPr>
        <w:instrText xml:space="preserve"> REF _Ref441057071 \r \h </w:instrText>
      </w:r>
      <w:r w:rsidR="002654BD">
        <w:rPr>
          <w:bCs w:val="0"/>
          <w:iCs/>
          <w:sz w:val="24"/>
          <w:szCs w:val="24"/>
        </w:rPr>
      </w:r>
      <w:r w:rsidR="002654BD">
        <w:rPr>
          <w:bCs w:val="0"/>
          <w:iCs/>
          <w:sz w:val="24"/>
          <w:szCs w:val="24"/>
        </w:rPr>
        <w:fldChar w:fldCharType="separate"/>
      </w:r>
      <w:r w:rsidR="007217B7">
        <w:rPr>
          <w:bCs w:val="0"/>
          <w:iCs/>
          <w:sz w:val="24"/>
          <w:szCs w:val="24"/>
        </w:rPr>
        <w:t>3.3.12</w:t>
      </w:r>
      <w:r w:rsidR="002654BD">
        <w:rPr>
          <w:bCs w:val="0"/>
          <w:iCs/>
          <w:sz w:val="24"/>
          <w:szCs w:val="24"/>
        </w:rPr>
        <w:fldChar w:fldCharType="end"/>
      </w:r>
      <w:r w:rsidR="006B0604">
        <w:rPr>
          <w:bCs w:val="0"/>
          <w:iCs/>
          <w:sz w:val="24"/>
          <w:szCs w:val="24"/>
        </w:rPr>
        <w:t>)</w:t>
      </w:r>
      <w:r w:rsidR="00212D09" w:rsidRPr="00212D09">
        <w:rPr>
          <w:bCs w:val="0"/>
          <w:iCs/>
          <w:sz w:val="24"/>
          <w:szCs w:val="24"/>
        </w:rPr>
        <w:t xml:space="preserve"> и, при необходимости, </w:t>
      </w:r>
      <w:r w:rsidRPr="00212D09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FB1A61">
        <w:fldChar w:fldCharType="begin"/>
      </w:r>
      <w:r w:rsidR="00FB1A61">
        <w:instrText xml:space="preserve"> REF _Ref440289401 \r \h  \* MERGEFORMAT </w:instrText>
      </w:r>
      <w:r w:rsidR="00FB1A61">
        <w:fldChar w:fldCharType="separate"/>
      </w:r>
      <w:r w:rsidR="007217B7" w:rsidRPr="007217B7">
        <w:rPr>
          <w:bCs w:val="0"/>
          <w:iCs/>
          <w:sz w:val="24"/>
          <w:szCs w:val="24"/>
        </w:rPr>
        <w:t>3.3.13</w:t>
      </w:r>
      <w:r w:rsidR="00FB1A61">
        <w:fldChar w:fldCharType="end"/>
      </w:r>
      <w:r w:rsidR="00400D7D" w:rsidRPr="00212D09">
        <w:rPr>
          <w:bCs w:val="0"/>
          <w:iCs/>
          <w:sz w:val="24"/>
          <w:szCs w:val="24"/>
        </w:rPr>
        <w:t xml:space="preserve">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>окументации</w:t>
      </w:r>
      <w:r w:rsidR="007D07A7" w:rsidRPr="00212D09">
        <w:rPr>
          <w:bCs w:val="0"/>
          <w:iCs/>
          <w:sz w:val="24"/>
          <w:szCs w:val="24"/>
        </w:rPr>
        <w:t xml:space="preserve"> по запросу предложений</w:t>
      </w:r>
      <w:r w:rsidRPr="00212D09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76" w:name="_Toc440361337"/>
      <w:bookmarkStart w:id="477" w:name="_Toc440376092"/>
      <w:bookmarkStart w:id="478" w:name="_Toc440376219"/>
      <w:bookmarkStart w:id="479" w:name="_Toc440382484"/>
      <w:bookmarkStart w:id="480" w:name="_Toc440447154"/>
      <w:bookmarkStart w:id="481" w:name="_Toc440632314"/>
      <w:bookmarkStart w:id="482" w:name="_Toc440875087"/>
      <w:bookmarkStart w:id="483" w:name="_Ref440969948"/>
      <w:bookmarkStart w:id="484" w:name="_Ref441057071"/>
      <w:bookmarkStart w:id="485" w:name="_Toc441131074"/>
      <w:bookmarkStart w:id="486" w:name="_Toc465774595"/>
      <w:bookmarkStart w:id="487" w:name="_Toc465848824"/>
      <w:bookmarkStart w:id="488" w:name="_Toc468876143"/>
      <w:bookmarkStart w:id="489" w:name="_Toc469487637"/>
      <w:r w:rsidRPr="00E71A48">
        <w:rPr>
          <w:szCs w:val="24"/>
        </w:rPr>
        <w:t>Внесение изменений в Документацию по запросу предложений.</w:t>
      </w:r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  <w:bookmarkEnd w:id="488"/>
      <w:bookmarkEnd w:id="489"/>
    </w:p>
    <w:p w:rsidR="00DE287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90" w:name="_Ref440289401"/>
      <w:bookmarkStart w:id="491" w:name="_Toc440361338"/>
      <w:bookmarkStart w:id="492" w:name="_Toc440376093"/>
      <w:bookmarkStart w:id="493" w:name="_Toc440376220"/>
      <w:bookmarkStart w:id="494" w:name="_Toc440382485"/>
      <w:bookmarkStart w:id="495" w:name="_Toc440447155"/>
      <w:bookmarkStart w:id="496" w:name="_Toc440632315"/>
      <w:bookmarkStart w:id="497" w:name="_Toc440875088"/>
      <w:bookmarkStart w:id="498" w:name="_Toc441131075"/>
      <w:bookmarkStart w:id="499" w:name="_Toc465774596"/>
      <w:bookmarkStart w:id="500" w:name="_Toc465848825"/>
      <w:bookmarkStart w:id="501" w:name="_Toc468876144"/>
      <w:bookmarkStart w:id="502" w:name="_Toc469487638"/>
      <w:r w:rsidRPr="00E71A48">
        <w:rPr>
          <w:szCs w:val="24"/>
        </w:rPr>
        <w:t>Продление срока окончания приема Заявок</w:t>
      </w:r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  <w:bookmarkEnd w:id="501"/>
      <w:bookmarkEnd w:id="502"/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03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04" w:name="_Toc299701566"/>
      <w:bookmarkStart w:id="505" w:name="_Ref306176386"/>
      <w:bookmarkStart w:id="506" w:name="_Ref440285128"/>
      <w:bookmarkStart w:id="507" w:name="_Toc440361339"/>
      <w:bookmarkStart w:id="508" w:name="_Toc440376094"/>
      <w:bookmarkStart w:id="509" w:name="_Toc440376221"/>
      <w:bookmarkStart w:id="510" w:name="_Toc440382486"/>
      <w:bookmarkStart w:id="511" w:name="_Toc440447156"/>
      <w:bookmarkStart w:id="512" w:name="_Toc440632316"/>
      <w:bookmarkStart w:id="513" w:name="_Toc440875089"/>
      <w:bookmarkStart w:id="514" w:name="_Toc441131076"/>
      <w:bookmarkStart w:id="515" w:name="_Toc465774597"/>
      <w:bookmarkStart w:id="516" w:name="_Toc465848826"/>
      <w:bookmarkStart w:id="517" w:name="_Toc468876145"/>
      <w:bookmarkStart w:id="518" w:name="_Toc469487639"/>
      <w:r w:rsidRPr="00E71A48">
        <w:rPr>
          <w:bCs w:val="0"/>
          <w:szCs w:val="24"/>
          <w:lang w:eastAsia="ru-RU"/>
        </w:rPr>
        <w:t xml:space="preserve">Обеспечение </w:t>
      </w:r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EE0AB0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предложений.</w:t>
      </w:r>
      <w:bookmarkEnd w:id="504"/>
      <w:bookmarkEnd w:id="505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</w:p>
    <w:p w:rsidR="00932C0A" w:rsidRPr="007A5083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составе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</w:t>
      </w:r>
      <w:r w:rsidR="00932C0A" w:rsidRPr="007A5083">
        <w:rPr>
          <w:bCs w:val="0"/>
          <w:sz w:val="24"/>
          <w:szCs w:val="24"/>
        </w:rPr>
        <w:t xml:space="preserve">обеспечение исполнения обязательств, связанных с участием в </w:t>
      </w:r>
      <w:r w:rsidR="0089163E" w:rsidRPr="007A5083">
        <w:rPr>
          <w:bCs w:val="0"/>
          <w:sz w:val="24"/>
          <w:szCs w:val="24"/>
        </w:rPr>
        <w:t>запросе предложений</w:t>
      </w:r>
      <w:r w:rsidR="00932C0A" w:rsidRPr="007A5083">
        <w:rPr>
          <w:bCs w:val="0"/>
          <w:sz w:val="24"/>
          <w:szCs w:val="24"/>
        </w:rPr>
        <w:t xml:space="preserve"> и подачей </w:t>
      </w:r>
      <w:r w:rsidR="004B5EB3" w:rsidRPr="007A5083">
        <w:rPr>
          <w:bCs w:val="0"/>
          <w:sz w:val="24"/>
          <w:szCs w:val="24"/>
        </w:rPr>
        <w:t>Заявк</w:t>
      </w:r>
      <w:r w:rsidR="00932C0A" w:rsidRPr="007A5083">
        <w:rPr>
          <w:bCs w:val="0"/>
          <w:sz w:val="24"/>
          <w:szCs w:val="24"/>
        </w:rPr>
        <w:t>и, на сумму не менее</w:t>
      </w:r>
      <w:r w:rsidR="004816F5" w:rsidRPr="007A5083">
        <w:rPr>
          <w:bCs w:val="0"/>
          <w:sz w:val="24"/>
          <w:szCs w:val="24"/>
        </w:rPr>
        <w:t xml:space="preserve"> 3</w:t>
      </w:r>
      <w:r w:rsidR="00932C0A" w:rsidRPr="007A5083">
        <w:rPr>
          <w:bCs w:val="0"/>
          <w:sz w:val="24"/>
          <w:szCs w:val="24"/>
        </w:rPr>
        <w:t xml:space="preserve">% от стоимости </w:t>
      </w:r>
      <w:r w:rsidR="004B5EB3" w:rsidRPr="007A5083">
        <w:rPr>
          <w:bCs w:val="0"/>
          <w:sz w:val="24"/>
          <w:szCs w:val="24"/>
        </w:rPr>
        <w:t>Заявк</w:t>
      </w:r>
      <w:r w:rsidR="00932C0A" w:rsidRPr="007A5083">
        <w:rPr>
          <w:bCs w:val="0"/>
          <w:sz w:val="24"/>
          <w:szCs w:val="24"/>
        </w:rPr>
        <w:t xml:space="preserve">и, с учетом НДС. </w:t>
      </w:r>
    </w:p>
    <w:p w:rsidR="00932C0A" w:rsidRPr="007A5083" w:rsidRDefault="00CE4D51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7A5083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FB1A61">
        <w:fldChar w:fldCharType="begin"/>
      </w:r>
      <w:r w:rsidR="00FB1A61">
        <w:instrText xml:space="preserve"> REF _Ref467168844 \r \h  \* MERGEFORMAT </w:instrText>
      </w:r>
      <w:r w:rsidR="00FB1A61">
        <w:fldChar w:fldCharType="separate"/>
      </w:r>
      <w:r w:rsidR="007217B7" w:rsidRPr="007217B7">
        <w:rPr>
          <w:sz w:val="24"/>
          <w:szCs w:val="24"/>
        </w:rPr>
        <w:t>3.3.14.3</w:t>
      </w:r>
      <w:r w:rsidR="00FB1A61">
        <w:fldChar w:fldCharType="end"/>
      </w:r>
      <w:r w:rsidRPr="007A5083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FB1A61">
        <w:fldChar w:fldCharType="begin"/>
      </w:r>
      <w:r w:rsidR="00FB1A61">
        <w:instrText xml:space="preserve"> REF _Ref442263553 \r \h  \* MERGEFORMAT </w:instrText>
      </w:r>
      <w:r w:rsidR="00FB1A61">
        <w:fldChar w:fldCharType="separate"/>
      </w:r>
      <w:r w:rsidR="007217B7" w:rsidRPr="007217B7">
        <w:rPr>
          <w:sz w:val="24"/>
          <w:szCs w:val="24"/>
        </w:rPr>
        <w:t>3.3.14.4</w:t>
      </w:r>
      <w:r w:rsidR="00FB1A61">
        <w:fldChar w:fldCharType="end"/>
      </w:r>
      <w:r w:rsidRPr="007A5083">
        <w:rPr>
          <w:sz w:val="24"/>
          <w:szCs w:val="24"/>
        </w:rPr>
        <w:t xml:space="preserve">). Выбор способа обеспечения исполнения обязательств, связанных с участием в </w:t>
      </w:r>
      <w:r w:rsidR="00F64A8B" w:rsidRPr="007A5083">
        <w:rPr>
          <w:sz w:val="24"/>
          <w:szCs w:val="24"/>
        </w:rPr>
        <w:t>Запросе предложений</w:t>
      </w:r>
      <w:r w:rsidRPr="007A5083">
        <w:rPr>
          <w:sz w:val="24"/>
          <w:szCs w:val="24"/>
        </w:rPr>
        <w:t xml:space="preserve"> и подачей Заявки, осуществляется Участником</w:t>
      </w:r>
      <w:r w:rsidR="00932C0A" w:rsidRPr="007A5083">
        <w:rPr>
          <w:bCs w:val="0"/>
          <w:sz w:val="24"/>
          <w:szCs w:val="24"/>
        </w:rPr>
        <w:t>.</w:t>
      </w:r>
    </w:p>
    <w:p w:rsidR="00CE4D51" w:rsidRPr="007A5083" w:rsidRDefault="00CE4D51" w:rsidP="00CE4D5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19" w:name="_Ref467168844"/>
      <w:bookmarkStart w:id="520" w:name="_Ref306390343"/>
      <w:r w:rsidRPr="007A5083">
        <w:rPr>
          <w:sz w:val="24"/>
          <w:szCs w:val="24"/>
        </w:rPr>
        <w:t xml:space="preserve">В случае, если Участник выбрал обеспечение исполнения обязательств, связанных с участием в </w:t>
      </w:r>
      <w:r w:rsidR="00F64A8B" w:rsidRPr="007A5083">
        <w:rPr>
          <w:sz w:val="24"/>
          <w:szCs w:val="24"/>
        </w:rPr>
        <w:t>Запросе предложений</w:t>
      </w:r>
      <w:r w:rsidRPr="007A5083">
        <w:rPr>
          <w:sz w:val="24"/>
          <w:szCs w:val="24"/>
        </w:rPr>
        <w:t xml:space="preserve"> и подачей Заявки в форме соглашения о неустойке, то соглашение о неустойке должно соответствовать следующим требованиям.</w:t>
      </w:r>
      <w:bookmarkEnd w:id="519"/>
    </w:p>
    <w:p w:rsidR="00932C0A" w:rsidRPr="00AE1D21" w:rsidRDefault="00932C0A" w:rsidP="00F64A8B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Форма соглашения о неустойке должна</w:t>
      </w:r>
      <w:r w:rsidR="00ED01BF" w:rsidRPr="007A5083">
        <w:rPr>
          <w:bCs w:val="0"/>
          <w:sz w:val="24"/>
          <w:szCs w:val="24"/>
        </w:rPr>
        <w:t xml:space="preserve"> соответствовать требованиям</w:t>
      </w:r>
      <w:r w:rsidR="00ED01BF" w:rsidRPr="00E71A48">
        <w:rPr>
          <w:bCs w:val="0"/>
          <w:sz w:val="24"/>
          <w:szCs w:val="24"/>
        </w:rPr>
        <w:t xml:space="preserve"> ст</w:t>
      </w:r>
      <w:r w:rsidRPr="00E71A48">
        <w:rPr>
          <w:bCs w:val="0"/>
          <w:sz w:val="24"/>
          <w:szCs w:val="24"/>
        </w:rPr>
        <w:t>.330, 331 Гражданского кодекса Российской Федерации</w:t>
      </w:r>
      <w:bookmarkEnd w:id="520"/>
      <w:r w:rsidR="003C2207">
        <w:rPr>
          <w:bCs w:val="0"/>
          <w:sz w:val="24"/>
          <w:szCs w:val="24"/>
        </w:rPr>
        <w:t xml:space="preserve"> и быть подготовлена по </w:t>
      </w:r>
      <w:r w:rsidR="005818B2" w:rsidRPr="00E71A48">
        <w:rPr>
          <w:bCs w:val="0"/>
          <w:spacing w:val="-1"/>
          <w:sz w:val="24"/>
          <w:szCs w:val="24"/>
        </w:rPr>
        <w:t xml:space="preserve">форме и в соответствии с </w:t>
      </w:r>
      <w:r w:rsidR="005818B2" w:rsidRPr="00AE1D21">
        <w:rPr>
          <w:bCs w:val="0"/>
          <w:spacing w:val="-1"/>
          <w:sz w:val="24"/>
          <w:szCs w:val="24"/>
        </w:rPr>
        <w:t>инструкциями, приведенными в настоящей Документации по запросу предложений</w:t>
      </w:r>
      <w:r w:rsidR="003C2207" w:rsidRPr="00AE1D21">
        <w:rPr>
          <w:bCs w:val="0"/>
          <w:sz w:val="24"/>
          <w:szCs w:val="24"/>
        </w:rPr>
        <w:t xml:space="preserve"> (</w:t>
      </w:r>
      <w:r w:rsidR="003C2207" w:rsidRPr="00AE1D21">
        <w:rPr>
          <w:bCs w:val="0"/>
          <w:sz w:val="24"/>
          <w:szCs w:val="24"/>
          <w:lang w:eastAsia="ru-RU"/>
        </w:rPr>
        <w:t xml:space="preserve">подраздел </w:t>
      </w:r>
      <w:r w:rsidR="00FB1A61">
        <w:fldChar w:fldCharType="begin"/>
      </w:r>
      <w:r w:rsidR="00FB1A61">
        <w:instrText xml:space="preserve"> REF _Ref440272678 \r \h  \* MERGEFORMAT </w:instrText>
      </w:r>
      <w:r w:rsidR="00FB1A61">
        <w:fldChar w:fldCharType="separate"/>
      </w:r>
      <w:r w:rsidR="007217B7" w:rsidRPr="007217B7">
        <w:rPr>
          <w:bCs w:val="0"/>
          <w:sz w:val="24"/>
          <w:szCs w:val="24"/>
          <w:lang w:eastAsia="ru-RU"/>
        </w:rPr>
        <w:t>5.14</w:t>
      </w:r>
      <w:r w:rsidR="00FB1A61">
        <w:fldChar w:fldCharType="end"/>
      </w:r>
      <w:r w:rsidR="003C2207" w:rsidRPr="00AE1D21">
        <w:rPr>
          <w:bCs w:val="0"/>
          <w:sz w:val="24"/>
          <w:szCs w:val="24"/>
        </w:rPr>
        <w:t>)</w:t>
      </w:r>
      <w:r w:rsidR="000A6857" w:rsidRPr="00AE1D21">
        <w:rPr>
          <w:bCs w:val="0"/>
          <w:sz w:val="24"/>
          <w:szCs w:val="24"/>
        </w:rPr>
        <w:t>.</w:t>
      </w:r>
    </w:p>
    <w:p w:rsidR="00932C0A" w:rsidRPr="00AE1D21" w:rsidRDefault="00932C0A" w:rsidP="00F64A8B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21" w:name="_Ref307586570"/>
      <w:r w:rsidRPr="00AE1D21">
        <w:rPr>
          <w:bCs w:val="0"/>
          <w:sz w:val="24"/>
          <w:szCs w:val="24"/>
        </w:rPr>
        <w:t>В соглашении о неустойке должно быть указано</w:t>
      </w:r>
      <w:bookmarkStart w:id="522" w:name="_Ref305753174"/>
      <w:r w:rsidRPr="00AE1D21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AE1D21">
        <w:rPr>
          <w:bCs w:val="0"/>
          <w:sz w:val="24"/>
          <w:szCs w:val="24"/>
        </w:rPr>
        <w:t>запросе предложений</w:t>
      </w:r>
      <w:r w:rsidRPr="00AE1D21">
        <w:rPr>
          <w:bCs w:val="0"/>
          <w:sz w:val="24"/>
          <w:szCs w:val="24"/>
        </w:rPr>
        <w:t>:</w:t>
      </w:r>
      <w:bookmarkEnd w:id="521"/>
      <w:bookmarkEnd w:id="522"/>
    </w:p>
    <w:p w:rsidR="00932C0A" w:rsidRPr="00AE1D21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изменения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и, в том числе в процессе проведения переторжки, в течение срока ее действия (п.</w:t>
      </w:r>
      <w:r w:rsidR="00FB1A61">
        <w:fldChar w:fldCharType="begin"/>
      </w:r>
      <w:r w:rsidR="00FB1A61">
        <w:instrText xml:space="preserve"> REF _Ref306008743 \r \h  \* MERGEFORMAT </w:instrText>
      </w:r>
      <w:r w:rsidR="00FB1A61">
        <w:fldChar w:fldCharType="separate"/>
      </w:r>
      <w:r w:rsidR="007217B7" w:rsidRPr="007217B7">
        <w:rPr>
          <w:bCs w:val="0"/>
          <w:sz w:val="24"/>
          <w:szCs w:val="24"/>
        </w:rPr>
        <w:t>3.3.4</w:t>
      </w:r>
      <w:r w:rsidR="00FB1A61">
        <w:fldChar w:fldCharType="end"/>
      </w:r>
      <w:r w:rsidRPr="00AE1D21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FB1A61">
        <w:fldChar w:fldCharType="begin"/>
      </w:r>
      <w:r w:rsidR="00FB1A61">
        <w:instrText xml:space="preserve"> REF _Ref440289953 \r \h  \* MERGEFORMAT </w:instrText>
      </w:r>
      <w:r w:rsidR="00FB1A61">
        <w:fldChar w:fldCharType="separate"/>
      </w:r>
      <w:r w:rsidR="007217B7" w:rsidRPr="007217B7">
        <w:rPr>
          <w:bCs w:val="0"/>
          <w:sz w:val="24"/>
          <w:szCs w:val="24"/>
        </w:rPr>
        <w:t>3.4.1.3</w:t>
      </w:r>
      <w:r w:rsidR="00FB1A61">
        <w:fldChar w:fldCharType="end"/>
      </w:r>
      <w:r w:rsidRPr="00AE1D21">
        <w:rPr>
          <w:bCs w:val="0"/>
          <w:sz w:val="24"/>
          <w:szCs w:val="24"/>
        </w:rPr>
        <w:t>);</w:t>
      </w:r>
    </w:p>
    <w:p w:rsidR="00932C0A" w:rsidRPr="00AE1D21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7C47E3" w:rsidRPr="00AE1D21">
        <w:rPr>
          <w:bCs w:val="0"/>
          <w:sz w:val="24"/>
          <w:szCs w:val="24"/>
        </w:rPr>
        <w:t>, предоставлени</w:t>
      </w:r>
      <w:r w:rsidR="00666224">
        <w:rPr>
          <w:bCs w:val="0"/>
          <w:sz w:val="24"/>
          <w:szCs w:val="24"/>
        </w:rPr>
        <w:t>я</w:t>
      </w:r>
      <w:r w:rsidR="007C47E3" w:rsidRPr="00AE1D21">
        <w:rPr>
          <w:bCs w:val="0"/>
          <w:sz w:val="24"/>
          <w:szCs w:val="24"/>
        </w:rPr>
        <w:t xml:space="preserve"> </w:t>
      </w:r>
      <w:r w:rsidR="006B4ED4">
        <w:rPr>
          <w:sz w:val="24"/>
          <w:szCs w:val="24"/>
        </w:rPr>
        <w:t>фальсифицированных</w:t>
      </w:r>
      <w:r w:rsidR="006B4ED4" w:rsidRPr="00750DD1">
        <w:rPr>
          <w:sz w:val="24"/>
          <w:szCs w:val="24"/>
        </w:rPr>
        <w:t xml:space="preserve"> </w:t>
      </w:r>
      <w:r w:rsidR="007C47E3" w:rsidRPr="00AE1D21">
        <w:rPr>
          <w:bCs w:val="0"/>
          <w:sz w:val="24"/>
          <w:szCs w:val="24"/>
        </w:rPr>
        <w:t>документов, приведенных в</w:t>
      </w:r>
      <w:r w:rsidRPr="00AE1D21">
        <w:rPr>
          <w:bCs w:val="0"/>
          <w:sz w:val="24"/>
          <w:szCs w:val="24"/>
        </w:rPr>
        <w:t xml:space="preserve">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и;</w:t>
      </w:r>
    </w:p>
    <w:p w:rsidR="00932C0A" w:rsidRPr="00E71A48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отказа </w:t>
      </w:r>
      <w:r w:rsidR="009C744E" w:rsidRPr="00AE1D21">
        <w:rPr>
          <w:bCs w:val="0"/>
          <w:sz w:val="24"/>
          <w:szCs w:val="24"/>
        </w:rPr>
        <w:t>Участник</w:t>
      </w:r>
      <w:r w:rsidR="004C5164" w:rsidRPr="00AE1D21">
        <w:rPr>
          <w:bCs w:val="0"/>
          <w:sz w:val="24"/>
          <w:szCs w:val="24"/>
        </w:rPr>
        <w:t xml:space="preserve">а </w:t>
      </w:r>
      <w:r w:rsidR="007D07A7" w:rsidRPr="00AE1D21">
        <w:rPr>
          <w:bCs w:val="0"/>
          <w:sz w:val="24"/>
          <w:szCs w:val="24"/>
        </w:rPr>
        <w:t xml:space="preserve">запроса </w:t>
      </w:r>
      <w:r w:rsidR="00D536DC" w:rsidRPr="00AE1D21">
        <w:rPr>
          <w:bCs w:val="0"/>
          <w:sz w:val="24"/>
          <w:szCs w:val="24"/>
        </w:rPr>
        <w:t>предложений</w:t>
      </w:r>
      <w:r w:rsidR="004C5164" w:rsidRPr="00AE1D21">
        <w:rPr>
          <w:bCs w:val="0"/>
          <w:sz w:val="24"/>
          <w:szCs w:val="24"/>
        </w:rPr>
        <w:t xml:space="preserve">, </w:t>
      </w:r>
      <w:r w:rsidR="004C5164" w:rsidRPr="00AE1D21">
        <w:rPr>
          <w:sz w:val="24"/>
          <w:szCs w:val="24"/>
        </w:rPr>
        <w:t xml:space="preserve">чья </w:t>
      </w:r>
      <w:r w:rsidR="004B5EB3" w:rsidRPr="00AE1D21">
        <w:rPr>
          <w:sz w:val="24"/>
          <w:szCs w:val="24"/>
        </w:rPr>
        <w:t>Заявк</w:t>
      </w:r>
      <w:r w:rsidR="004C5164" w:rsidRPr="00AE1D21">
        <w:rPr>
          <w:sz w:val="24"/>
          <w:szCs w:val="24"/>
        </w:rPr>
        <w:t>а признана лучшей,</w:t>
      </w:r>
      <w:r w:rsidR="00D536DC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либо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</w:t>
      </w:r>
      <w:r w:rsidR="00D536DC" w:rsidRPr="00AE1D21">
        <w:rPr>
          <w:bCs w:val="0"/>
          <w:sz w:val="24"/>
          <w:szCs w:val="24"/>
        </w:rPr>
        <w:t>запроса предложений</w:t>
      </w:r>
      <w:r w:rsidRPr="00AE1D21">
        <w:rPr>
          <w:bCs w:val="0"/>
          <w:sz w:val="24"/>
          <w:szCs w:val="24"/>
        </w:rPr>
        <w:t>, давшего предпоследн</w:t>
      </w:r>
      <w:r w:rsidR="00FE5731" w:rsidRPr="00AE1D21">
        <w:rPr>
          <w:bCs w:val="0"/>
          <w:sz w:val="24"/>
          <w:szCs w:val="24"/>
        </w:rPr>
        <w:t>юю</w:t>
      </w:r>
      <w:r w:rsidRPr="00AE1D21">
        <w:rPr>
          <w:bCs w:val="0"/>
          <w:sz w:val="24"/>
          <w:szCs w:val="24"/>
        </w:rPr>
        <w:t xml:space="preserve"> </w:t>
      </w:r>
      <w:r w:rsidR="004B5EB3" w:rsidRPr="00AE1D21">
        <w:rPr>
          <w:bCs w:val="0"/>
          <w:sz w:val="24"/>
          <w:szCs w:val="24"/>
        </w:rPr>
        <w:t>Заявк</w:t>
      </w:r>
      <w:r w:rsidR="00FE5731" w:rsidRPr="00AE1D21">
        <w:rPr>
          <w:bCs w:val="0"/>
          <w:sz w:val="24"/>
          <w:szCs w:val="24"/>
        </w:rPr>
        <w:t xml:space="preserve">у </w:t>
      </w:r>
      <w:r w:rsidRPr="00AE1D21">
        <w:rPr>
          <w:bCs w:val="0"/>
          <w:sz w:val="24"/>
          <w:szCs w:val="24"/>
        </w:rPr>
        <w:t xml:space="preserve">по цене при условии уклонения </w:t>
      </w:r>
      <w:r w:rsidR="009C744E" w:rsidRPr="00AE1D21">
        <w:rPr>
          <w:bCs w:val="0"/>
          <w:sz w:val="24"/>
          <w:szCs w:val="24"/>
        </w:rPr>
        <w:t>Участник</w:t>
      </w:r>
      <w:r w:rsidR="004C5164" w:rsidRPr="00AE1D21">
        <w:rPr>
          <w:bCs w:val="0"/>
          <w:sz w:val="24"/>
          <w:szCs w:val="24"/>
        </w:rPr>
        <w:t xml:space="preserve">а </w:t>
      </w:r>
      <w:r w:rsidR="00FE5731" w:rsidRPr="00AE1D21">
        <w:rPr>
          <w:bCs w:val="0"/>
          <w:sz w:val="24"/>
          <w:szCs w:val="24"/>
        </w:rPr>
        <w:t>запроса предложений</w:t>
      </w:r>
      <w:r w:rsidR="004C5164" w:rsidRPr="00AE1D21">
        <w:rPr>
          <w:bCs w:val="0"/>
          <w:sz w:val="24"/>
          <w:szCs w:val="24"/>
        </w:rPr>
        <w:t xml:space="preserve">, </w:t>
      </w:r>
      <w:r w:rsidR="004C5164" w:rsidRPr="00AE1D21">
        <w:rPr>
          <w:sz w:val="24"/>
          <w:szCs w:val="24"/>
        </w:rPr>
        <w:t xml:space="preserve">чья </w:t>
      </w:r>
      <w:r w:rsidR="004B5EB3" w:rsidRPr="00AE1D21">
        <w:rPr>
          <w:sz w:val="24"/>
          <w:szCs w:val="24"/>
        </w:rPr>
        <w:t>Заявк</w:t>
      </w:r>
      <w:r w:rsidR="004C5164" w:rsidRPr="00AE1D21">
        <w:rPr>
          <w:sz w:val="24"/>
          <w:szCs w:val="24"/>
        </w:rPr>
        <w:t>а признана лучшей,</w:t>
      </w:r>
      <w:r w:rsidR="00FE5731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от заключения </w:t>
      </w:r>
      <w:r w:rsidR="00123C70" w:rsidRPr="00AE1D21">
        <w:rPr>
          <w:bCs w:val="0"/>
          <w:sz w:val="24"/>
          <w:szCs w:val="24"/>
        </w:rPr>
        <w:lastRenderedPageBreak/>
        <w:t>Договор</w:t>
      </w:r>
      <w:r w:rsidRPr="00AE1D21">
        <w:rPr>
          <w:bCs w:val="0"/>
          <w:sz w:val="24"/>
          <w:szCs w:val="24"/>
        </w:rPr>
        <w:t xml:space="preserve">а либо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</w:t>
      </w:r>
      <w:r w:rsidR="007A439E" w:rsidRPr="00AE1D21">
        <w:rPr>
          <w:bCs w:val="0"/>
          <w:sz w:val="24"/>
          <w:szCs w:val="24"/>
        </w:rPr>
        <w:t>запроса предложений</w:t>
      </w:r>
      <w:r w:rsidRPr="00AE1D21">
        <w:rPr>
          <w:bCs w:val="0"/>
          <w:sz w:val="24"/>
          <w:szCs w:val="24"/>
        </w:rPr>
        <w:t xml:space="preserve">, признанного единственным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ом при условии его соответствия требованиям </w:t>
      </w:r>
      <w:r w:rsidR="007D07A7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</w:t>
      </w:r>
      <w:r w:rsidR="007D07A7" w:rsidRPr="00E71A48">
        <w:rPr>
          <w:bCs w:val="0"/>
          <w:sz w:val="24"/>
          <w:szCs w:val="24"/>
        </w:rPr>
        <w:t xml:space="preserve"> по запросу предложений</w:t>
      </w:r>
      <w:r w:rsidRPr="00E71A48">
        <w:rPr>
          <w:bCs w:val="0"/>
          <w:sz w:val="24"/>
          <w:szCs w:val="24"/>
        </w:rPr>
        <w:t xml:space="preserve">, заключить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 в установленном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окументацией порядке (п</w:t>
      </w:r>
      <w:r w:rsidR="00403042" w:rsidRPr="00E71A48">
        <w:rPr>
          <w:bCs w:val="0"/>
          <w:sz w:val="24"/>
          <w:szCs w:val="24"/>
        </w:rPr>
        <w:t>.</w:t>
      </w:r>
      <w:r w:rsidR="002654BD">
        <w:rPr>
          <w:bCs w:val="0"/>
          <w:sz w:val="24"/>
          <w:szCs w:val="24"/>
        </w:rPr>
        <w:fldChar w:fldCharType="begin"/>
      </w:r>
      <w:r w:rsidR="00414CAF">
        <w:rPr>
          <w:bCs w:val="0"/>
          <w:sz w:val="24"/>
          <w:szCs w:val="24"/>
        </w:rPr>
        <w:instrText xml:space="preserve"> REF _Ref303683929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7217B7">
        <w:rPr>
          <w:bCs w:val="0"/>
          <w:sz w:val="24"/>
          <w:szCs w:val="24"/>
        </w:rPr>
        <w:t>3.10</w:t>
      </w:r>
      <w:r w:rsidR="002654BD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932C0A" w:rsidRPr="00E71A48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отказа </w:t>
      </w:r>
      <w:r w:rsidR="009C744E" w:rsidRPr="00E71A48">
        <w:rPr>
          <w:bCs w:val="0"/>
          <w:sz w:val="24"/>
          <w:szCs w:val="24"/>
        </w:rPr>
        <w:t>Участник</w:t>
      </w:r>
      <w:r w:rsidR="004C5164" w:rsidRPr="00E71A48">
        <w:rPr>
          <w:bCs w:val="0"/>
          <w:sz w:val="24"/>
          <w:szCs w:val="24"/>
        </w:rPr>
        <w:t xml:space="preserve">а </w:t>
      </w:r>
      <w:r w:rsidR="007A439E" w:rsidRPr="00E71A48">
        <w:rPr>
          <w:bCs w:val="0"/>
          <w:sz w:val="24"/>
          <w:szCs w:val="24"/>
        </w:rPr>
        <w:t>запроса предложений</w:t>
      </w:r>
      <w:r w:rsidR="004C5164" w:rsidRPr="00E71A48">
        <w:rPr>
          <w:bCs w:val="0"/>
          <w:sz w:val="24"/>
          <w:szCs w:val="24"/>
        </w:rPr>
        <w:t xml:space="preserve">, </w:t>
      </w:r>
      <w:r w:rsidR="004C5164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A439E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у</w:t>
      </w:r>
      <w:r w:rsidR="00573BDB">
        <w:rPr>
          <w:bCs w:val="0"/>
          <w:sz w:val="24"/>
          <w:szCs w:val="24"/>
        </w:rPr>
        <w:t xml:space="preserve"> (п.</w:t>
      </w:r>
      <w:r w:rsidR="002654BD">
        <w:rPr>
          <w:bCs w:val="0"/>
          <w:sz w:val="24"/>
          <w:szCs w:val="24"/>
        </w:rPr>
        <w:fldChar w:fldCharType="begin"/>
      </w:r>
      <w:r w:rsidR="00573BDB">
        <w:rPr>
          <w:bCs w:val="0"/>
          <w:sz w:val="24"/>
          <w:szCs w:val="24"/>
        </w:rPr>
        <w:instrText xml:space="preserve"> REF _Ref468201028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7217B7">
        <w:rPr>
          <w:bCs w:val="0"/>
          <w:sz w:val="24"/>
          <w:szCs w:val="24"/>
        </w:rPr>
        <w:t>3.12</w:t>
      </w:r>
      <w:r w:rsidR="002654BD">
        <w:rPr>
          <w:bCs w:val="0"/>
          <w:sz w:val="24"/>
          <w:szCs w:val="24"/>
        </w:rPr>
        <w:fldChar w:fldCharType="end"/>
      </w:r>
      <w:r w:rsidR="00573BDB">
        <w:rPr>
          <w:bCs w:val="0"/>
          <w:sz w:val="24"/>
          <w:szCs w:val="24"/>
        </w:rPr>
        <w:t>)</w:t>
      </w:r>
      <w:r w:rsidR="00311F48">
        <w:rPr>
          <w:bCs w:val="0"/>
          <w:sz w:val="24"/>
          <w:szCs w:val="24"/>
        </w:rPr>
        <w:t>.</w:t>
      </w:r>
    </w:p>
    <w:p w:rsidR="00932C0A" w:rsidRPr="00E71A48" w:rsidRDefault="00932C0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523" w:name="_Ref307563802"/>
      <w:r w:rsidRPr="00E71A48">
        <w:rPr>
          <w:bCs w:val="0"/>
          <w:sz w:val="24"/>
          <w:szCs w:val="24"/>
        </w:rPr>
        <w:t xml:space="preserve">В случаях, указанных в п. </w:t>
      </w:r>
      <w:r w:rsidR="00FB1A61">
        <w:fldChar w:fldCharType="begin"/>
      </w:r>
      <w:r w:rsidR="00FB1A61">
        <w:instrText xml:space="preserve"> REF _Ref305753174 \r \h  \* MERGEFORMAT </w:instrText>
      </w:r>
      <w:r w:rsidR="00FB1A61">
        <w:fldChar w:fldCharType="separate"/>
      </w:r>
      <w:r w:rsidR="007217B7" w:rsidRPr="007217B7">
        <w:rPr>
          <w:bCs w:val="0"/>
          <w:sz w:val="24"/>
          <w:szCs w:val="24"/>
        </w:rPr>
        <w:t>-3.3.14.3</w:t>
      </w:r>
      <w:r w:rsidR="007217B7">
        <w:t>.2</w:t>
      </w:r>
      <w:r w:rsidR="00FB1A61">
        <w:fldChar w:fldCharType="end"/>
      </w:r>
      <w:r w:rsidRPr="00E71A48">
        <w:rPr>
          <w:bCs w:val="0"/>
          <w:sz w:val="24"/>
          <w:szCs w:val="24"/>
        </w:rPr>
        <w:t xml:space="preserve">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обязан выплатить Заказчику неустойку в размере </w:t>
      </w:r>
      <w:bookmarkEnd w:id="523"/>
      <w:r w:rsidR="000A7A8E">
        <w:rPr>
          <w:bCs w:val="0"/>
          <w:sz w:val="24"/>
          <w:szCs w:val="24"/>
        </w:rPr>
        <w:t>3</w:t>
      </w:r>
      <w:r w:rsidR="000A7A8E" w:rsidRPr="00E71A48">
        <w:rPr>
          <w:bCs w:val="0"/>
          <w:sz w:val="24"/>
          <w:szCs w:val="24"/>
        </w:rPr>
        <w:t>% от стоимости Заявки, с учетом НДС</w:t>
      </w:r>
      <w:r w:rsidR="000A7A8E">
        <w:rPr>
          <w:bCs w:val="0"/>
          <w:sz w:val="24"/>
          <w:szCs w:val="24"/>
        </w:rPr>
        <w:t>.</w:t>
      </w:r>
    </w:p>
    <w:p w:rsidR="00932C0A" w:rsidRPr="00E71A48" w:rsidRDefault="009C744E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24" w:name="_Ref299109207"/>
      <w:bookmarkStart w:id="525" w:name="_Ref307563826"/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524"/>
      <w:bookmarkEnd w:id="525"/>
    </w:p>
    <w:p w:rsidR="002F273A" w:rsidRPr="002F273A" w:rsidRDefault="002F273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2F273A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FB1A61">
        <w:fldChar w:fldCharType="begin"/>
      </w:r>
      <w:r w:rsidR="00FB1A61">
        <w:instrText xml:space="preserve"> REF _Ref440272256 \r \h  \* MERGEFORMAT </w:instrText>
      </w:r>
      <w:r w:rsidR="00FB1A61">
        <w:fldChar w:fldCharType="separate"/>
      </w:r>
      <w:r w:rsidR="007217B7" w:rsidRPr="007217B7">
        <w:rPr>
          <w:bCs w:val="0"/>
          <w:sz w:val="24"/>
          <w:szCs w:val="24"/>
          <w:lang w:eastAsia="ru-RU"/>
        </w:rPr>
        <w:t>5.14</w:t>
      </w:r>
      <w:r w:rsidR="00FB1A61">
        <w:fldChar w:fldCharType="end"/>
      </w:r>
      <w:r w:rsidRPr="002F273A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2F273A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2F273A">
        <w:rPr>
          <w:bCs w:val="0"/>
          <w:sz w:val="24"/>
          <w:szCs w:val="24"/>
        </w:rPr>
        <w:t>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2654BD">
        <w:fldChar w:fldCharType="begin"/>
      </w:r>
      <w:r w:rsidR="00197954"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2654BD">
        <w:fldChar w:fldCharType="separate"/>
      </w:r>
      <w:r w:rsidR="007217B7">
        <w:rPr>
          <w:bCs w:val="0"/>
          <w:sz w:val="24"/>
          <w:szCs w:val="24"/>
          <w:lang w:eastAsia="ru-RU"/>
        </w:rPr>
        <w:t>5.15</w:t>
      </w:r>
      <w:r w:rsidR="002654BD">
        <w:fldChar w:fldCharType="end"/>
      </w:r>
      <w:r w:rsidRPr="002F273A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FB1A61">
        <w:fldChar w:fldCharType="begin"/>
      </w:r>
      <w:r w:rsidR="00FB1A61">
        <w:instrText xml:space="preserve"> REF _Ref440289953 \r \h  \* MERGEFORMAT </w:instrText>
      </w:r>
      <w:r w:rsidR="00FB1A61">
        <w:fldChar w:fldCharType="separate"/>
      </w:r>
      <w:r w:rsidR="007217B7" w:rsidRPr="007217B7">
        <w:rPr>
          <w:bCs w:val="0"/>
          <w:sz w:val="24"/>
          <w:szCs w:val="24"/>
        </w:rPr>
        <w:t>3.4.1.3</w:t>
      </w:r>
      <w:r w:rsidR="00FB1A61">
        <w:fldChar w:fldCharType="end"/>
      </w:r>
      <w:r w:rsidRPr="002F273A">
        <w:rPr>
          <w:bCs w:val="0"/>
          <w:sz w:val="24"/>
          <w:szCs w:val="24"/>
        </w:rPr>
        <w:t xml:space="preserve"> настоящей Документации, по адресу: </w:t>
      </w:r>
      <w:r w:rsidR="00B76F81" w:rsidRPr="00C24ECF">
        <w:rPr>
          <w:sz w:val="24"/>
          <w:szCs w:val="24"/>
        </w:rPr>
        <w:t xml:space="preserve">РФ, </w:t>
      </w:r>
      <w:r w:rsidR="00B76F81" w:rsidRPr="00C24ECF">
        <w:rPr>
          <w:iCs/>
          <w:sz w:val="24"/>
          <w:szCs w:val="24"/>
        </w:rPr>
        <w:t>394033, г. Воронеж, ул. Арзамасская, д. 2</w:t>
      </w:r>
      <w:r w:rsidR="00B76F81" w:rsidRPr="00C24ECF">
        <w:rPr>
          <w:sz w:val="24"/>
          <w:szCs w:val="24"/>
        </w:rPr>
        <w:t>, каб. №112, исполнительный сотрудник – Зайцева Александра Анатольевна, контактный телефон (473) 249-57-66</w:t>
      </w:r>
      <w:r w:rsidRPr="002F273A">
        <w:rPr>
          <w:bCs w:val="0"/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Пометка «</w:t>
      </w:r>
      <w:r w:rsidRPr="002F273A">
        <w:rPr>
          <w:bCs w:val="0"/>
          <w:sz w:val="24"/>
          <w:szCs w:val="24"/>
        </w:rPr>
        <w:t xml:space="preserve"> Соглашение о неустойке</w:t>
      </w:r>
      <w:r w:rsidRPr="002F273A">
        <w:rPr>
          <w:sz w:val="24"/>
          <w:szCs w:val="24"/>
        </w:rPr>
        <w:t>»;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FB1A61">
        <w:fldChar w:fldCharType="begin"/>
      </w:r>
      <w:r w:rsidR="00FB1A61">
        <w:instrText xml:space="preserve"> REF _Ref191386085 \r \h  \* MERGEFORMAT </w:instrText>
      </w:r>
      <w:r w:rsidR="00FB1A61">
        <w:fldChar w:fldCharType="separate"/>
      </w:r>
      <w:r w:rsidR="007217B7" w:rsidRPr="007217B7">
        <w:rPr>
          <w:sz w:val="24"/>
          <w:szCs w:val="24"/>
        </w:rPr>
        <w:t>1.1.1</w:t>
      </w:r>
      <w:r w:rsidR="00FB1A61">
        <w:fldChar w:fldCharType="end"/>
      </w:r>
      <w:r w:rsidRPr="002F273A">
        <w:rPr>
          <w:sz w:val="24"/>
          <w:szCs w:val="24"/>
        </w:rPr>
        <w:t>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полное фирменное наименование Участника и его почтовый адрес;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предмет Договора в соответствии с пунктом </w:t>
      </w:r>
      <w:r w:rsidR="00FB1A61">
        <w:fldChar w:fldCharType="begin"/>
      </w:r>
      <w:r w:rsidR="00FB1A61">
        <w:instrText xml:space="preserve"> REF _Ref303323780 \r \h  \* MERGEFORMAT </w:instrText>
      </w:r>
      <w:r w:rsidR="00FB1A61">
        <w:fldChar w:fldCharType="separate"/>
      </w:r>
      <w:r w:rsidR="007217B7" w:rsidRPr="007217B7">
        <w:rPr>
          <w:sz w:val="24"/>
          <w:szCs w:val="24"/>
        </w:rPr>
        <w:t>1.1.4</w:t>
      </w:r>
      <w:r w:rsidR="00FB1A61">
        <w:fldChar w:fldCharType="end"/>
      </w:r>
      <w:r w:rsidRPr="002F273A">
        <w:rPr>
          <w:sz w:val="24"/>
          <w:szCs w:val="24"/>
        </w:rPr>
        <w:t>.</w:t>
      </w:r>
    </w:p>
    <w:p w:rsidR="002F273A" w:rsidRPr="007A5083" w:rsidRDefault="002F273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sz w:val="24"/>
          <w:szCs w:val="24"/>
        </w:rPr>
      </w:pPr>
      <w:r w:rsidRPr="002F273A">
        <w:rPr>
          <w:bCs w:val="0"/>
          <w:sz w:val="24"/>
          <w:szCs w:val="24"/>
        </w:rPr>
        <w:t>Предоставление</w:t>
      </w:r>
      <w:r w:rsidRPr="002F273A">
        <w:rPr>
          <w:sz w:val="24"/>
          <w:szCs w:val="24"/>
        </w:rPr>
        <w:t xml:space="preserve"> оригинала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без Расписки сдачи-приемки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</w:t>
      </w:r>
      <w:r w:rsidRPr="007C47E3">
        <w:rPr>
          <w:sz w:val="24"/>
          <w:szCs w:val="24"/>
        </w:rPr>
        <w:t xml:space="preserve">будет </w:t>
      </w:r>
      <w:r w:rsidRPr="00AE1D21">
        <w:rPr>
          <w:sz w:val="24"/>
          <w:szCs w:val="24"/>
        </w:rPr>
        <w:t xml:space="preserve">считаться Организатором как не предоставление </w:t>
      </w:r>
      <w:r w:rsidRPr="00AE1D21">
        <w:rPr>
          <w:bCs w:val="0"/>
          <w:sz w:val="24"/>
          <w:szCs w:val="24"/>
        </w:rPr>
        <w:t>соглашения о неустойке</w:t>
      </w:r>
      <w:r w:rsidRPr="00AE1D21">
        <w:rPr>
          <w:sz w:val="24"/>
          <w:szCs w:val="24"/>
        </w:rPr>
        <w:t xml:space="preserve">, и повлечет за собой последствия, </w:t>
      </w:r>
      <w:r w:rsidRPr="007A5083">
        <w:rPr>
          <w:sz w:val="24"/>
          <w:szCs w:val="24"/>
        </w:rPr>
        <w:t xml:space="preserve">указанные в п. </w:t>
      </w:r>
      <w:r w:rsidR="00FB1A61">
        <w:fldChar w:fldCharType="begin"/>
      </w:r>
      <w:r w:rsidR="00FB1A61">
        <w:instrText xml:space="preserve"> REF _Ref467508029 \r \h  \* MERGEFORMAT </w:instrText>
      </w:r>
      <w:r w:rsidR="00FB1A61">
        <w:fldChar w:fldCharType="separate"/>
      </w:r>
      <w:r w:rsidR="007217B7" w:rsidRPr="007217B7">
        <w:rPr>
          <w:sz w:val="24"/>
          <w:szCs w:val="24"/>
        </w:rPr>
        <w:t>3.3.14.5</w:t>
      </w:r>
      <w:r w:rsidR="00FB1A61">
        <w:fldChar w:fldCharType="end"/>
      </w:r>
      <w:r w:rsidRPr="007A5083">
        <w:rPr>
          <w:sz w:val="24"/>
          <w:szCs w:val="24"/>
        </w:rPr>
        <w:t xml:space="preserve"> настоящей Документации.</w:t>
      </w:r>
    </w:p>
    <w:p w:rsidR="00F64A8B" w:rsidRPr="007A5083" w:rsidRDefault="00F64A8B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26" w:name="_Ref442263553"/>
      <w:bookmarkStart w:id="527" w:name="_Ref442190489"/>
      <w:r w:rsidRPr="007A5083">
        <w:rPr>
          <w:sz w:val="24"/>
          <w:szCs w:val="24"/>
        </w:rPr>
        <w:t>В случае,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26"/>
    </w:p>
    <w:p w:rsidR="00F64A8B" w:rsidRPr="007A5083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FB1A61">
        <w:fldChar w:fldCharType="begin"/>
      </w:r>
      <w:r w:rsidR="00FB1A61">
        <w:instrText xml:space="preserve"> REF _Ref440289953 \r \h  \* MERGEFORMAT </w:instrText>
      </w:r>
      <w:r w:rsidR="00FB1A61">
        <w:fldChar w:fldCharType="separate"/>
      </w:r>
      <w:r w:rsidR="007217B7" w:rsidRPr="007217B7">
        <w:rPr>
          <w:szCs w:val="24"/>
        </w:rPr>
        <w:t>3.4.1.3</w:t>
      </w:r>
      <w:r w:rsidR="00FB1A61">
        <w:fldChar w:fldCharType="end"/>
      </w:r>
      <w:r w:rsidRPr="007A5083">
        <w:rPr>
          <w:szCs w:val="24"/>
        </w:rPr>
        <w:t xml:space="preserve">). В случае, если на момент истечения срока окончания приема Заявок (п. </w:t>
      </w:r>
      <w:r w:rsidR="00FB1A61">
        <w:fldChar w:fldCharType="begin"/>
      </w:r>
      <w:r w:rsidR="00FB1A61">
        <w:instrText xml:space="preserve"> REF _Ref440289953 \r \h  \* MERGEFORMAT </w:instrText>
      </w:r>
      <w:r w:rsidR="00FB1A61">
        <w:fldChar w:fldCharType="separate"/>
      </w:r>
      <w:r w:rsidR="007217B7" w:rsidRPr="007217B7">
        <w:rPr>
          <w:szCs w:val="24"/>
        </w:rPr>
        <w:t>3.4.1.3</w:t>
      </w:r>
      <w:r w:rsidR="00FB1A61">
        <w:fldChar w:fldCharType="end"/>
      </w:r>
      <w:r w:rsidRPr="007A5083">
        <w:rPr>
          <w:szCs w:val="24"/>
        </w:rPr>
        <w:t xml:space="preserve">) денежные средства, перечисляемые Участником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 xml:space="preserve"> и подачей Заявки, не поступили на расчетный счет Заказчика, Участнику отказывается в допуске к участию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>.</w:t>
      </w:r>
    </w:p>
    <w:p w:rsidR="00F64A8B" w:rsidRPr="007A5083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szCs w:val="24"/>
        </w:rPr>
        <w:t xml:space="preserve">Денежные средства вносятся Участником на расчетный счет Заказчика, факт внесения Участником денежных средств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</w:t>
      </w:r>
      <w:r w:rsidR="005C0B25" w:rsidRPr="007A5083">
        <w:rPr>
          <w:szCs w:val="24"/>
        </w:rPr>
        <w:lastRenderedPageBreak/>
        <w:t xml:space="preserve">предложений </w:t>
      </w:r>
      <w:r w:rsidRPr="007A5083">
        <w:rPr>
          <w:szCs w:val="24"/>
        </w:rPr>
        <w:t xml:space="preserve">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средств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Участнику отказывается в допуске к участию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>.</w:t>
      </w:r>
    </w:p>
    <w:p w:rsidR="00F64A8B" w:rsidRPr="007A5083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7A5083">
        <w:rPr>
          <w:szCs w:val="24"/>
        </w:rPr>
        <w:t xml:space="preserve">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</w:t>
      </w:r>
      <w:r w:rsidRPr="007A5083">
        <w:rPr>
          <w:rFonts w:eastAsia="Calibri"/>
          <w:szCs w:val="24"/>
          <w:lang w:eastAsia="en-US"/>
        </w:rPr>
        <w:t xml:space="preserve"> копию </w:t>
      </w:r>
      <w:r w:rsidRPr="007A5083">
        <w:rPr>
          <w:szCs w:val="24"/>
        </w:rPr>
        <w:t>платежного</w:t>
      </w:r>
      <w:r w:rsidRPr="007A5083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FB1A61">
        <w:fldChar w:fldCharType="begin"/>
      </w:r>
      <w:r w:rsidR="00FB1A61">
        <w:instrText xml:space="preserve"> REF _Ref55335823 \r \h  \* MERGEFORMAT </w:instrText>
      </w:r>
      <w:r w:rsidR="00FB1A61">
        <w:fldChar w:fldCharType="separate"/>
      </w:r>
      <w:r w:rsidR="007217B7" w:rsidRPr="007217B7">
        <w:rPr>
          <w:rFonts w:eastAsia="Calibri"/>
          <w:szCs w:val="24"/>
          <w:lang w:eastAsia="en-US"/>
        </w:rPr>
        <w:t>5.7</w:t>
      </w:r>
      <w:r w:rsidR="00FB1A61">
        <w:fldChar w:fldCharType="end"/>
      </w:r>
      <w:r w:rsidRPr="007A5083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B76F81" w:rsidRPr="009D331F">
        <w:rPr>
          <w:rFonts w:eastAsia="Calibri"/>
          <w:szCs w:val="24"/>
          <w:lang w:eastAsia="en-US"/>
        </w:rPr>
        <w:t>ведущему специалисту отдела закупочной деятельности филиала ПАО «МРСК Центра» - «Воронежэнерго» Зайцевой Александре Анатольевне - контактный телефон (4</w:t>
      </w:r>
      <w:r w:rsidR="00B76F81">
        <w:rPr>
          <w:rFonts w:eastAsia="Calibri"/>
          <w:szCs w:val="24"/>
          <w:lang w:eastAsia="en-US"/>
        </w:rPr>
        <w:t>73</w:t>
      </w:r>
      <w:r w:rsidR="00B76F81" w:rsidRPr="009D331F">
        <w:rPr>
          <w:rFonts w:eastAsia="Calibri"/>
          <w:szCs w:val="24"/>
          <w:lang w:eastAsia="en-US"/>
        </w:rPr>
        <w:t xml:space="preserve">) </w:t>
      </w:r>
      <w:r w:rsidR="00B76F81">
        <w:rPr>
          <w:rFonts w:eastAsia="Calibri"/>
          <w:szCs w:val="24"/>
          <w:lang w:eastAsia="en-US"/>
        </w:rPr>
        <w:t>249</w:t>
      </w:r>
      <w:r w:rsidR="00B76F81" w:rsidRPr="009D331F">
        <w:rPr>
          <w:rFonts w:eastAsia="Calibri"/>
          <w:szCs w:val="24"/>
          <w:lang w:eastAsia="en-US"/>
        </w:rPr>
        <w:t>-</w:t>
      </w:r>
      <w:r w:rsidR="00B76F81">
        <w:rPr>
          <w:rFonts w:eastAsia="Calibri"/>
          <w:szCs w:val="24"/>
          <w:lang w:eastAsia="en-US"/>
        </w:rPr>
        <w:t>57</w:t>
      </w:r>
      <w:r w:rsidR="00B76F81" w:rsidRPr="009D331F">
        <w:rPr>
          <w:rFonts w:eastAsia="Calibri"/>
          <w:szCs w:val="24"/>
          <w:lang w:eastAsia="en-US"/>
        </w:rPr>
        <w:t>-</w:t>
      </w:r>
      <w:r w:rsidR="00B76F81">
        <w:rPr>
          <w:rFonts w:eastAsia="Calibri"/>
          <w:szCs w:val="24"/>
          <w:lang w:eastAsia="en-US"/>
        </w:rPr>
        <w:t>66</w:t>
      </w:r>
      <w:r w:rsidR="00B76F81" w:rsidRPr="009D331F">
        <w:rPr>
          <w:rFonts w:eastAsia="Calibri"/>
          <w:szCs w:val="24"/>
          <w:lang w:eastAsia="en-US"/>
        </w:rPr>
        <w:t xml:space="preserve">, адрес электронной почты: </w:t>
      </w:r>
      <w:hyperlink r:id="rId35" w:history="1">
        <w:r w:rsidR="00B76F81" w:rsidRPr="009D331F">
          <w:rPr>
            <w:rStyle w:val="a7"/>
            <w:rFonts w:eastAsia="Calibri"/>
            <w:lang w:val="en-US" w:eastAsia="en-US"/>
          </w:rPr>
          <w:t>Zaitseva</w:t>
        </w:r>
        <w:r w:rsidR="00B76F81" w:rsidRPr="009D331F">
          <w:rPr>
            <w:rStyle w:val="a7"/>
            <w:rFonts w:eastAsia="Calibri"/>
            <w:lang w:eastAsia="en-US"/>
          </w:rPr>
          <w:t>.</w:t>
        </w:r>
        <w:r w:rsidR="00B76F81" w:rsidRPr="009D331F">
          <w:rPr>
            <w:rStyle w:val="a7"/>
            <w:rFonts w:eastAsia="Calibri"/>
            <w:lang w:val="en-US" w:eastAsia="en-US"/>
          </w:rPr>
          <w:t>AA</w:t>
        </w:r>
        <w:r w:rsidR="00B76F81" w:rsidRPr="009D331F">
          <w:rPr>
            <w:rStyle w:val="a7"/>
            <w:rFonts w:eastAsia="Calibri"/>
            <w:lang w:eastAsia="en-US"/>
          </w:rPr>
          <w:t>@mrsk-1.ru</w:t>
        </w:r>
      </w:hyperlink>
      <w:r w:rsidRPr="007A5083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7A5083">
        <w:rPr>
          <w:szCs w:val="24"/>
        </w:rPr>
        <w:t xml:space="preserve">до момента истечения срока окончания приема заявок (п. </w:t>
      </w:r>
      <w:r w:rsidR="00FB1A61">
        <w:fldChar w:fldCharType="begin"/>
      </w:r>
      <w:r w:rsidR="00FB1A61">
        <w:instrText xml:space="preserve"> REF _Ref440289953 \r \h  \* MERGEFORMAT </w:instrText>
      </w:r>
      <w:r w:rsidR="00FB1A61">
        <w:fldChar w:fldCharType="separate"/>
      </w:r>
      <w:r w:rsidR="007217B7" w:rsidRPr="007217B7">
        <w:rPr>
          <w:szCs w:val="24"/>
        </w:rPr>
        <w:t>3.4.1.3</w:t>
      </w:r>
      <w:r w:rsidR="00FB1A61">
        <w:fldChar w:fldCharType="end"/>
      </w:r>
      <w:r w:rsidRPr="007A5083">
        <w:rPr>
          <w:szCs w:val="24"/>
        </w:rPr>
        <w:t>).</w:t>
      </w:r>
    </w:p>
    <w:p w:rsidR="00F64A8B" w:rsidRPr="007A5083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28" w:name="_Ref468973864"/>
      <w:r w:rsidRPr="007A5083">
        <w:rPr>
          <w:rFonts w:eastAsia="Calibri"/>
          <w:szCs w:val="24"/>
          <w:lang w:eastAsia="en-US"/>
        </w:rPr>
        <w:t>Реквизиты</w:t>
      </w:r>
      <w:r w:rsidRPr="007A5083">
        <w:rPr>
          <w:szCs w:val="24"/>
        </w:rPr>
        <w:t xml:space="preserve"> Заказчика для перечисления денежных средств в качестве обеспечения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Заявки:</w:t>
      </w:r>
      <w:bookmarkEnd w:id="528"/>
    </w:p>
    <w:p w:rsidR="00B76F81" w:rsidRDefault="00B76F81" w:rsidP="00AC27E9">
      <w:pPr>
        <w:pStyle w:val="aff6"/>
        <w:numPr>
          <w:ilvl w:val="0"/>
          <w:numId w:val="0"/>
        </w:numPr>
        <w:tabs>
          <w:tab w:val="left" w:pos="1701"/>
        </w:tabs>
        <w:spacing w:line="240" w:lineRule="auto"/>
        <w:jc w:val="center"/>
        <w:rPr>
          <w:sz w:val="24"/>
          <w:szCs w:val="24"/>
          <w:u w:val="single"/>
        </w:rPr>
      </w:pPr>
      <w:r w:rsidRPr="00666C42">
        <w:rPr>
          <w:sz w:val="24"/>
          <w:szCs w:val="24"/>
          <w:u w:val="single"/>
        </w:rPr>
        <w:t>Получатель платежа: Публичное акционерное общество «Межрегиональная распределительная сетевая компания Центра»</w:t>
      </w:r>
    </w:p>
    <w:p w:rsidR="00B76F81" w:rsidRDefault="00B76F81" w:rsidP="00F64A8B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  <w:rPr>
          <w:sz w:val="24"/>
          <w:szCs w:val="24"/>
          <w:highlight w:val="red"/>
        </w:rPr>
      </w:pPr>
    </w:p>
    <w:p w:rsidR="00AC27E9" w:rsidRPr="00666C42" w:rsidRDefault="00AC27E9" w:rsidP="00AC27E9">
      <w:pPr>
        <w:pStyle w:val="aff6"/>
        <w:numPr>
          <w:ilvl w:val="0"/>
          <w:numId w:val="0"/>
        </w:numPr>
        <w:snapToGrid w:val="0"/>
        <w:spacing w:before="100" w:beforeAutospacing="1" w:line="240" w:lineRule="auto"/>
        <w:ind w:left="1560"/>
        <w:rPr>
          <w:sz w:val="24"/>
          <w:szCs w:val="24"/>
          <w:u w:val="single"/>
        </w:rPr>
      </w:pPr>
      <w:r w:rsidRPr="00666C42">
        <w:rPr>
          <w:sz w:val="24"/>
          <w:szCs w:val="24"/>
          <w:u w:val="single"/>
        </w:rPr>
        <w:t>127018, Россия, г. Москва, ул. 2-я Ямская, д.4</w:t>
      </w:r>
    </w:p>
    <w:p w:rsidR="00AC27E9" w:rsidRPr="00666C42" w:rsidRDefault="00AC27E9" w:rsidP="00AC27E9">
      <w:pPr>
        <w:pStyle w:val="aff6"/>
        <w:numPr>
          <w:ilvl w:val="0"/>
          <w:numId w:val="0"/>
        </w:numPr>
        <w:tabs>
          <w:tab w:val="clear" w:pos="1134"/>
          <w:tab w:val="left" w:pos="2127"/>
        </w:tabs>
        <w:suppressAutoHyphens w:val="0"/>
        <w:spacing w:before="240" w:line="240" w:lineRule="auto"/>
        <w:ind w:left="1560"/>
        <w:rPr>
          <w:sz w:val="24"/>
          <w:szCs w:val="24"/>
        </w:rPr>
      </w:pPr>
      <w:r w:rsidRPr="00666C42">
        <w:rPr>
          <w:sz w:val="24"/>
          <w:szCs w:val="24"/>
        </w:rPr>
        <w:t>ИНН 6901067107 КПП 997450001 (771501001)</w:t>
      </w:r>
    </w:p>
    <w:p w:rsidR="00AC27E9" w:rsidRPr="00666C42" w:rsidRDefault="00AC27E9" w:rsidP="00AC27E9">
      <w:pPr>
        <w:pStyle w:val="aff6"/>
        <w:numPr>
          <w:ilvl w:val="0"/>
          <w:numId w:val="0"/>
        </w:numPr>
        <w:tabs>
          <w:tab w:val="clear" w:pos="1134"/>
          <w:tab w:val="left" w:pos="2127"/>
        </w:tabs>
        <w:suppressAutoHyphens w:val="0"/>
        <w:spacing w:before="240" w:line="240" w:lineRule="auto"/>
        <w:ind w:left="1560"/>
        <w:rPr>
          <w:sz w:val="24"/>
          <w:szCs w:val="24"/>
        </w:rPr>
      </w:pPr>
      <w:r w:rsidRPr="00666C42">
        <w:rPr>
          <w:sz w:val="24"/>
          <w:szCs w:val="24"/>
        </w:rPr>
        <w:t>ОГРН 1046900099498, 17/12/2004, МИФ</w:t>
      </w:r>
      <w:r>
        <w:rPr>
          <w:sz w:val="24"/>
          <w:szCs w:val="24"/>
        </w:rPr>
        <w:t>Н</w:t>
      </w:r>
      <w:r w:rsidRPr="00666C42">
        <w:rPr>
          <w:sz w:val="24"/>
          <w:szCs w:val="24"/>
        </w:rPr>
        <w:t>С №1 по Тверской области</w:t>
      </w:r>
    </w:p>
    <w:p w:rsidR="00AC27E9" w:rsidRPr="00666C42" w:rsidRDefault="00AC27E9" w:rsidP="00AC27E9">
      <w:pPr>
        <w:pStyle w:val="aff6"/>
        <w:numPr>
          <w:ilvl w:val="0"/>
          <w:numId w:val="0"/>
        </w:numPr>
        <w:tabs>
          <w:tab w:val="clear" w:pos="1134"/>
          <w:tab w:val="left" w:pos="2127"/>
        </w:tabs>
        <w:suppressAutoHyphens w:val="0"/>
        <w:spacing w:before="240" w:line="240" w:lineRule="auto"/>
        <w:ind w:left="1560"/>
        <w:rPr>
          <w:sz w:val="24"/>
          <w:szCs w:val="24"/>
        </w:rPr>
      </w:pPr>
      <w:r w:rsidRPr="00666C42">
        <w:rPr>
          <w:sz w:val="24"/>
          <w:szCs w:val="24"/>
        </w:rPr>
        <w:t>Филиал ПАО «МРСК Центра» - «Воронежэнерго»</w:t>
      </w:r>
    </w:p>
    <w:p w:rsidR="00AC27E9" w:rsidRPr="00666C42" w:rsidRDefault="00AC27E9" w:rsidP="00AC27E9">
      <w:pPr>
        <w:pStyle w:val="aff6"/>
        <w:numPr>
          <w:ilvl w:val="0"/>
          <w:numId w:val="0"/>
        </w:numPr>
        <w:tabs>
          <w:tab w:val="clear" w:pos="1134"/>
          <w:tab w:val="left" w:pos="2127"/>
        </w:tabs>
        <w:suppressAutoHyphens w:val="0"/>
        <w:spacing w:before="240" w:line="240" w:lineRule="auto"/>
        <w:ind w:left="1560"/>
        <w:rPr>
          <w:sz w:val="24"/>
          <w:szCs w:val="24"/>
        </w:rPr>
      </w:pPr>
      <w:r w:rsidRPr="00666C42">
        <w:rPr>
          <w:sz w:val="24"/>
          <w:szCs w:val="24"/>
        </w:rPr>
        <w:t>394033, г. Воронеж, ул. Арзамасская, д.</w:t>
      </w:r>
      <w:r>
        <w:rPr>
          <w:sz w:val="24"/>
          <w:szCs w:val="24"/>
        </w:rPr>
        <w:t xml:space="preserve"> </w:t>
      </w:r>
      <w:r w:rsidRPr="00666C42">
        <w:rPr>
          <w:sz w:val="24"/>
          <w:szCs w:val="24"/>
        </w:rPr>
        <w:t>2</w:t>
      </w:r>
    </w:p>
    <w:p w:rsidR="00AC27E9" w:rsidRDefault="00AC27E9" w:rsidP="00AC27E9">
      <w:pPr>
        <w:pStyle w:val="aff6"/>
        <w:numPr>
          <w:ilvl w:val="0"/>
          <w:numId w:val="0"/>
        </w:numPr>
        <w:tabs>
          <w:tab w:val="left" w:pos="1701"/>
        </w:tabs>
        <w:spacing w:line="240" w:lineRule="auto"/>
        <w:ind w:left="1560"/>
        <w:rPr>
          <w:sz w:val="24"/>
          <w:szCs w:val="24"/>
        </w:rPr>
      </w:pPr>
      <w:r w:rsidRPr="00666C42">
        <w:rPr>
          <w:sz w:val="24"/>
          <w:szCs w:val="24"/>
        </w:rPr>
        <w:t>ИНН 6901067107 КПП 366302001</w:t>
      </w:r>
    </w:p>
    <w:p w:rsidR="00B76F81" w:rsidRDefault="00AC27E9" w:rsidP="00BA6D67">
      <w:pPr>
        <w:pStyle w:val="aff6"/>
        <w:numPr>
          <w:ilvl w:val="0"/>
          <w:numId w:val="0"/>
        </w:numPr>
        <w:tabs>
          <w:tab w:val="clear" w:pos="1134"/>
          <w:tab w:val="left" w:pos="567"/>
          <w:tab w:val="left" w:pos="2127"/>
        </w:tabs>
        <w:spacing w:line="240" w:lineRule="auto"/>
        <w:ind w:left="567"/>
        <w:rPr>
          <w:sz w:val="24"/>
          <w:szCs w:val="24"/>
          <w:highlight w:val="red"/>
        </w:rPr>
      </w:pPr>
      <w:r w:rsidRPr="00666C42">
        <w:rPr>
          <w:sz w:val="24"/>
          <w:szCs w:val="24"/>
        </w:rPr>
        <w:t xml:space="preserve">Банковские реквизиты р/с 40702810900250005153 в Филиале ПАО Банк ВТБ </w:t>
      </w:r>
      <w:r>
        <w:rPr>
          <w:sz w:val="24"/>
          <w:szCs w:val="24"/>
        </w:rPr>
        <w:t>в г. Воронеже к/с 30101810100000000835 БИК 042007835</w:t>
      </w:r>
    </w:p>
    <w:p w:rsidR="00B76F81" w:rsidRDefault="00B76F81" w:rsidP="00F64A8B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  <w:rPr>
          <w:sz w:val="24"/>
          <w:szCs w:val="24"/>
          <w:highlight w:val="red"/>
        </w:rPr>
      </w:pPr>
    </w:p>
    <w:p w:rsidR="00F64A8B" w:rsidRPr="007A5083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rFonts w:eastAsia="Calibri"/>
          <w:szCs w:val="24"/>
          <w:lang w:eastAsia="en-US"/>
        </w:rPr>
        <w:t>Предоставленное</w:t>
      </w:r>
      <w:r w:rsidRPr="007A5083">
        <w:rPr>
          <w:szCs w:val="24"/>
        </w:rPr>
        <w:t xml:space="preserve"> Участником обеспечение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F64A8B" w:rsidRPr="007A5083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7A5083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="005C0B25" w:rsidRPr="007A5083">
        <w:rPr>
          <w:szCs w:val="24"/>
        </w:rPr>
        <w:t>Запросе предложений</w:t>
      </w:r>
      <w:r w:rsidRPr="007A5083">
        <w:rPr>
          <w:sz w:val="24"/>
          <w:szCs w:val="24"/>
        </w:rPr>
        <w:t>;</w:t>
      </w:r>
    </w:p>
    <w:p w:rsidR="00F64A8B" w:rsidRPr="007A5083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lastRenderedPageBreak/>
        <w:t>в течение семи рабочих дней со дня поступления Заказчику уведомления об отзыве Участником Заявки;</w:t>
      </w:r>
    </w:p>
    <w:p w:rsidR="00F64A8B" w:rsidRPr="007A5083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="005C0B25" w:rsidRPr="007A5083">
        <w:rPr>
          <w:szCs w:val="24"/>
        </w:rPr>
        <w:t>Запросе предложений</w:t>
      </w:r>
      <w:r w:rsidR="005C0B25" w:rsidRPr="007A5083">
        <w:rPr>
          <w:sz w:val="24"/>
          <w:szCs w:val="24"/>
        </w:rPr>
        <w:t xml:space="preserve"> </w:t>
      </w:r>
      <w:r w:rsidRPr="007A5083">
        <w:rPr>
          <w:sz w:val="24"/>
          <w:szCs w:val="24"/>
        </w:rPr>
        <w:t>несостоявшимся;</w:t>
      </w:r>
    </w:p>
    <w:p w:rsidR="00F64A8B" w:rsidRPr="007A5083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7A5083">
        <w:rPr>
          <w:color w:val="FF0000"/>
          <w:sz w:val="24"/>
          <w:szCs w:val="24"/>
        </w:rPr>
        <w:t xml:space="preserve"> </w:t>
      </w:r>
      <w:r w:rsidRPr="007A5083">
        <w:rPr>
          <w:sz w:val="24"/>
          <w:szCs w:val="24"/>
        </w:rPr>
        <w:t xml:space="preserve">(раздел </w:t>
      </w:r>
      <w:r w:rsidR="00FB1A61">
        <w:fldChar w:fldCharType="begin"/>
      </w:r>
      <w:r w:rsidR="00FB1A61">
        <w:instrText xml:space="preserve"> REF _Ref306140451 \r \h  \* MERGEFORMAT </w:instrText>
      </w:r>
      <w:r w:rsidR="00FB1A61">
        <w:fldChar w:fldCharType="separate"/>
      </w:r>
      <w:r w:rsidR="007217B7" w:rsidRPr="007217B7">
        <w:rPr>
          <w:sz w:val="24"/>
          <w:szCs w:val="24"/>
        </w:rPr>
        <w:t>3.13</w:t>
      </w:r>
      <w:r w:rsidR="00FB1A61">
        <w:fldChar w:fldCharType="end"/>
      </w:r>
      <w:r w:rsidRPr="007A5083">
        <w:rPr>
          <w:sz w:val="24"/>
          <w:szCs w:val="24"/>
        </w:rPr>
        <w:t>);</w:t>
      </w:r>
    </w:p>
    <w:p w:rsidR="00F64A8B" w:rsidRPr="007A5083" w:rsidRDefault="00F64A8B" w:rsidP="00F64A8B">
      <w:pPr>
        <w:pStyle w:val="a1"/>
        <w:numPr>
          <w:ilvl w:val="0"/>
          <w:numId w:val="93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932C0A" w:rsidRPr="007A5083" w:rsidRDefault="007C47E3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29" w:name="_Ref467508029"/>
      <w:r w:rsidRPr="007A5083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обязательств требованиям настоящей документации, является основанием для отклонения Заявки Участника без рассмотрения по существу</w:t>
      </w:r>
      <w:r w:rsidR="00932C0A" w:rsidRPr="007A5083">
        <w:rPr>
          <w:bCs w:val="0"/>
          <w:sz w:val="24"/>
          <w:szCs w:val="24"/>
        </w:rPr>
        <w:t>.</w:t>
      </w:r>
      <w:bookmarkEnd w:id="527"/>
      <w:bookmarkEnd w:id="529"/>
    </w:p>
    <w:p w:rsidR="00717F60" w:rsidRPr="007A5083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30" w:name="_Ref305973214"/>
      <w:bookmarkStart w:id="531" w:name="_Toc469487640"/>
      <w:r w:rsidRPr="007A5083">
        <w:t>Подача Заявок и их прием</w:t>
      </w:r>
      <w:bookmarkStart w:id="532" w:name="_Ref56229451"/>
      <w:bookmarkEnd w:id="503"/>
      <w:bookmarkEnd w:id="530"/>
      <w:bookmarkEnd w:id="531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33" w:name="_Toc439323707"/>
      <w:bookmarkStart w:id="534" w:name="_Toc440361341"/>
      <w:bookmarkStart w:id="535" w:name="_Toc440376096"/>
      <w:bookmarkStart w:id="536" w:name="_Toc440376223"/>
      <w:bookmarkStart w:id="537" w:name="_Toc440382488"/>
      <w:bookmarkStart w:id="538" w:name="_Toc440447158"/>
      <w:bookmarkStart w:id="539" w:name="_Toc440632318"/>
      <w:bookmarkStart w:id="540" w:name="_Toc440875091"/>
      <w:bookmarkStart w:id="541" w:name="_Toc441131078"/>
      <w:bookmarkStart w:id="542" w:name="_Toc465774599"/>
      <w:bookmarkStart w:id="543" w:name="_Toc465848828"/>
      <w:bookmarkStart w:id="544" w:name="_Toc468876147"/>
      <w:bookmarkStart w:id="545" w:name="_Toc469487641"/>
      <w:r w:rsidRPr="00E71A48">
        <w:rPr>
          <w:szCs w:val="24"/>
        </w:rPr>
        <w:t>Подача Заявок через ЭТП</w:t>
      </w:r>
      <w:bookmarkEnd w:id="533"/>
      <w:bookmarkEnd w:id="534"/>
      <w:bookmarkEnd w:id="535"/>
      <w:bookmarkEnd w:id="536"/>
      <w:bookmarkEnd w:id="537"/>
      <w:bookmarkEnd w:id="538"/>
      <w:bookmarkEnd w:id="539"/>
      <w:bookmarkEnd w:id="540"/>
      <w:bookmarkEnd w:id="541"/>
      <w:bookmarkEnd w:id="542"/>
      <w:bookmarkEnd w:id="543"/>
      <w:bookmarkEnd w:id="544"/>
      <w:bookmarkEnd w:id="545"/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D54A5A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</w:t>
      </w:r>
      <w:r w:rsidRPr="00D54A5A">
        <w:rPr>
          <w:bCs w:val="0"/>
          <w:sz w:val="24"/>
          <w:szCs w:val="24"/>
        </w:rPr>
        <w:t xml:space="preserve">соответствии условиями настоящей Документации по запросу предложений должны быть предоставлены </w:t>
      </w:r>
      <w:r w:rsidR="009C744E" w:rsidRPr="00D54A5A">
        <w:rPr>
          <w:bCs w:val="0"/>
          <w:sz w:val="24"/>
          <w:szCs w:val="24"/>
        </w:rPr>
        <w:t>Участник</w:t>
      </w:r>
      <w:r w:rsidRPr="00D54A5A">
        <w:rPr>
          <w:bCs w:val="0"/>
          <w:sz w:val="24"/>
          <w:szCs w:val="24"/>
        </w:rPr>
        <w:t>ом через ЭТП в отсканированном виде</w:t>
      </w:r>
      <w:r w:rsidR="0038211D" w:rsidRPr="00D54A5A">
        <w:rPr>
          <w:bCs w:val="0"/>
          <w:sz w:val="24"/>
          <w:szCs w:val="24"/>
        </w:rPr>
        <w:t xml:space="preserve"> (за исключением файла копии Анкеты Участника запроса предложений, выполненного в формате MS Word)</w:t>
      </w:r>
      <w:r w:rsidRPr="00D54A5A">
        <w:rPr>
          <w:bCs w:val="0"/>
          <w:sz w:val="24"/>
          <w:szCs w:val="24"/>
        </w:rPr>
        <w:t xml:space="preserve"> в доступном для прочтения формате (предпочтительнее формат *.pdf,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D54A5A">
        <w:rPr>
          <w:bCs w:val="0"/>
          <w:sz w:val="24"/>
          <w:szCs w:val="24"/>
        </w:rPr>
        <w:t xml:space="preserve">электронных </w:t>
      </w:r>
      <w:r w:rsidRPr="00D54A5A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D54A5A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46" w:name="_Ref440289953"/>
      <w:r w:rsidRPr="00D54A5A">
        <w:rPr>
          <w:bCs w:val="0"/>
          <w:sz w:val="24"/>
          <w:szCs w:val="24"/>
        </w:rPr>
        <w:t>Заявк</w:t>
      </w:r>
      <w:r w:rsidR="00717F60" w:rsidRPr="00D54A5A">
        <w:rPr>
          <w:bCs w:val="0"/>
          <w:sz w:val="24"/>
          <w:szCs w:val="24"/>
        </w:rPr>
        <w:t xml:space="preserve">и на ЭТП могут быть поданы до </w:t>
      </w:r>
      <w:r w:rsidR="002B5044" w:rsidRPr="00D54A5A">
        <w:rPr>
          <w:b/>
          <w:bCs w:val="0"/>
          <w:sz w:val="24"/>
          <w:szCs w:val="24"/>
        </w:rPr>
        <w:t xml:space="preserve">12 часов 00 минут </w:t>
      </w:r>
      <w:r w:rsidR="00C10230">
        <w:rPr>
          <w:b/>
          <w:bCs w:val="0"/>
          <w:sz w:val="24"/>
          <w:szCs w:val="24"/>
        </w:rPr>
        <w:t>1</w:t>
      </w:r>
      <w:r w:rsidR="0063453C">
        <w:rPr>
          <w:b/>
          <w:bCs w:val="0"/>
          <w:sz w:val="24"/>
          <w:szCs w:val="24"/>
        </w:rPr>
        <w:t>3</w:t>
      </w:r>
      <w:r w:rsidR="002B5044" w:rsidRPr="00D54A5A">
        <w:rPr>
          <w:b/>
          <w:bCs w:val="0"/>
          <w:sz w:val="24"/>
          <w:szCs w:val="24"/>
        </w:rPr>
        <w:t xml:space="preserve"> января 201</w:t>
      </w:r>
      <w:r w:rsidR="00BA6D67" w:rsidRPr="00D54A5A">
        <w:rPr>
          <w:b/>
          <w:bCs w:val="0"/>
          <w:sz w:val="24"/>
          <w:szCs w:val="24"/>
        </w:rPr>
        <w:t>7</w:t>
      </w:r>
      <w:r w:rsidR="002B5044" w:rsidRPr="00D54A5A">
        <w:rPr>
          <w:b/>
          <w:bCs w:val="0"/>
          <w:sz w:val="24"/>
          <w:szCs w:val="24"/>
        </w:rPr>
        <w:t xml:space="preserve"> года</w:t>
      </w:r>
      <w:r w:rsidR="00BB27D7" w:rsidRPr="00D54A5A">
        <w:rPr>
          <w:b/>
          <w:bCs w:val="0"/>
          <w:sz w:val="24"/>
          <w:szCs w:val="24"/>
        </w:rPr>
        <w:t xml:space="preserve">, </w:t>
      </w:r>
      <w:r w:rsidR="00BB27D7" w:rsidRPr="00D54A5A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BB27D7" w:rsidRPr="00D54A5A">
        <w:rPr>
          <w:bCs w:val="0"/>
          <w:spacing w:val="-2"/>
          <w:sz w:val="24"/>
          <w:szCs w:val="24"/>
        </w:rPr>
        <w:t>(под</w:t>
      </w:r>
      <w:r w:rsidR="00BB27D7" w:rsidRPr="00D54A5A">
        <w:rPr>
          <w:bCs w:val="0"/>
          <w:sz w:val="24"/>
          <w:szCs w:val="24"/>
        </w:rPr>
        <w:t xml:space="preserve">раздел </w:t>
      </w:r>
      <w:r w:rsidR="002654BD" w:rsidRPr="00D54A5A">
        <w:rPr>
          <w:bCs w:val="0"/>
          <w:sz w:val="24"/>
          <w:szCs w:val="24"/>
        </w:rPr>
        <w:fldChar w:fldCharType="begin"/>
      </w:r>
      <w:r w:rsidR="00BB27D7" w:rsidRPr="00D54A5A">
        <w:rPr>
          <w:bCs w:val="0"/>
          <w:sz w:val="24"/>
          <w:szCs w:val="24"/>
        </w:rPr>
        <w:instrText xml:space="preserve"> REF _Ref55336310 \r \h </w:instrText>
      </w:r>
      <w:r w:rsidR="00D54A5A">
        <w:rPr>
          <w:bCs w:val="0"/>
          <w:sz w:val="24"/>
          <w:szCs w:val="24"/>
        </w:rPr>
        <w:instrText xml:space="preserve"> \* MERGEFORMAT </w:instrText>
      </w:r>
      <w:r w:rsidR="002654BD" w:rsidRPr="00D54A5A">
        <w:rPr>
          <w:bCs w:val="0"/>
          <w:sz w:val="24"/>
          <w:szCs w:val="24"/>
        </w:rPr>
      </w:r>
      <w:r w:rsidR="002654BD" w:rsidRPr="00D54A5A">
        <w:rPr>
          <w:bCs w:val="0"/>
          <w:sz w:val="24"/>
          <w:szCs w:val="24"/>
        </w:rPr>
        <w:fldChar w:fldCharType="separate"/>
      </w:r>
      <w:r w:rsidR="007217B7">
        <w:rPr>
          <w:bCs w:val="0"/>
          <w:sz w:val="24"/>
          <w:szCs w:val="24"/>
        </w:rPr>
        <w:t>5.1</w:t>
      </w:r>
      <w:r w:rsidR="002654BD" w:rsidRPr="00D54A5A">
        <w:rPr>
          <w:bCs w:val="0"/>
          <w:sz w:val="24"/>
          <w:szCs w:val="24"/>
        </w:rPr>
        <w:fldChar w:fldCharType="end"/>
      </w:r>
      <w:r w:rsidR="00BB27D7" w:rsidRPr="00D54A5A">
        <w:rPr>
          <w:bCs w:val="0"/>
          <w:sz w:val="24"/>
          <w:szCs w:val="24"/>
          <w:lang w:eastAsia="ru-RU"/>
        </w:rPr>
        <w:t>)</w:t>
      </w:r>
      <w:r w:rsidR="00BB27D7" w:rsidRPr="00D54A5A">
        <w:rPr>
          <w:bCs w:val="0"/>
          <w:sz w:val="24"/>
          <w:szCs w:val="24"/>
        </w:rPr>
        <w:t xml:space="preserve"> цена должна соответствовать цене, указанной Участником на «котировочной доске» ЭТП</w:t>
      </w:r>
      <w:r w:rsidR="00717F60" w:rsidRPr="00D54A5A">
        <w:rPr>
          <w:bCs w:val="0"/>
          <w:sz w:val="24"/>
          <w:szCs w:val="24"/>
        </w:rPr>
        <w:t>.</w:t>
      </w:r>
      <w:bookmarkEnd w:id="546"/>
    </w:p>
    <w:p w:rsidR="007C47E3" w:rsidRPr="00AE1D21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D54A5A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FB1A61" w:rsidRPr="00D54A5A">
        <w:fldChar w:fldCharType="begin"/>
      </w:r>
      <w:r w:rsidR="00FB1A61" w:rsidRPr="00D54A5A">
        <w:instrText xml:space="preserve"> REF _Ref440289953 \r \h  \* MERGEFORMAT </w:instrText>
      </w:r>
      <w:r w:rsidR="00FB1A61" w:rsidRPr="00D54A5A">
        <w:fldChar w:fldCharType="separate"/>
      </w:r>
      <w:r w:rsidR="007217B7" w:rsidRPr="007217B7">
        <w:rPr>
          <w:bCs w:val="0"/>
          <w:sz w:val="24"/>
          <w:szCs w:val="24"/>
        </w:rPr>
        <w:t>3.4.1.3</w:t>
      </w:r>
      <w:r w:rsidR="00FB1A61" w:rsidRPr="00D54A5A">
        <w:fldChar w:fldCharType="end"/>
      </w:r>
      <w:r w:rsidRPr="00D54A5A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</w:t>
      </w:r>
      <w:r w:rsidRPr="00AE1D21">
        <w:rPr>
          <w:bCs w:val="0"/>
          <w:sz w:val="24"/>
          <w:szCs w:val="24"/>
        </w:rPr>
        <w:t xml:space="preserve"> проведения анализа данного архива либо файла, и такой архив либо файл будет считаться не полученным.</w:t>
      </w:r>
    </w:p>
    <w:p w:rsidR="00717F60" w:rsidRPr="00AE1D21" w:rsidRDefault="00717F60" w:rsidP="00E71A48">
      <w:pPr>
        <w:pStyle w:val="3"/>
        <w:spacing w:line="264" w:lineRule="auto"/>
        <w:rPr>
          <w:szCs w:val="24"/>
        </w:rPr>
      </w:pPr>
      <w:bookmarkStart w:id="547" w:name="_Ref115077798"/>
      <w:bookmarkStart w:id="548" w:name="_Toc439323708"/>
      <w:bookmarkStart w:id="549" w:name="_Toc440361342"/>
      <w:bookmarkStart w:id="550" w:name="_Toc440376097"/>
      <w:bookmarkStart w:id="551" w:name="_Toc440376224"/>
      <w:bookmarkStart w:id="552" w:name="_Toc440382489"/>
      <w:bookmarkStart w:id="553" w:name="_Toc440447159"/>
      <w:bookmarkStart w:id="554" w:name="_Toc440632319"/>
      <w:bookmarkStart w:id="555" w:name="_Toc440875092"/>
      <w:bookmarkStart w:id="556" w:name="_Toc441131079"/>
      <w:bookmarkStart w:id="557" w:name="_Toc465774600"/>
      <w:bookmarkStart w:id="558" w:name="_Toc465848829"/>
      <w:bookmarkStart w:id="559" w:name="_Toc468876148"/>
      <w:bookmarkStart w:id="560" w:name="_Toc469487642"/>
      <w:r w:rsidRPr="00AE1D21">
        <w:rPr>
          <w:szCs w:val="24"/>
        </w:rPr>
        <w:t xml:space="preserve">Подача Заявок в письменной </w:t>
      </w:r>
      <w:r w:rsidR="00FA523F" w:rsidRPr="00AE1D21">
        <w:rPr>
          <w:szCs w:val="24"/>
        </w:rPr>
        <w:t xml:space="preserve">(бумажной) </w:t>
      </w:r>
      <w:r w:rsidRPr="00AE1D21">
        <w:rPr>
          <w:szCs w:val="24"/>
        </w:rPr>
        <w:t>форме</w:t>
      </w:r>
      <w:bookmarkEnd w:id="547"/>
      <w:bookmarkEnd w:id="548"/>
      <w:bookmarkEnd w:id="549"/>
      <w:bookmarkEnd w:id="550"/>
      <w:bookmarkEnd w:id="551"/>
      <w:bookmarkEnd w:id="552"/>
      <w:bookmarkEnd w:id="553"/>
      <w:bookmarkEnd w:id="554"/>
      <w:bookmarkEnd w:id="555"/>
      <w:bookmarkEnd w:id="556"/>
      <w:bookmarkEnd w:id="557"/>
      <w:bookmarkEnd w:id="558"/>
      <w:bookmarkEnd w:id="559"/>
      <w:bookmarkEnd w:id="560"/>
    </w:p>
    <w:bookmarkEnd w:id="532"/>
    <w:p w:rsidR="00717F60" w:rsidRPr="007A5083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Подача </w:t>
      </w:r>
      <w:r w:rsidRPr="007A5083">
        <w:rPr>
          <w:bCs w:val="0"/>
          <w:sz w:val="24"/>
          <w:szCs w:val="24"/>
        </w:rPr>
        <w:t xml:space="preserve">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>форме не предусмотрена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FB1A61">
        <w:fldChar w:fldCharType="begin"/>
      </w:r>
      <w:r w:rsidR="00FB1A61">
        <w:instrText xml:space="preserve"> REF _Ref440272256 \r \h  \* MERGEFORMAT </w:instrText>
      </w:r>
      <w:r w:rsidR="00FB1A61">
        <w:fldChar w:fldCharType="separate"/>
      </w:r>
      <w:r w:rsidR="007217B7" w:rsidRPr="007217B7">
        <w:rPr>
          <w:sz w:val="24"/>
          <w:szCs w:val="24"/>
        </w:rPr>
        <w:t>5.14</w:t>
      </w:r>
      <w:r w:rsidR="00FB1A61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FB1A61">
        <w:fldChar w:fldCharType="begin"/>
      </w:r>
      <w:r w:rsidR="00FB1A61">
        <w:instrText xml:space="preserve"> REF _Ref465847449 \r \h  \* MERGEFORMAT </w:instrText>
      </w:r>
      <w:r w:rsidR="00FB1A61">
        <w:fldChar w:fldCharType="separate"/>
      </w:r>
      <w:r w:rsidR="007217B7" w:rsidRPr="007217B7">
        <w:rPr>
          <w:sz w:val="24"/>
          <w:szCs w:val="24"/>
        </w:rPr>
        <w:t>5.15</w:t>
      </w:r>
      <w:r w:rsidR="00FB1A61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A5083">
        <w:rPr>
          <w:bCs w:val="0"/>
          <w:sz w:val="24"/>
          <w:szCs w:val="24"/>
        </w:rPr>
        <w:t>.</w:t>
      </w:r>
    </w:p>
    <w:p w:rsidR="00717F60" w:rsidRPr="00AE1D2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61" w:name="_Ref303683883"/>
      <w:bookmarkStart w:id="562" w:name="_Toc469487643"/>
      <w:r w:rsidRPr="00AE1D21">
        <w:lastRenderedPageBreak/>
        <w:t xml:space="preserve">Изменение и отзыв </w:t>
      </w:r>
      <w:r w:rsidR="004B5EB3" w:rsidRPr="00AE1D21">
        <w:t>Заявк</w:t>
      </w:r>
      <w:r w:rsidRPr="00AE1D21">
        <w:t>и</w:t>
      </w:r>
      <w:bookmarkEnd w:id="561"/>
      <w:bookmarkEnd w:id="562"/>
    </w:p>
    <w:p w:rsidR="005E099B" w:rsidRPr="00AE1D21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63" w:name="_Ref305973250"/>
      <w:r w:rsidRPr="00AE1D21">
        <w:rPr>
          <w:bCs w:val="0"/>
          <w:sz w:val="24"/>
          <w:szCs w:val="24"/>
        </w:rPr>
        <w:t xml:space="preserve">До окончания срока подачи заявок (п. </w:t>
      </w:r>
      <w:r w:rsidR="00FB1A61">
        <w:fldChar w:fldCharType="begin"/>
      </w:r>
      <w:r w:rsidR="00FB1A61">
        <w:instrText xml:space="preserve"> REF _Ref440289953 \r \h  \* MERGEFORMAT </w:instrText>
      </w:r>
      <w:r w:rsidR="00FB1A61">
        <w:fldChar w:fldCharType="separate"/>
      </w:r>
      <w:r w:rsidR="007217B7" w:rsidRPr="007217B7">
        <w:rPr>
          <w:bCs w:val="0"/>
          <w:sz w:val="24"/>
          <w:szCs w:val="24"/>
        </w:rPr>
        <w:t>3.4.1.3</w:t>
      </w:r>
      <w:r w:rsidR="00FB1A61">
        <w:fldChar w:fldCharType="end"/>
      </w:r>
      <w:r w:rsidRPr="00AE1D21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E71A4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AE1D21">
        <w:rPr>
          <w:bCs w:val="0"/>
          <w:sz w:val="24"/>
          <w:szCs w:val="24"/>
        </w:rPr>
        <w:t>(п.</w:t>
      </w:r>
      <w:r w:rsidRPr="00223D18">
        <w:rPr>
          <w:bCs w:val="0"/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_Ref440289953 \r \h  \* MERGEFORMAT </w:instrText>
      </w:r>
      <w:r w:rsidR="00FB1A61">
        <w:fldChar w:fldCharType="separate"/>
      </w:r>
      <w:r w:rsidR="007217B7" w:rsidRPr="007217B7">
        <w:rPr>
          <w:bCs w:val="0"/>
          <w:sz w:val="24"/>
          <w:szCs w:val="24"/>
        </w:rPr>
        <w:t>3.4.1.3</w:t>
      </w:r>
      <w:r w:rsidR="00FB1A61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5E099B" w:rsidRPr="00223D1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FB1A61">
        <w:fldChar w:fldCharType="begin"/>
      </w:r>
      <w:r w:rsidR="00FB1A61">
        <w:instrText xml:space="preserve"> REF _Ref440289953 \r \h  \* MERGEFORMAT </w:instrText>
      </w:r>
      <w:r w:rsidR="00FB1A61">
        <w:fldChar w:fldCharType="separate"/>
      </w:r>
      <w:r w:rsidR="007217B7" w:rsidRPr="007217B7">
        <w:rPr>
          <w:bCs w:val="0"/>
          <w:sz w:val="24"/>
          <w:szCs w:val="24"/>
        </w:rPr>
        <w:t>3.4.1.3</w:t>
      </w:r>
      <w:r w:rsidR="00FB1A61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FB1A61">
        <w:fldChar w:fldCharType="begin"/>
      </w:r>
      <w:r w:rsidR="00FB1A61">
        <w:instrText xml:space="preserve"> REF _Ref55279015 \r \h  \* MERGEFORMAT </w:instrText>
      </w:r>
      <w:r w:rsidR="00FB1A61">
        <w:fldChar w:fldCharType="separate"/>
      </w:r>
      <w:r w:rsidR="007217B7" w:rsidRPr="007217B7">
        <w:rPr>
          <w:sz w:val="24"/>
          <w:szCs w:val="24"/>
        </w:rPr>
        <w:t>3.3.1.6</w:t>
      </w:r>
      <w:r w:rsidR="00FB1A61">
        <w:fldChar w:fldCharType="end"/>
      </w:r>
      <w:r w:rsidRPr="00223D18">
        <w:rPr>
          <w:sz w:val="24"/>
          <w:szCs w:val="24"/>
        </w:rPr>
        <w:t xml:space="preserve">, </w:t>
      </w:r>
      <w:r w:rsidR="00FB1A61">
        <w:fldChar w:fldCharType="begin"/>
      </w:r>
      <w:r w:rsidR="00FB1A61">
        <w:instrText xml:space="preserve"> REF _Ref195087786 \r \h  \* MERGEFORMAT </w:instrText>
      </w:r>
      <w:r w:rsidR="00FB1A61">
        <w:fldChar w:fldCharType="separate"/>
      </w:r>
      <w:r w:rsidR="007217B7" w:rsidRPr="007217B7">
        <w:rPr>
          <w:sz w:val="24"/>
          <w:szCs w:val="24"/>
        </w:rPr>
        <w:t>3.3.1.7</w:t>
      </w:r>
      <w:r w:rsidR="00FB1A61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64" w:name="_Ref468200731"/>
      <w:bookmarkStart w:id="565" w:name="_Ref468200812"/>
      <w:bookmarkStart w:id="566" w:name="_Toc469487644"/>
      <w:r w:rsidRPr="00E71A48">
        <w:t>Оценка Заявок и проведение переговоров</w:t>
      </w:r>
      <w:bookmarkEnd w:id="563"/>
      <w:bookmarkEnd w:id="564"/>
      <w:bookmarkEnd w:id="565"/>
      <w:bookmarkEnd w:id="566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67" w:name="_Toc439323711"/>
      <w:bookmarkStart w:id="568" w:name="_Toc440361345"/>
      <w:bookmarkStart w:id="569" w:name="_Toc440376100"/>
      <w:bookmarkStart w:id="570" w:name="_Toc440376227"/>
      <w:bookmarkStart w:id="571" w:name="_Toc440382492"/>
      <w:bookmarkStart w:id="572" w:name="_Toc440447162"/>
      <w:bookmarkStart w:id="573" w:name="_Toc440632322"/>
      <w:bookmarkStart w:id="574" w:name="_Toc440875095"/>
      <w:bookmarkStart w:id="575" w:name="_Toc441131082"/>
      <w:bookmarkStart w:id="576" w:name="_Toc465774603"/>
      <w:bookmarkStart w:id="577" w:name="_Toc465848832"/>
      <w:bookmarkStart w:id="578" w:name="_Toc468876151"/>
      <w:bookmarkStart w:id="579" w:name="_Toc469487645"/>
      <w:r w:rsidRPr="00E71A48">
        <w:rPr>
          <w:szCs w:val="24"/>
        </w:rPr>
        <w:t>Общие положения</w:t>
      </w:r>
      <w:bookmarkEnd w:id="567"/>
      <w:bookmarkEnd w:id="568"/>
      <w:bookmarkEnd w:id="569"/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FB1A61">
        <w:fldChar w:fldCharType="begin"/>
      </w:r>
      <w:r w:rsidR="00FB1A61">
        <w:instrText xml:space="preserve"> REF _Ref93089454 \n \h  \* MERGEFORMAT </w:instrText>
      </w:r>
      <w:r w:rsidR="00FB1A61">
        <w:fldChar w:fldCharType="separate"/>
      </w:r>
      <w:r w:rsidR="007217B7" w:rsidRPr="007217B7">
        <w:rPr>
          <w:bCs w:val="0"/>
          <w:sz w:val="24"/>
          <w:szCs w:val="24"/>
        </w:rPr>
        <w:t>3.6.2</w:t>
      </w:r>
      <w:r w:rsidR="00FB1A61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FB1A61">
        <w:fldChar w:fldCharType="begin"/>
      </w:r>
      <w:r w:rsidR="00FB1A61">
        <w:instrText xml:space="preserve"> REF _Ref303670674 \n \h  \* MERGEFORMAT </w:instrText>
      </w:r>
      <w:r w:rsidR="00FB1A61">
        <w:fldChar w:fldCharType="separate"/>
      </w:r>
      <w:r w:rsidR="007217B7" w:rsidRPr="007217B7">
        <w:rPr>
          <w:bCs w:val="0"/>
          <w:sz w:val="24"/>
          <w:szCs w:val="24"/>
        </w:rPr>
        <w:t>3.6.3</w:t>
      </w:r>
      <w:r w:rsidR="00FB1A61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_Ref306138385 \r \h  \* MERGEFORMAT </w:instrText>
      </w:r>
      <w:r w:rsidR="00FB1A61">
        <w:fldChar w:fldCharType="separate"/>
      </w:r>
      <w:r w:rsidR="007217B7" w:rsidRPr="007217B7">
        <w:rPr>
          <w:bCs w:val="0"/>
          <w:sz w:val="24"/>
          <w:szCs w:val="24"/>
        </w:rPr>
        <w:t>3.6.4</w:t>
      </w:r>
      <w:r w:rsidR="00FB1A61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80" w:name="_Ref93089454"/>
      <w:bookmarkStart w:id="581" w:name="_Toc439323712"/>
      <w:bookmarkStart w:id="582" w:name="_Toc440361346"/>
      <w:bookmarkStart w:id="583" w:name="_Toc440376101"/>
      <w:bookmarkStart w:id="584" w:name="_Toc440376228"/>
      <w:bookmarkStart w:id="585" w:name="_Toc440382493"/>
      <w:bookmarkStart w:id="586" w:name="_Toc440447163"/>
      <w:bookmarkStart w:id="587" w:name="_Toc440632323"/>
      <w:bookmarkStart w:id="588" w:name="_Toc440875096"/>
      <w:bookmarkStart w:id="589" w:name="_Toc441131083"/>
      <w:bookmarkStart w:id="590" w:name="_Toc465774604"/>
      <w:bookmarkStart w:id="591" w:name="_Toc465848833"/>
      <w:bookmarkStart w:id="592" w:name="_Toc468876152"/>
      <w:bookmarkStart w:id="593" w:name="_Toc469487646"/>
      <w:r w:rsidRPr="00E71A48">
        <w:rPr>
          <w:szCs w:val="24"/>
        </w:rPr>
        <w:t>Отборочная стадия</w:t>
      </w:r>
      <w:bookmarkEnd w:id="580"/>
      <w:bookmarkEnd w:id="581"/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  <w:bookmarkEnd w:id="592"/>
      <w:bookmarkEnd w:id="593"/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C75A9A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соответствие </w:t>
      </w:r>
      <w:r w:rsidR="00E2137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E87CB8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bCs w:val="0"/>
          <w:sz w:val="24"/>
          <w:szCs w:val="24"/>
        </w:rPr>
        <w:t>, Федерального</w:t>
      </w:r>
      <w:r w:rsidRPr="00E71A48">
        <w:rPr>
          <w:bCs w:val="0"/>
          <w:sz w:val="24"/>
          <w:szCs w:val="24"/>
        </w:rPr>
        <w:t xml:space="preserve"> закона от 18.07.2011 № 223-ФЗ «О закупках товаров, работ, услуг отдельными видами юридических лиц»; отсутствие отрицательных отзывов о работе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а; </w:t>
      </w:r>
    </w:p>
    <w:p w:rsidR="00717F60" w:rsidRPr="00E21378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21378">
        <w:rPr>
          <w:bCs w:val="0"/>
          <w:sz w:val="24"/>
          <w:szCs w:val="24"/>
        </w:rPr>
        <w:lastRenderedPageBreak/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E21378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594" w:name="_Ref55304419"/>
      <w:r w:rsidRPr="00E71A48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разъя</w:t>
      </w:r>
      <w:r w:rsidR="00F11A50">
        <w:rPr>
          <w:sz w:val="24"/>
          <w:szCs w:val="24"/>
        </w:rPr>
        <w:t>снения или дополнения их Заявок</w:t>
      </w:r>
      <w:r w:rsidRPr="00E71A4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 (перечня предлагаем</w:t>
      </w:r>
      <w:r w:rsidR="00541FAB">
        <w:rPr>
          <w:sz w:val="24"/>
          <w:szCs w:val="24"/>
        </w:rPr>
        <w:t>ых</w:t>
      </w:r>
      <w:r w:rsidRPr="00E71A48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, </w:t>
      </w:r>
      <w:r w:rsidR="00541FAB">
        <w:rPr>
          <w:sz w:val="24"/>
          <w:szCs w:val="24"/>
        </w:rPr>
        <w:t>их</w:t>
      </w:r>
      <w:r w:rsidRPr="00E71A48">
        <w:rPr>
          <w:sz w:val="24"/>
          <w:szCs w:val="24"/>
        </w:rPr>
        <w:t xml:space="preserve"> технических характеристик, иных технических условий), при 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Закупочная комиссия с письменного согласия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5347FA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595" w:name="_Ref55307002"/>
      <w:r w:rsidRPr="00E71A48">
        <w:rPr>
          <w:sz w:val="24"/>
          <w:szCs w:val="24"/>
        </w:rPr>
        <w:t xml:space="preserve">По результатам проведения </w:t>
      </w:r>
      <w:r w:rsidRPr="005347FA">
        <w:rPr>
          <w:sz w:val="24"/>
          <w:szCs w:val="24"/>
        </w:rPr>
        <w:t xml:space="preserve">отборочной стадии Закупочная комиссия </w:t>
      </w:r>
      <w:r w:rsidR="005347FA" w:rsidRPr="005347FA">
        <w:rPr>
          <w:sz w:val="24"/>
          <w:szCs w:val="24"/>
        </w:rPr>
        <w:t xml:space="preserve">отклонит </w:t>
      </w:r>
      <w:r w:rsidR="004B5EB3" w:rsidRPr="005347FA">
        <w:rPr>
          <w:sz w:val="24"/>
          <w:szCs w:val="24"/>
        </w:rPr>
        <w:t>Заявк</w:t>
      </w:r>
      <w:r w:rsidRPr="005347FA">
        <w:rPr>
          <w:sz w:val="24"/>
          <w:szCs w:val="24"/>
        </w:rPr>
        <w:t>и, которые:</w:t>
      </w:r>
      <w:bookmarkEnd w:id="594"/>
      <w:bookmarkEnd w:id="595"/>
    </w:p>
    <w:p w:rsidR="009B140B" w:rsidRPr="00E21378" w:rsidRDefault="00E21378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9B140B" w:rsidRPr="00E21378">
        <w:rPr>
          <w:sz w:val="24"/>
          <w:szCs w:val="24"/>
        </w:rPr>
        <w:t>;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сведений, подаваемым в Заявке, в том числе если Участник (в т.ч. один или несколько членов Коллективного участника, один либо несколько привлекаемых Участником соисполнителей) не предоставил информацию о собственниках Участника (включая конечных бенефициаров) (подраздел </w:t>
      </w:r>
      <w:r w:rsidR="00FB1A61">
        <w:fldChar w:fldCharType="begin"/>
      </w:r>
      <w:r w:rsidR="00FB1A61">
        <w:instrText xml:space="preserve"> REF _Ref444181467 \r \h  \* MERGEFORMAT </w:instrText>
      </w:r>
      <w:r w:rsidR="00FB1A61">
        <w:fldChar w:fldCharType="separate"/>
      </w:r>
      <w:r w:rsidR="007217B7" w:rsidRPr="007217B7">
        <w:rPr>
          <w:sz w:val="24"/>
          <w:szCs w:val="24"/>
        </w:rPr>
        <w:t>5.12</w:t>
      </w:r>
      <w:r w:rsidR="00FB1A61">
        <w:fldChar w:fldCharType="end"/>
      </w:r>
      <w:r w:rsidRPr="00E21378">
        <w:rPr>
          <w:sz w:val="24"/>
          <w:szCs w:val="24"/>
        </w:rPr>
        <w:t xml:space="preserve">); 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FB1A61">
        <w:fldChar w:fldCharType="begin"/>
      </w:r>
      <w:r w:rsidR="00FB1A61">
        <w:instrText xml:space="preserve"> REF _Ref306176386 \r \h  \* MERGEFORMAT </w:instrText>
      </w:r>
      <w:r w:rsidR="00FB1A61">
        <w:fldChar w:fldCharType="separate"/>
      </w:r>
      <w:r w:rsidR="007217B7" w:rsidRPr="007217B7">
        <w:rPr>
          <w:sz w:val="24"/>
          <w:szCs w:val="24"/>
        </w:rPr>
        <w:t>3.3.14</w:t>
      </w:r>
      <w:r w:rsidR="00FB1A61">
        <w:fldChar w:fldCharType="end"/>
      </w:r>
      <w:r w:rsidRPr="00E21378">
        <w:rPr>
          <w:sz w:val="24"/>
          <w:szCs w:val="24"/>
        </w:rPr>
        <w:t>;</w:t>
      </w:r>
    </w:p>
    <w:p w:rsidR="009B140B" w:rsidRPr="00CE4D5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E4D51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CE4D51">
        <w:rPr>
          <w:sz w:val="24"/>
          <w:szCs w:val="24"/>
        </w:rPr>
        <w:t>;</w:t>
      </w:r>
    </w:p>
    <w:p w:rsidR="009B140B" w:rsidRPr="009B140B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AE1D21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 xml:space="preserve">содержат </w:t>
      </w:r>
      <w:r w:rsidRPr="00AE1D21">
        <w:rPr>
          <w:sz w:val="24"/>
          <w:szCs w:val="24"/>
        </w:rPr>
        <w:t>очевидные арифметические или грамматические ошибки, с исправлением</w:t>
      </w:r>
      <w:r w:rsidR="007C47E3" w:rsidRPr="00AE1D21">
        <w:rPr>
          <w:sz w:val="24"/>
          <w:szCs w:val="24"/>
        </w:rPr>
        <w:t xml:space="preserve"> которых не согласился Участник;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содержат недостоверные сведения.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596" w:name="_Ref468875938"/>
      <w:r w:rsidRPr="00AE1D21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7C47E3" w:rsidRPr="00AE1D21">
        <w:rPr>
          <w:sz w:val="24"/>
          <w:szCs w:val="24"/>
        </w:rPr>
        <w:t xml:space="preserve">или документов (представлении </w:t>
      </w:r>
      <w:r w:rsidR="006B4ED4">
        <w:rPr>
          <w:sz w:val="24"/>
          <w:szCs w:val="24"/>
        </w:rPr>
        <w:t>фальсифицированных</w:t>
      </w:r>
      <w:r w:rsidR="006B4ED4" w:rsidRPr="00750DD1">
        <w:rPr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 xml:space="preserve">документов), </w:t>
      </w:r>
      <w:r w:rsidRPr="00AE1D21">
        <w:rPr>
          <w:sz w:val="24"/>
          <w:szCs w:val="24"/>
        </w:rPr>
        <w:t xml:space="preserve">приведенных в составе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и, Заказчик имеет право удержать с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финансовое обеспечение</w:t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FB1A61">
        <w:fldChar w:fldCharType="begin"/>
      </w:r>
      <w:r w:rsidR="00FB1A61">
        <w:instrText xml:space="preserve"> REF _Ref306176386 \r \h  \* MERGEFORMAT </w:instrText>
      </w:r>
      <w:r w:rsidR="00FB1A61">
        <w:fldChar w:fldCharType="separate"/>
      </w:r>
      <w:r w:rsidR="007217B7" w:rsidRPr="007217B7">
        <w:rPr>
          <w:sz w:val="24"/>
          <w:szCs w:val="24"/>
        </w:rPr>
        <w:t>3.3.14</w:t>
      </w:r>
      <w:r w:rsidR="00FB1A61">
        <w:fldChar w:fldCharType="end"/>
      </w:r>
      <w:r w:rsidR="007F3FB7" w:rsidRPr="00E71A48">
        <w:rPr>
          <w:sz w:val="24"/>
          <w:szCs w:val="24"/>
        </w:rPr>
        <w:t>).</w:t>
      </w:r>
      <w:bookmarkEnd w:id="596"/>
      <w:r w:rsidR="007F3FB7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97" w:name="_Ref303670674"/>
      <w:bookmarkStart w:id="598" w:name="_Toc439323713"/>
      <w:bookmarkStart w:id="599" w:name="_Toc440361347"/>
      <w:bookmarkStart w:id="600" w:name="_Toc440376102"/>
      <w:bookmarkStart w:id="601" w:name="_Toc440376229"/>
      <w:bookmarkStart w:id="602" w:name="_Toc440382494"/>
      <w:bookmarkStart w:id="603" w:name="_Toc440447164"/>
      <w:bookmarkStart w:id="604" w:name="_Toc440632324"/>
      <w:bookmarkStart w:id="605" w:name="_Toc440875097"/>
      <w:bookmarkStart w:id="606" w:name="_Toc441131084"/>
      <w:bookmarkStart w:id="607" w:name="_Toc465774605"/>
      <w:bookmarkStart w:id="608" w:name="_Toc465848834"/>
      <w:bookmarkStart w:id="609" w:name="_Toc468876153"/>
      <w:bookmarkStart w:id="610" w:name="_Toc469487647"/>
      <w:r w:rsidRPr="00E71A48">
        <w:rPr>
          <w:szCs w:val="24"/>
        </w:rPr>
        <w:lastRenderedPageBreak/>
        <w:t>Проведение переговоров</w:t>
      </w:r>
      <w:bookmarkEnd w:id="597"/>
      <w:bookmarkEnd w:id="598"/>
      <w:bookmarkEnd w:id="599"/>
      <w:bookmarkEnd w:id="600"/>
      <w:bookmarkEnd w:id="601"/>
      <w:bookmarkEnd w:id="602"/>
      <w:bookmarkEnd w:id="603"/>
      <w:bookmarkEnd w:id="604"/>
      <w:bookmarkEnd w:id="605"/>
      <w:bookmarkEnd w:id="606"/>
      <w:bookmarkEnd w:id="607"/>
      <w:bookmarkEnd w:id="608"/>
      <w:bookmarkEnd w:id="609"/>
      <w:bookmarkEnd w:id="610"/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11" w:name="_Ref306138385"/>
      <w:bookmarkStart w:id="612" w:name="_Toc439323714"/>
      <w:bookmarkStart w:id="613" w:name="_Toc440361348"/>
      <w:bookmarkStart w:id="614" w:name="_Toc440376103"/>
      <w:bookmarkStart w:id="615" w:name="_Toc440376230"/>
      <w:bookmarkStart w:id="616" w:name="_Toc440382495"/>
      <w:bookmarkStart w:id="617" w:name="_Toc440447165"/>
      <w:bookmarkStart w:id="618" w:name="_Toc440632325"/>
      <w:bookmarkStart w:id="619" w:name="_Toc440875098"/>
      <w:bookmarkStart w:id="620" w:name="_Toc441131085"/>
      <w:bookmarkStart w:id="621" w:name="_Toc465774606"/>
      <w:bookmarkStart w:id="622" w:name="_Toc465848835"/>
      <w:bookmarkStart w:id="623" w:name="_Toc468876154"/>
      <w:bookmarkStart w:id="624" w:name="_Toc469487648"/>
      <w:r w:rsidRPr="00E71A48">
        <w:rPr>
          <w:szCs w:val="24"/>
        </w:rPr>
        <w:t>Оценочная стадия</w:t>
      </w:r>
      <w:bookmarkEnd w:id="611"/>
      <w:bookmarkEnd w:id="612"/>
      <w:bookmarkEnd w:id="613"/>
      <w:bookmarkEnd w:id="614"/>
      <w:bookmarkEnd w:id="615"/>
      <w:bookmarkEnd w:id="616"/>
      <w:bookmarkEnd w:id="617"/>
      <w:bookmarkEnd w:id="618"/>
      <w:bookmarkEnd w:id="619"/>
      <w:bookmarkEnd w:id="620"/>
      <w:bookmarkEnd w:id="621"/>
      <w:bookmarkEnd w:id="622"/>
      <w:bookmarkEnd w:id="623"/>
      <w:bookmarkEnd w:id="624"/>
    </w:p>
    <w:p w:rsidR="007D0EA7" w:rsidRPr="00E71A48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В</w:t>
      </w:r>
      <w:r w:rsidR="00D275BB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>
        <w:rPr>
          <w:sz w:val="24"/>
          <w:szCs w:val="24"/>
        </w:rPr>
        <w:t xml:space="preserve">. </w:t>
      </w:r>
      <w:r w:rsidR="00D275BB" w:rsidRPr="00D275BB">
        <w:rPr>
          <w:sz w:val="24"/>
          <w:szCs w:val="24"/>
        </w:rPr>
        <w:t xml:space="preserve">Порядок </w:t>
      </w:r>
      <w:r w:rsidR="00D275BB" w:rsidRPr="003803A7">
        <w:rPr>
          <w:sz w:val="24"/>
          <w:szCs w:val="24"/>
        </w:rPr>
        <w:t xml:space="preserve">проведения оценочной стадии, </w:t>
      </w:r>
      <w:r w:rsidRPr="003803A7">
        <w:rPr>
          <w:sz w:val="24"/>
          <w:szCs w:val="24"/>
        </w:rPr>
        <w:t>критери</w:t>
      </w:r>
      <w:r w:rsidR="00D275BB" w:rsidRPr="003803A7">
        <w:rPr>
          <w:sz w:val="24"/>
          <w:szCs w:val="24"/>
        </w:rPr>
        <w:t>и</w:t>
      </w:r>
      <w:r w:rsidRPr="003803A7">
        <w:rPr>
          <w:sz w:val="24"/>
          <w:szCs w:val="24"/>
        </w:rPr>
        <w:t xml:space="preserve"> и их весов</w:t>
      </w:r>
      <w:r w:rsidR="00D275BB" w:rsidRPr="003803A7">
        <w:rPr>
          <w:sz w:val="24"/>
          <w:szCs w:val="24"/>
        </w:rPr>
        <w:t>ые</w:t>
      </w:r>
      <w:r w:rsidRPr="003803A7">
        <w:rPr>
          <w:sz w:val="24"/>
          <w:szCs w:val="24"/>
        </w:rPr>
        <w:t xml:space="preserve"> коэффициент</w:t>
      </w:r>
      <w:r w:rsidR="00D275BB" w:rsidRPr="003803A7">
        <w:rPr>
          <w:sz w:val="24"/>
          <w:szCs w:val="24"/>
        </w:rPr>
        <w:t>ы изложены в Приложении №3 к настоящей</w:t>
      </w:r>
      <w:r w:rsidR="00D275BB" w:rsidRPr="00D275BB">
        <w:rPr>
          <w:sz w:val="24"/>
          <w:szCs w:val="24"/>
        </w:rPr>
        <w:t xml:space="preserve"> Документации.</w:t>
      </w:r>
      <w:r w:rsidRPr="00D275BB">
        <w:rPr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Закупочная комиссия ранжирует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</w:p>
    <w:p w:rsidR="00F15392" w:rsidRPr="00E71A48" w:rsidRDefault="00F15392" w:rsidP="00E71A48">
      <w:pPr>
        <w:pStyle w:val="2"/>
        <w:spacing w:line="264" w:lineRule="auto"/>
      </w:pPr>
      <w:bookmarkStart w:id="625" w:name="_Ref303250967"/>
      <w:bookmarkStart w:id="626" w:name="_Toc305697378"/>
      <w:bookmarkStart w:id="627" w:name="_Toc469487649"/>
      <w:bookmarkStart w:id="628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625"/>
      <w:bookmarkEnd w:id="626"/>
      <w:bookmarkEnd w:id="627"/>
      <w:r w:rsidRPr="00E71A48">
        <w:t xml:space="preserve"> </w:t>
      </w:r>
    </w:p>
    <w:bookmarkEnd w:id="628"/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</w:t>
      </w:r>
      <w:r w:rsidRPr="00DC5BAE">
        <w:rPr>
          <w:sz w:val="24"/>
          <w:szCs w:val="24"/>
          <w:lang w:eastAsia="ru-RU"/>
        </w:rPr>
        <w:t xml:space="preserve">проведения </w:t>
      </w:r>
      <w:r w:rsidR="003417F7" w:rsidRPr="00DC5BAE">
        <w:rPr>
          <w:sz w:val="24"/>
          <w:szCs w:val="24"/>
          <w:lang w:eastAsia="ru-RU"/>
        </w:rPr>
        <w:t xml:space="preserve">аукционной </w:t>
      </w:r>
      <w:r w:rsidRPr="00DC5BAE">
        <w:rPr>
          <w:sz w:val="24"/>
          <w:szCs w:val="24"/>
          <w:lang w:eastAsia="ru-RU"/>
        </w:rPr>
        <w:t>процедуры</w:t>
      </w:r>
      <w:r w:rsidR="003417F7" w:rsidRPr="00DC5BAE">
        <w:rPr>
          <w:sz w:val="24"/>
          <w:szCs w:val="24"/>
          <w:lang w:eastAsia="ru-RU"/>
        </w:rPr>
        <w:t xml:space="preserve"> понижения цены -</w:t>
      </w:r>
      <w:r w:rsidRPr="00DC5BAE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Pr="00DC5BAE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DC5BAE">
        <w:rPr>
          <w:sz w:val="24"/>
          <w:szCs w:val="24"/>
          <w:lang w:eastAsia="ru-RU"/>
        </w:rPr>
        <w:t>Заявок</w:t>
      </w:r>
      <w:r w:rsidRPr="00DC5BAE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е, цены.</w:t>
      </w:r>
    </w:p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C5BAE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DC5BAE">
        <w:rPr>
          <w:sz w:val="24"/>
          <w:szCs w:val="24"/>
          <w:lang w:eastAsia="ru-RU"/>
        </w:rPr>
        <w:t xml:space="preserve">Закупочная </w:t>
      </w:r>
      <w:r w:rsidRPr="00DC5BAE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ами в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ах, могут быть снижены</w:t>
      </w:r>
      <w:r w:rsidR="00CE3146" w:rsidRPr="00DC5BAE">
        <w:rPr>
          <w:sz w:val="24"/>
          <w:szCs w:val="24"/>
          <w:lang w:eastAsia="ru-RU"/>
        </w:rPr>
        <w:t>.</w:t>
      </w:r>
      <w:r w:rsidRPr="00DC5BAE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DC5BAE">
        <w:rPr>
          <w:sz w:val="24"/>
          <w:szCs w:val="24"/>
          <w:lang w:eastAsia="ru-RU"/>
        </w:rPr>
        <w:t>З</w:t>
      </w:r>
      <w:r w:rsidR="00EC2E49" w:rsidRPr="00DC5BAE">
        <w:rPr>
          <w:sz w:val="24"/>
          <w:szCs w:val="24"/>
          <w:lang w:eastAsia="ru-RU"/>
        </w:rPr>
        <w:t>акупочная</w:t>
      </w:r>
      <w:r w:rsidR="00CE3146" w:rsidRPr="00DC5BAE">
        <w:rPr>
          <w:sz w:val="24"/>
          <w:szCs w:val="24"/>
          <w:lang w:eastAsia="ru-RU"/>
        </w:rPr>
        <w:t xml:space="preserve"> комиссия.</w:t>
      </w:r>
    </w:p>
    <w:p w:rsidR="00F15392" w:rsidRPr="00DC5BAE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29" w:name="_Ref306352987"/>
      <w:r w:rsidRPr="00DC5BAE">
        <w:rPr>
          <w:sz w:val="24"/>
          <w:szCs w:val="24"/>
          <w:lang w:eastAsia="ru-RU"/>
        </w:rPr>
        <w:t>Участник</w:t>
      </w:r>
      <w:r w:rsidR="00F15392" w:rsidRPr="00DC5BAE">
        <w:rPr>
          <w:sz w:val="24"/>
          <w:szCs w:val="24"/>
          <w:lang w:eastAsia="ru-RU"/>
        </w:rPr>
        <w:t xml:space="preserve">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="00F15392" w:rsidRPr="00DC5BAE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DC5BAE">
        <w:rPr>
          <w:sz w:val="24"/>
          <w:szCs w:val="24"/>
          <w:lang w:eastAsia="ru-RU"/>
        </w:rPr>
        <w:t>Заявк</w:t>
      </w:r>
      <w:r w:rsidR="00BD05FA" w:rsidRPr="00DC5BAE">
        <w:rPr>
          <w:sz w:val="24"/>
          <w:szCs w:val="24"/>
          <w:lang w:eastAsia="ru-RU"/>
        </w:rPr>
        <w:t>а</w:t>
      </w:r>
      <w:r w:rsidR="00F15392" w:rsidRPr="00DC5BAE">
        <w:rPr>
          <w:sz w:val="24"/>
          <w:szCs w:val="24"/>
          <w:lang w:eastAsia="ru-RU"/>
        </w:rPr>
        <w:t xml:space="preserve">, </w:t>
      </w:r>
      <w:r w:rsidR="00F15392" w:rsidRPr="00DC5BAE">
        <w:rPr>
          <w:i/>
          <w:sz w:val="24"/>
          <w:szCs w:val="24"/>
          <w:lang w:eastAsia="ru-RU"/>
        </w:rPr>
        <w:t>по которо</w:t>
      </w:r>
      <w:r w:rsidR="00BD05FA" w:rsidRPr="00DC5BAE">
        <w:rPr>
          <w:i/>
          <w:sz w:val="24"/>
          <w:szCs w:val="24"/>
          <w:lang w:eastAsia="ru-RU"/>
        </w:rPr>
        <w:t>й</w:t>
      </w:r>
      <w:r w:rsidR="00F15392" w:rsidRPr="00DC5BAE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C5BAE">
        <w:rPr>
          <w:sz w:val="24"/>
          <w:szCs w:val="24"/>
          <w:lang w:eastAsia="ru-RU"/>
        </w:rPr>
        <w:t xml:space="preserve">остается </w:t>
      </w:r>
      <w:r w:rsidR="006F17EF" w:rsidRPr="00DC5BAE">
        <w:rPr>
          <w:sz w:val="24"/>
          <w:szCs w:val="24"/>
          <w:lang w:eastAsia="ru-RU"/>
        </w:rPr>
        <w:t xml:space="preserve">действующей </w:t>
      </w:r>
      <w:r w:rsidR="00F15392" w:rsidRPr="00DC5BAE">
        <w:rPr>
          <w:sz w:val="24"/>
          <w:szCs w:val="24"/>
          <w:lang w:eastAsia="ru-RU"/>
        </w:rPr>
        <w:t>с ранее объявленной ценой.</w:t>
      </w:r>
      <w:bookmarkEnd w:id="629"/>
    </w:p>
    <w:p w:rsidR="00F15392" w:rsidRPr="00DC5BAE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C5BAE">
        <w:rPr>
          <w:iCs/>
          <w:sz w:val="24"/>
          <w:szCs w:val="24"/>
          <w:lang w:eastAsia="ru-RU"/>
        </w:rPr>
        <w:t>Предложения</w:t>
      </w:r>
      <w:r w:rsidR="00BD05FA" w:rsidRPr="00DC5BAE">
        <w:rPr>
          <w:iCs/>
          <w:sz w:val="24"/>
          <w:szCs w:val="24"/>
          <w:lang w:eastAsia="ru-RU"/>
        </w:rPr>
        <w:t xml:space="preserve">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DC5BAE">
        <w:rPr>
          <w:sz w:val="24"/>
          <w:szCs w:val="24"/>
          <w:lang w:eastAsia="ru-RU"/>
        </w:rPr>
        <w:t xml:space="preserve">его </w:t>
      </w:r>
      <w:r w:rsidR="004B5EB3" w:rsidRPr="00DC5BAE">
        <w:rPr>
          <w:sz w:val="24"/>
          <w:szCs w:val="24"/>
          <w:lang w:eastAsia="ru-RU"/>
        </w:rPr>
        <w:t>Заявк</w:t>
      </w:r>
      <w:r w:rsidR="00F15392" w:rsidRPr="00DC5BAE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30" w:name="_Ref306353005"/>
      <w:r w:rsidRPr="00DC5BAE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C5BAE">
        <w:rPr>
          <w:iCs/>
          <w:sz w:val="24"/>
          <w:szCs w:val="24"/>
          <w:lang w:eastAsia="ru-RU"/>
        </w:rPr>
        <w:t xml:space="preserve">. </w:t>
      </w:r>
      <w:r w:rsidRPr="00DC5BAE">
        <w:rPr>
          <w:sz w:val="24"/>
          <w:szCs w:val="24"/>
          <w:lang w:eastAsia="ru-RU"/>
        </w:rPr>
        <w:t>Порядок</w:t>
      </w:r>
      <w:r w:rsidRPr="00E71A48">
        <w:rPr>
          <w:sz w:val="24"/>
          <w:szCs w:val="24"/>
          <w:lang w:eastAsia="ru-RU"/>
        </w:rPr>
        <w:t xml:space="preserve"> проведения процедуры переторжки на ЭТП определяется правилами данной системы.</w:t>
      </w:r>
      <w:bookmarkEnd w:id="630"/>
    </w:p>
    <w:p w:rsidR="00F15392" w:rsidRPr="00AE1D21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="00C42716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ом поэтапно до момента окончания переторжки </w:t>
      </w:r>
      <w:r w:rsidRPr="007C47E3">
        <w:rPr>
          <w:iCs/>
          <w:sz w:val="24"/>
          <w:szCs w:val="24"/>
          <w:lang w:eastAsia="ru-RU"/>
        </w:rPr>
        <w:t>неограниченное количество раз</w:t>
      </w:r>
      <w:r w:rsidR="00076D8B" w:rsidRPr="007C47E3">
        <w:rPr>
          <w:iCs/>
          <w:sz w:val="24"/>
          <w:szCs w:val="24"/>
          <w:lang w:eastAsia="ru-RU"/>
        </w:rPr>
        <w:t>.</w:t>
      </w:r>
      <w:r w:rsidRPr="007C47E3">
        <w:rPr>
          <w:iCs/>
          <w:sz w:val="24"/>
          <w:szCs w:val="24"/>
          <w:lang w:eastAsia="ru-RU"/>
        </w:rPr>
        <w:t xml:space="preserve"> </w:t>
      </w:r>
      <w:r w:rsidR="00076D8B" w:rsidRPr="007C47E3">
        <w:rPr>
          <w:iCs/>
          <w:sz w:val="24"/>
          <w:szCs w:val="24"/>
          <w:lang w:eastAsia="ru-RU"/>
        </w:rPr>
        <w:t>И</w:t>
      </w:r>
      <w:r w:rsidRPr="007C47E3">
        <w:rPr>
          <w:iCs/>
          <w:sz w:val="24"/>
          <w:szCs w:val="24"/>
          <w:lang w:eastAsia="ru-RU"/>
        </w:rPr>
        <w:t xml:space="preserve">зменение цены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>и</w:t>
      </w:r>
      <w:r w:rsidR="00076D8B" w:rsidRPr="007C47E3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7C47E3">
        <w:rPr>
          <w:iCs/>
          <w:sz w:val="24"/>
          <w:szCs w:val="24"/>
          <w:lang w:eastAsia="ru-RU"/>
        </w:rPr>
        <w:t xml:space="preserve">. Прием предложений по снижению цен заявок </w:t>
      </w:r>
      <w:r w:rsidRPr="00AE1D21">
        <w:rPr>
          <w:iCs/>
          <w:sz w:val="24"/>
          <w:szCs w:val="24"/>
          <w:lang w:eastAsia="ru-RU"/>
        </w:rPr>
        <w:t>прекращается на ЭТП</w:t>
      </w:r>
      <w:r w:rsidRPr="00AE1D21">
        <w:rPr>
          <w:sz w:val="24"/>
          <w:szCs w:val="24"/>
          <w:lang w:eastAsia="ru-RU"/>
        </w:rPr>
        <w:t xml:space="preserve"> в </w:t>
      </w:r>
      <w:r w:rsidRPr="00AE1D21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AE1D21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</w:rPr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Pr="00AE1D21">
        <w:rPr>
          <w:iCs/>
          <w:sz w:val="24"/>
          <w:szCs w:val="24"/>
          <w:lang w:eastAsia="ru-RU"/>
        </w:rPr>
        <w:t xml:space="preserve">На каждую последующую переторжку приглашаются Участники </w:t>
      </w:r>
      <w:r w:rsidRPr="00AE1D21">
        <w:rPr>
          <w:iCs/>
          <w:sz w:val="24"/>
          <w:szCs w:val="24"/>
          <w:lang w:eastAsia="ru-RU"/>
        </w:rPr>
        <w:lastRenderedPageBreak/>
        <w:t>запроса предложений, участвующие в предыдущей переторжке</w:t>
      </w:r>
      <w:r w:rsidR="00197954" w:rsidRPr="00AE1D21">
        <w:rPr>
          <w:iCs/>
          <w:sz w:val="24"/>
          <w:szCs w:val="24"/>
          <w:lang w:eastAsia="ru-RU"/>
        </w:rPr>
        <w:t xml:space="preserve"> с учетом положений пункта </w:t>
      </w:r>
      <w:r w:rsidR="00FB1A61">
        <w:fldChar w:fldCharType="begin"/>
      </w:r>
      <w:r w:rsidR="00FB1A61">
        <w:instrText xml:space="preserve"> REF _Ref465847813 \r \h  \* MERGEFORMAT </w:instrText>
      </w:r>
      <w:r w:rsidR="00FB1A61">
        <w:fldChar w:fldCharType="separate"/>
      </w:r>
      <w:r w:rsidR="007217B7" w:rsidRPr="007217B7">
        <w:rPr>
          <w:iCs/>
          <w:sz w:val="24"/>
          <w:szCs w:val="24"/>
          <w:lang w:eastAsia="ru-RU"/>
        </w:rPr>
        <w:t>3.7.9</w:t>
      </w:r>
      <w:r w:rsidR="00FB1A61">
        <w:fldChar w:fldCharType="end"/>
      </w:r>
      <w:r w:rsidR="00197954" w:rsidRPr="00AE1D21">
        <w:rPr>
          <w:iCs/>
          <w:sz w:val="24"/>
          <w:szCs w:val="24"/>
          <w:lang w:eastAsia="ru-RU"/>
        </w:rPr>
        <w:t xml:space="preserve">. Решение </w:t>
      </w:r>
      <w:r w:rsidR="00197954" w:rsidRPr="00AE1D21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AE1D21">
        <w:rPr>
          <w:iCs/>
          <w:sz w:val="24"/>
          <w:szCs w:val="24"/>
          <w:lang w:eastAsia="ru-RU"/>
        </w:rPr>
        <w:t xml:space="preserve">. </w:t>
      </w:r>
    </w:p>
    <w:p w:rsidR="00685336" w:rsidRPr="00AE1D21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FB1A61">
        <w:fldChar w:fldCharType="begin"/>
      </w:r>
      <w:r w:rsidR="00FB1A61">
        <w:instrText xml:space="preserve"> REF _Ref306352987 \r \h  \* MERGEFORMAT </w:instrText>
      </w:r>
      <w:r w:rsidR="00FB1A61">
        <w:fldChar w:fldCharType="separate"/>
      </w:r>
      <w:r w:rsidR="007217B7" w:rsidRPr="007217B7">
        <w:rPr>
          <w:iCs/>
          <w:sz w:val="24"/>
          <w:szCs w:val="24"/>
          <w:lang w:eastAsia="ru-RU"/>
        </w:rPr>
        <w:t>3.7.3</w:t>
      </w:r>
      <w:r w:rsidR="00FB1A61">
        <w:fldChar w:fldCharType="end"/>
      </w:r>
      <w:r w:rsidRPr="00AE1D21">
        <w:rPr>
          <w:iCs/>
          <w:sz w:val="24"/>
          <w:szCs w:val="24"/>
          <w:lang w:eastAsia="ru-RU"/>
        </w:rPr>
        <w:t xml:space="preserve"> - </w:t>
      </w:r>
      <w:r w:rsidR="00FB1A61">
        <w:fldChar w:fldCharType="begin"/>
      </w:r>
      <w:r w:rsidR="00FB1A61">
        <w:instrText xml:space="preserve"> REF _Ref306353005 \r \h  \* MERGEFORMAT </w:instrText>
      </w:r>
      <w:r w:rsidR="00FB1A61">
        <w:fldChar w:fldCharType="separate"/>
      </w:r>
      <w:r w:rsidR="007217B7" w:rsidRPr="007217B7">
        <w:rPr>
          <w:iCs/>
          <w:sz w:val="24"/>
          <w:szCs w:val="24"/>
          <w:lang w:eastAsia="ru-RU"/>
        </w:rPr>
        <w:t>3.7.5</w:t>
      </w:r>
      <w:r w:rsidR="00FB1A61">
        <w:fldChar w:fldCharType="end"/>
      </w:r>
      <w:r w:rsidRPr="00AE1D21">
        <w:rPr>
          <w:iCs/>
          <w:sz w:val="24"/>
          <w:szCs w:val="24"/>
          <w:lang w:eastAsia="ru-RU"/>
        </w:rPr>
        <w:t>.</w:t>
      </w:r>
    </w:p>
    <w:p w:rsidR="00F15392" w:rsidRPr="00AE1D21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31" w:name="_Ref468875877"/>
      <w:r w:rsidRPr="00AE1D21">
        <w:rPr>
          <w:sz w:val="24"/>
          <w:szCs w:val="24"/>
          <w:lang w:eastAsia="ru-RU"/>
        </w:rPr>
        <w:t>Участник</w:t>
      </w:r>
      <w:r w:rsidR="00F15392" w:rsidRPr="00AE1D21">
        <w:rPr>
          <w:sz w:val="24"/>
          <w:szCs w:val="24"/>
          <w:lang w:eastAsia="ru-RU"/>
        </w:rPr>
        <w:t xml:space="preserve"> </w:t>
      </w:r>
      <w:r w:rsidR="00C86793" w:rsidRPr="00AE1D21">
        <w:rPr>
          <w:sz w:val="24"/>
          <w:szCs w:val="24"/>
          <w:lang w:eastAsia="ru-RU"/>
        </w:rPr>
        <w:t>запроса предложений</w:t>
      </w:r>
      <w:r w:rsidR="00F15392" w:rsidRPr="00AE1D21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AE1D21">
        <w:rPr>
          <w:sz w:val="24"/>
          <w:szCs w:val="24"/>
          <w:lang w:eastAsia="ru-RU"/>
        </w:rPr>
        <w:t xml:space="preserve"> </w:t>
      </w:r>
      <w:r w:rsidR="00F8138D" w:rsidRPr="00AE1D21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AE1D21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AE1D21">
        <w:rPr>
          <w:sz w:val="24"/>
          <w:szCs w:val="24"/>
          <w:lang w:eastAsia="ru-RU"/>
        </w:rPr>
        <w:t>Заявк</w:t>
      </w:r>
      <w:r w:rsidR="00F15392" w:rsidRPr="00AE1D21">
        <w:rPr>
          <w:sz w:val="24"/>
          <w:szCs w:val="24"/>
          <w:lang w:eastAsia="ru-RU"/>
        </w:rPr>
        <w:t>и.</w:t>
      </w:r>
      <w:bookmarkEnd w:id="631"/>
    </w:p>
    <w:p w:rsidR="007C47E3" w:rsidRPr="00AE1D2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632" w:name="_Ref465847813"/>
      <w:r w:rsidRPr="00AE1D21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632"/>
    </w:p>
    <w:p w:rsidR="007C47E3" w:rsidRPr="00D54A5A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AE1D21">
        <w:rPr>
          <w:sz w:val="24"/>
          <w:szCs w:val="24"/>
        </w:rPr>
        <w:t xml:space="preserve">В случае наличия информации о возможности дополнительного снижения поданных </w:t>
      </w:r>
      <w:r w:rsidRPr="00D54A5A">
        <w:rPr>
          <w:sz w:val="24"/>
          <w:szCs w:val="24"/>
        </w:rPr>
        <w:t>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D54A5A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54A5A">
        <w:rPr>
          <w:sz w:val="24"/>
          <w:szCs w:val="24"/>
          <w:lang w:eastAsia="ru-RU"/>
        </w:rPr>
        <w:t xml:space="preserve">По решению </w:t>
      </w:r>
      <w:r w:rsidR="00685336" w:rsidRPr="00D54A5A">
        <w:rPr>
          <w:sz w:val="24"/>
          <w:szCs w:val="24"/>
          <w:lang w:eastAsia="ru-RU"/>
        </w:rPr>
        <w:t xml:space="preserve">Закупочной </w:t>
      </w:r>
      <w:r w:rsidRPr="00D54A5A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BC1324" w:rsidRPr="00D54A5A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54A5A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FB1A61" w:rsidRPr="00D54A5A">
        <w:fldChar w:fldCharType="begin"/>
      </w:r>
      <w:r w:rsidR="00FB1A61" w:rsidRPr="00D54A5A">
        <w:instrText xml:space="preserve"> REF _Ref465670219 \r \h  \* MERGEFORMAT </w:instrText>
      </w:r>
      <w:r w:rsidR="00FB1A61" w:rsidRPr="00D54A5A">
        <w:fldChar w:fldCharType="separate"/>
      </w:r>
      <w:r w:rsidR="007217B7" w:rsidRPr="007217B7">
        <w:rPr>
          <w:sz w:val="24"/>
          <w:szCs w:val="24"/>
        </w:rPr>
        <w:t>3.10</w:t>
      </w:r>
      <w:r w:rsidR="00FB1A61" w:rsidRPr="00D54A5A">
        <w:fldChar w:fldCharType="end"/>
      </w:r>
      <w:r w:rsidRPr="00D54A5A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</w:t>
      </w:r>
      <w:r w:rsidR="00FB1A61" w:rsidRPr="00D54A5A">
        <w:fldChar w:fldCharType="begin"/>
      </w:r>
      <w:r w:rsidR="00FB1A61" w:rsidRPr="00D54A5A">
        <w:instrText xml:space="preserve"> REF _Ref468875877 \r \h  \* MERGEFORMAT </w:instrText>
      </w:r>
      <w:r w:rsidR="00FB1A61" w:rsidRPr="00D54A5A">
        <w:fldChar w:fldCharType="separate"/>
      </w:r>
      <w:r w:rsidR="007217B7" w:rsidRPr="007217B7">
        <w:rPr>
          <w:sz w:val="24"/>
          <w:szCs w:val="24"/>
        </w:rPr>
        <w:t>3.7.8</w:t>
      </w:r>
      <w:r w:rsidR="00FB1A61" w:rsidRPr="00D54A5A">
        <w:fldChar w:fldCharType="end"/>
      </w:r>
      <w:r w:rsidRPr="00D54A5A">
        <w:rPr>
          <w:sz w:val="24"/>
          <w:szCs w:val="24"/>
        </w:rPr>
        <w:t xml:space="preserve">, предоставляет документы, предусмотренные подпунктом </w:t>
      </w:r>
      <w:r w:rsidR="00FB1A61" w:rsidRPr="00D54A5A">
        <w:fldChar w:fldCharType="begin"/>
      </w:r>
      <w:r w:rsidR="00FB1A61" w:rsidRPr="00D54A5A">
        <w:instrText xml:space="preserve"> REF _Ref465675151 \r \h  \* MERGEFORMAT </w:instrText>
      </w:r>
      <w:r w:rsidR="00FB1A61" w:rsidRPr="00D54A5A">
        <w:fldChar w:fldCharType="separate"/>
      </w:r>
      <w:r w:rsidR="007217B7" w:rsidRPr="007217B7">
        <w:rPr>
          <w:sz w:val="24"/>
          <w:szCs w:val="24"/>
        </w:rPr>
        <w:t>3.10.2</w:t>
      </w:r>
      <w:r w:rsidR="00FB1A61" w:rsidRPr="00D54A5A">
        <w:fldChar w:fldCharType="end"/>
      </w:r>
      <w:r w:rsidRPr="00D54A5A">
        <w:rPr>
          <w:sz w:val="24"/>
          <w:szCs w:val="24"/>
        </w:rPr>
        <w:t xml:space="preserve"> документации.</w:t>
      </w:r>
    </w:p>
    <w:p w:rsidR="00BC1324" w:rsidRPr="00D54A5A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54A5A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r w:rsidR="00FB1A61" w:rsidRPr="00D54A5A">
        <w:fldChar w:fldCharType="begin"/>
      </w:r>
      <w:r w:rsidR="00FB1A61" w:rsidRPr="00D54A5A">
        <w:instrText xml:space="preserve"> REF _Ref465675151 \r \h  \* MERGEFORMAT </w:instrText>
      </w:r>
      <w:r w:rsidR="00FB1A61" w:rsidRPr="00D54A5A">
        <w:fldChar w:fldCharType="separate"/>
      </w:r>
      <w:r w:rsidR="007217B7" w:rsidRPr="007217B7">
        <w:rPr>
          <w:sz w:val="24"/>
          <w:szCs w:val="24"/>
        </w:rPr>
        <w:t>3.10.2</w:t>
      </w:r>
      <w:r w:rsidR="00FB1A61" w:rsidRPr="00D54A5A">
        <w:fldChar w:fldCharType="end"/>
      </w:r>
      <w:r w:rsidRPr="00D54A5A">
        <w:rPr>
          <w:sz w:val="24"/>
          <w:szCs w:val="24"/>
        </w:rPr>
        <w:t xml:space="preserve"> документации, предоставляются повторно.</w:t>
      </w:r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3" w:name="_Ref303681924"/>
      <w:bookmarkStart w:id="634" w:name="_Ref303683914"/>
      <w:bookmarkStart w:id="635" w:name="_Toc469487650"/>
      <w:r w:rsidRPr="00D54A5A">
        <w:t>Подведение итогов</w:t>
      </w:r>
      <w:r w:rsidRPr="00DD092B">
        <w:t xml:space="preserve"> </w:t>
      </w:r>
      <w:r w:rsidR="00DF639D" w:rsidRPr="00DD092B">
        <w:t>З</w:t>
      </w:r>
      <w:r w:rsidRPr="00DD092B">
        <w:t>апроса предложений</w:t>
      </w:r>
      <w:bookmarkEnd w:id="633"/>
      <w:bookmarkEnd w:id="634"/>
      <w:bookmarkEnd w:id="635"/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36" w:name="_Ref440290296"/>
      <w:r w:rsidRPr="00DD092B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DD092B">
        <w:rPr>
          <w:sz w:val="24"/>
          <w:szCs w:val="24"/>
          <w:lang w:eastAsia="ru-RU"/>
        </w:rPr>
        <w:t>определению</w:t>
      </w:r>
      <w:r w:rsidRPr="00DD092B">
        <w:rPr>
          <w:sz w:val="24"/>
          <w:szCs w:val="24"/>
        </w:rPr>
        <w:t xml:space="preserve"> </w:t>
      </w:r>
      <w:r w:rsidR="004D431C" w:rsidRPr="00DD092B">
        <w:rPr>
          <w:sz w:val="24"/>
          <w:szCs w:val="24"/>
        </w:rPr>
        <w:t xml:space="preserve">лучшей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>и запроса предложений</w:t>
      </w:r>
      <w:r w:rsidRPr="00DD092B">
        <w:rPr>
          <w:sz w:val="24"/>
          <w:szCs w:val="24"/>
        </w:rPr>
        <w:t xml:space="preserve">, либо по завершению данной процедуры </w:t>
      </w:r>
      <w:r w:rsidR="00DF639D" w:rsidRPr="00DD092B">
        <w:rPr>
          <w:sz w:val="24"/>
          <w:szCs w:val="24"/>
        </w:rPr>
        <w:t>З</w:t>
      </w:r>
      <w:r w:rsidRPr="00DD092B">
        <w:rPr>
          <w:sz w:val="24"/>
          <w:szCs w:val="24"/>
        </w:rPr>
        <w:t xml:space="preserve">апроса предложений без определения </w:t>
      </w:r>
      <w:r w:rsidR="009C744E" w:rsidRPr="00DD092B">
        <w:rPr>
          <w:sz w:val="24"/>
          <w:szCs w:val="24"/>
        </w:rPr>
        <w:t>Участник</w:t>
      </w:r>
      <w:r w:rsidR="004D431C" w:rsidRPr="00DD092B">
        <w:rPr>
          <w:sz w:val="24"/>
          <w:szCs w:val="24"/>
        </w:rPr>
        <w:t xml:space="preserve">а, чья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 xml:space="preserve">а признана лучшей, </w:t>
      </w:r>
      <w:r w:rsidRPr="00DD092B">
        <w:rPr>
          <w:sz w:val="24"/>
          <w:szCs w:val="24"/>
        </w:rPr>
        <w:t xml:space="preserve">и заключения </w:t>
      </w:r>
      <w:r w:rsidR="00123C70" w:rsidRPr="00DD092B">
        <w:rPr>
          <w:sz w:val="24"/>
          <w:szCs w:val="24"/>
        </w:rPr>
        <w:t>Договор</w:t>
      </w:r>
      <w:r w:rsidRPr="00DD092B">
        <w:rPr>
          <w:sz w:val="24"/>
          <w:szCs w:val="24"/>
        </w:rPr>
        <w:t>а:</w:t>
      </w:r>
      <w:bookmarkEnd w:id="636"/>
    </w:p>
    <w:p w:rsidR="00717F60" w:rsidRPr="00DD092B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в случае если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 xml:space="preserve">а какого-либо из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DD092B">
        <w:rPr>
          <w:bCs w:val="0"/>
          <w:sz w:val="24"/>
          <w:szCs w:val="24"/>
        </w:rPr>
        <w:t xml:space="preserve"> и признается наилучшей</w:t>
      </w:r>
      <w:r w:rsidRPr="00DD092B">
        <w:rPr>
          <w:bCs w:val="0"/>
          <w:sz w:val="24"/>
          <w:szCs w:val="24"/>
        </w:rPr>
        <w:t xml:space="preserve">.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>и лучшей</w:t>
      </w:r>
      <w:r w:rsidRPr="00DD092B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DD092B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в случае если </w:t>
      </w:r>
      <w:r w:rsidR="001716DB" w:rsidRPr="00DD092B">
        <w:rPr>
          <w:bCs w:val="0"/>
          <w:sz w:val="24"/>
          <w:szCs w:val="24"/>
        </w:rPr>
        <w:t xml:space="preserve">ни одна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D54A5A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DD092B">
        <w:rPr>
          <w:sz w:val="24"/>
          <w:szCs w:val="24"/>
        </w:rPr>
        <w:t>, которы</w:t>
      </w:r>
      <w:r w:rsidR="00E60F8E" w:rsidRPr="00D54A5A">
        <w:rPr>
          <w:sz w:val="24"/>
          <w:szCs w:val="24"/>
        </w:rPr>
        <w:t xml:space="preserve">й подписывается </w:t>
      </w:r>
      <w:r w:rsidR="007C47E3" w:rsidRPr="00D54A5A">
        <w:rPr>
          <w:sz w:val="24"/>
          <w:szCs w:val="24"/>
        </w:rPr>
        <w:t xml:space="preserve">членами </w:t>
      </w:r>
      <w:r w:rsidR="00E60F8E" w:rsidRPr="00D54A5A">
        <w:rPr>
          <w:sz w:val="24"/>
          <w:szCs w:val="24"/>
        </w:rPr>
        <w:t>Закупочной комиссии</w:t>
      </w:r>
      <w:r w:rsidRPr="00D54A5A">
        <w:rPr>
          <w:sz w:val="24"/>
          <w:szCs w:val="24"/>
        </w:rPr>
        <w:t>.</w:t>
      </w:r>
    </w:p>
    <w:p w:rsidR="00717F60" w:rsidRPr="00D54A5A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D54A5A">
        <w:rPr>
          <w:sz w:val="24"/>
          <w:szCs w:val="24"/>
        </w:rPr>
        <w:lastRenderedPageBreak/>
        <w:t>Участник</w:t>
      </w:r>
      <w:r w:rsidR="00717F60" w:rsidRPr="00D54A5A">
        <w:rPr>
          <w:bCs w:val="0"/>
          <w:sz w:val="24"/>
          <w:szCs w:val="24"/>
        </w:rPr>
        <w:t xml:space="preserve"> </w:t>
      </w:r>
      <w:r w:rsidR="0087407B" w:rsidRPr="00D54A5A">
        <w:rPr>
          <w:bCs w:val="0"/>
          <w:sz w:val="24"/>
          <w:szCs w:val="24"/>
        </w:rPr>
        <w:t xml:space="preserve">запроса предложений </w:t>
      </w:r>
      <w:r w:rsidR="00717F60" w:rsidRPr="00D54A5A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D54A5A">
        <w:rPr>
          <w:sz w:val="24"/>
          <w:szCs w:val="24"/>
        </w:rPr>
        <w:t>Заявк</w:t>
      </w:r>
      <w:r w:rsidR="0087407B" w:rsidRPr="00D54A5A">
        <w:rPr>
          <w:sz w:val="24"/>
          <w:szCs w:val="24"/>
        </w:rPr>
        <w:t>и лучшей</w:t>
      </w:r>
      <w:r w:rsidR="0087407B" w:rsidRPr="00D54A5A">
        <w:rPr>
          <w:bCs w:val="0"/>
          <w:sz w:val="24"/>
          <w:szCs w:val="24"/>
        </w:rPr>
        <w:t xml:space="preserve"> </w:t>
      </w:r>
      <w:r w:rsidR="00717F60" w:rsidRPr="00D54A5A">
        <w:rPr>
          <w:bCs w:val="0"/>
          <w:sz w:val="24"/>
          <w:szCs w:val="24"/>
        </w:rPr>
        <w:t>функционалом ЭТП</w:t>
      </w:r>
      <w:r w:rsidR="00717F60" w:rsidRPr="00D54A5A">
        <w:rPr>
          <w:bCs w:val="0"/>
          <w:color w:val="000000"/>
          <w:sz w:val="24"/>
          <w:szCs w:val="24"/>
        </w:rPr>
        <w:t xml:space="preserve"> </w:t>
      </w:r>
      <w:r w:rsidR="00717F60" w:rsidRPr="00D54A5A">
        <w:rPr>
          <w:bCs w:val="0"/>
          <w:sz w:val="24"/>
          <w:szCs w:val="24"/>
        </w:rPr>
        <w:t>согласно правилам данной ЭТП.</w:t>
      </w:r>
    </w:p>
    <w:p w:rsidR="00717F60" w:rsidRPr="00D54A5A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54A5A">
        <w:rPr>
          <w:sz w:val="24"/>
          <w:szCs w:val="24"/>
        </w:rPr>
        <w:t xml:space="preserve">В случае </w:t>
      </w:r>
      <w:r w:rsidR="001716DB" w:rsidRPr="00D54A5A">
        <w:rPr>
          <w:sz w:val="24"/>
          <w:szCs w:val="24"/>
        </w:rPr>
        <w:t xml:space="preserve">завершения или </w:t>
      </w:r>
      <w:r w:rsidRPr="00D54A5A">
        <w:rPr>
          <w:sz w:val="24"/>
          <w:szCs w:val="24"/>
        </w:rPr>
        <w:t>прекращени</w:t>
      </w:r>
      <w:r w:rsidR="001716DB" w:rsidRPr="00D54A5A">
        <w:rPr>
          <w:sz w:val="24"/>
          <w:szCs w:val="24"/>
        </w:rPr>
        <w:t>я</w:t>
      </w:r>
      <w:r w:rsidRPr="00D54A5A">
        <w:rPr>
          <w:sz w:val="24"/>
          <w:szCs w:val="24"/>
        </w:rPr>
        <w:t xml:space="preserve"> процедуры запроса предложений </w:t>
      </w:r>
      <w:r w:rsidR="009C744E" w:rsidRPr="00D54A5A">
        <w:rPr>
          <w:sz w:val="24"/>
          <w:szCs w:val="24"/>
        </w:rPr>
        <w:t>Участник</w:t>
      </w:r>
      <w:r w:rsidRPr="00D54A5A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75787E" w:rsidRPr="00D54A5A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D54A5A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7" w:name="_Ref303251044"/>
      <w:bookmarkStart w:id="638" w:name="_Toc469487651"/>
      <w:bookmarkStart w:id="639" w:name="_Ref191386295"/>
      <w:r w:rsidRPr="00D54A5A">
        <w:t>Признание запроса предложений несостоявшимся</w:t>
      </w:r>
      <w:bookmarkEnd w:id="637"/>
      <w:bookmarkEnd w:id="638"/>
    </w:p>
    <w:p w:rsidR="00717F60" w:rsidRPr="00D54A5A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40" w:name="_Ref303277595"/>
      <w:r w:rsidRPr="00D54A5A">
        <w:rPr>
          <w:bCs w:val="0"/>
          <w:sz w:val="24"/>
          <w:szCs w:val="24"/>
        </w:rPr>
        <w:t>Запрос предложений</w:t>
      </w:r>
      <w:r w:rsidRPr="00D54A5A">
        <w:rPr>
          <w:sz w:val="24"/>
          <w:szCs w:val="24"/>
        </w:rPr>
        <w:t xml:space="preserve"> признается несостоявшимся в случаях:</w:t>
      </w:r>
      <w:bookmarkEnd w:id="640"/>
    </w:p>
    <w:p w:rsidR="00717F60" w:rsidRPr="00D54A5A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41" w:name="_Ref298429652"/>
      <w:r w:rsidRPr="00D54A5A">
        <w:rPr>
          <w:bCs/>
          <w:sz w:val="24"/>
          <w:szCs w:val="24"/>
        </w:rPr>
        <w:t xml:space="preserve">подана </w:t>
      </w:r>
      <w:r w:rsidRPr="00D54A5A">
        <w:rPr>
          <w:sz w:val="24"/>
          <w:szCs w:val="24"/>
          <w:lang w:eastAsia="ru-RU"/>
        </w:rPr>
        <w:t xml:space="preserve">только одна </w:t>
      </w:r>
      <w:r w:rsidR="004B5EB3" w:rsidRPr="00D54A5A">
        <w:rPr>
          <w:sz w:val="24"/>
          <w:szCs w:val="24"/>
          <w:lang w:eastAsia="ru-RU"/>
        </w:rPr>
        <w:t>Заявк</w:t>
      </w:r>
      <w:r w:rsidRPr="00D54A5A">
        <w:rPr>
          <w:sz w:val="24"/>
          <w:szCs w:val="24"/>
          <w:lang w:eastAsia="ru-RU"/>
        </w:rPr>
        <w:t>а;</w:t>
      </w:r>
      <w:bookmarkEnd w:id="641"/>
    </w:p>
    <w:p w:rsidR="00717F60" w:rsidRPr="00D54A5A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54A5A">
        <w:rPr>
          <w:sz w:val="24"/>
          <w:szCs w:val="24"/>
          <w:lang w:eastAsia="ru-RU"/>
        </w:rPr>
        <w:t xml:space="preserve">не подана ни одна </w:t>
      </w:r>
      <w:r w:rsidR="004B5EB3" w:rsidRPr="00D54A5A">
        <w:rPr>
          <w:sz w:val="24"/>
          <w:szCs w:val="24"/>
          <w:lang w:eastAsia="ru-RU"/>
        </w:rPr>
        <w:t>Заявк</w:t>
      </w:r>
      <w:r w:rsidRPr="00D54A5A">
        <w:rPr>
          <w:sz w:val="24"/>
          <w:szCs w:val="24"/>
          <w:lang w:eastAsia="ru-RU"/>
        </w:rPr>
        <w:t>а;</w:t>
      </w:r>
    </w:p>
    <w:p w:rsidR="00717F60" w:rsidRPr="00D54A5A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54A5A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D54A5A">
        <w:rPr>
          <w:sz w:val="24"/>
          <w:szCs w:val="24"/>
          <w:lang w:eastAsia="ru-RU"/>
        </w:rPr>
        <w:t>Участник</w:t>
      </w:r>
      <w:r w:rsidRPr="00D54A5A">
        <w:rPr>
          <w:sz w:val="24"/>
          <w:szCs w:val="24"/>
          <w:lang w:eastAsia="ru-RU"/>
        </w:rPr>
        <w:t xml:space="preserve">ам, подавшим </w:t>
      </w:r>
      <w:r w:rsidR="004B5EB3" w:rsidRPr="00D54A5A">
        <w:rPr>
          <w:sz w:val="24"/>
          <w:szCs w:val="24"/>
          <w:lang w:eastAsia="ru-RU"/>
        </w:rPr>
        <w:t>Заявк</w:t>
      </w:r>
      <w:r w:rsidRPr="00D54A5A">
        <w:rPr>
          <w:sz w:val="24"/>
          <w:szCs w:val="24"/>
          <w:lang w:eastAsia="ru-RU"/>
        </w:rPr>
        <w:t>и;</w:t>
      </w:r>
    </w:p>
    <w:p w:rsidR="00717F60" w:rsidRPr="00D54A5A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D54A5A">
        <w:rPr>
          <w:sz w:val="24"/>
          <w:szCs w:val="24"/>
          <w:lang w:eastAsia="ru-RU"/>
        </w:rPr>
        <w:t>принято решение о допуске</w:t>
      </w:r>
      <w:r w:rsidRPr="00D54A5A">
        <w:rPr>
          <w:bCs/>
          <w:sz w:val="24"/>
          <w:szCs w:val="24"/>
        </w:rPr>
        <w:t xml:space="preserve"> только одного </w:t>
      </w:r>
      <w:r w:rsidR="009C744E" w:rsidRPr="00D54A5A">
        <w:rPr>
          <w:bCs/>
          <w:sz w:val="24"/>
          <w:szCs w:val="24"/>
        </w:rPr>
        <w:t>Участник</w:t>
      </w:r>
      <w:r w:rsidRPr="00D54A5A">
        <w:rPr>
          <w:bCs/>
          <w:sz w:val="24"/>
          <w:szCs w:val="24"/>
        </w:rPr>
        <w:t>а.</w:t>
      </w:r>
    </w:p>
    <w:p w:rsidR="00F20C7B" w:rsidRPr="00D54A5A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642" w:name="_Ref311220495"/>
      <w:r w:rsidRPr="00D54A5A">
        <w:rPr>
          <w:bCs w:val="0"/>
          <w:sz w:val="24"/>
          <w:szCs w:val="24"/>
          <w:lang w:eastAsia="ru-RU"/>
        </w:rPr>
        <w:t xml:space="preserve">В </w:t>
      </w:r>
      <w:r w:rsidRPr="00D54A5A">
        <w:rPr>
          <w:bCs w:val="0"/>
          <w:sz w:val="24"/>
          <w:szCs w:val="24"/>
        </w:rPr>
        <w:t>случае</w:t>
      </w:r>
      <w:r w:rsidRPr="00D54A5A">
        <w:rPr>
          <w:bCs w:val="0"/>
          <w:sz w:val="24"/>
          <w:szCs w:val="24"/>
          <w:lang w:eastAsia="ru-RU"/>
        </w:rPr>
        <w:t xml:space="preserve">, если при проведении запроса предложений: </w:t>
      </w:r>
      <w:bookmarkEnd w:id="642"/>
    </w:p>
    <w:p w:rsidR="00F20C7B" w:rsidRPr="00D54A5A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54A5A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D54A5A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54A5A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D54A5A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D54A5A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D54A5A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D54A5A">
        <w:rPr>
          <w:bCs w:val="0"/>
          <w:sz w:val="24"/>
          <w:szCs w:val="24"/>
          <w:lang w:eastAsia="ru-RU"/>
        </w:rPr>
        <w:t xml:space="preserve">признать </w:t>
      </w:r>
      <w:r w:rsidR="002514DE" w:rsidRPr="00D54A5A">
        <w:rPr>
          <w:bCs w:val="0"/>
          <w:sz w:val="24"/>
          <w:szCs w:val="24"/>
          <w:lang w:eastAsia="ru-RU"/>
        </w:rPr>
        <w:t>запрос предложений</w:t>
      </w:r>
      <w:r w:rsidR="00DA4ADE" w:rsidRPr="00D54A5A">
        <w:rPr>
          <w:bCs w:val="0"/>
          <w:sz w:val="24"/>
          <w:szCs w:val="24"/>
          <w:lang w:eastAsia="ru-RU"/>
        </w:rPr>
        <w:t xml:space="preserve"> несостоявшим</w:t>
      </w:r>
      <w:r w:rsidRPr="00D54A5A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D54A5A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D54A5A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BC1324" w:rsidRPr="00D54A5A" w:rsidRDefault="00BC1324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643" w:name="_Ref465670219"/>
      <w:bookmarkStart w:id="644" w:name="_Toc468441704"/>
      <w:bookmarkStart w:id="645" w:name="_Toc468875341"/>
      <w:bookmarkStart w:id="646" w:name="_Toc469487652"/>
      <w:bookmarkStart w:id="647" w:name="_Ref303683929"/>
      <w:r w:rsidRPr="00D54A5A">
        <w:rPr>
          <w:bCs w:val="0"/>
        </w:rPr>
        <w:t>Антидемпинговые меры</w:t>
      </w:r>
      <w:bookmarkEnd w:id="643"/>
      <w:bookmarkEnd w:id="644"/>
      <w:bookmarkEnd w:id="645"/>
      <w:bookmarkEnd w:id="646"/>
    </w:p>
    <w:p w:rsidR="00BC1324" w:rsidRPr="00D54A5A" w:rsidRDefault="00BC1324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D54A5A">
        <w:rPr>
          <w:rFonts w:eastAsia="Times New Roman,Italic"/>
          <w:bCs w:val="0"/>
          <w:iCs/>
          <w:sz w:val="24"/>
          <w:szCs w:val="24"/>
        </w:rPr>
        <w:t xml:space="preserve">При предложении Участником </w:t>
      </w:r>
      <w:r w:rsidRPr="00D54A5A">
        <w:rPr>
          <w:sz w:val="24"/>
          <w:szCs w:val="24"/>
        </w:rPr>
        <w:t xml:space="preserve">или несколькими Участниками ценового предложения на 25 и более процентов ниже начальной (максимальной) цены Договора, </w:t>
      </w:r>
      <w:r w:rsidRPr="00D54A5A">
        <w:rPr>
          <w:rFonts w:eastAsia="Times New Roman,Italic"/>
          <w:bCs w:val="0"/>
          <w:iCs/>
          <w:sz w:val="24"/>
          <w:szCs w:val="24"/>
        </w:rPr>
        <w:t xml:space="preserve">установленной в пункте </w:t>
      </w:r>
      <w:r w:rsidR="00FB1A61" w:rsidRPr="00D54A5A">
        <w:fldChar w:fldCharType="begin"/>
      </w:r>
      <w:r w:rsidR="00FB1A61" w:rsidRPr="00D54A5A">
        <w:instrText xml:space="preserve"> REF _Ref468875898 \r \h  \* MERGEFORMAT </w:instrText>
      </w:r>
      <w:r w:rsidR="00FB1A61" w:rsidRPr="00D54A5A">
        <w:fldChar w:fldCharType="separate"/>
      </w:r>
      <w:r w:rsidR="007217B7" w:rsidRPr="007217B7">
        <w:rPr>
          <w:rFonts w:eastAsia="Times New Roman,Italic"/>
          <w:bCs w:val="0"/>
          <w:iCs/>
          <w:sz w:val="24"/>
          <w:szCs w:val="24"/>
        </w:rPr>
        <w:t>3.3.7</w:t>
      </w:r>
      <w:r w:rsidR="00FB1A61" w:rsidRPr="00D54A5A">
        <w:fldChar w:fldCharType="end"/>
      </w:r>
      <w:r w:rsidRPr="00D54A5A">
        <w:rPr>
          <w:rFonts w:eastAsia="Times New Roman,Italic"/>
          <w:bCs w:val="0"/>
          <w:iCs/>
          <w:sz w:val="24"/>
          <w:szCs w:val="24"/>
        </w:rPr>
        <w:t xml:space="preserve"> документации (далее – демпинговая цена Договора (цена лота)),</w:t>
      </w:r>
      <w:r w:rsidRPr="00D54A5A">
        <w:rPr>
          <w:sz w:val="24"/>
          <w:szCs w:val="24"/>
        </w:rPr>
        <w:t xml:space="preserve"> по итогам вскрытия конвертов с заявками Участников, либо завершения аукционной процедуры на понижение цены (переторжки), </w:t>
      </w:r>
      <w:r w:rsidRPr="00D54A5A">
        <w:rPr>
          <w:rFonts w:eastAsia="Times New Roman,Italic"/>
          <w:bCs w:val="0"/>
          <w:iCs/>
          <w:sz w:val="24"/>
          <w:szCs w:val="24"/>
        </w:rPr>
        <w:t>к Участнику будут применены антидемпинговые меры, изложенные в данном пункте документации.</w:t>
      </w:r>
    </w:p>
    <w:p w:rsidR="00BC1324" w:rsidRPr="00D54A5A" w:rsidRDefault="00BC1324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bookmarkStart w:id="648" w:name="_Ref465675151"/>
      <w:r w:rsidRPr="00D54A5A">
        <w:rPr>
          <w:rFonts w:eastAsia="Times New Roman,Italic"/>
          <w:bCs w:val="0"/>
          <w:iCs/>
          <w:sz w:val="24"/>
          <w:szCs w:val="24"/>
        </w:rPr>
        <w:t>Участник при представлении предложения с демпинговой ценой Договора (ценой лота) обязан представить в составе заявки обоснование предлагаемой цены Договора (цены лота), которое может включать один или несколько документов, заверенных подписью и печатью (при ее наличии) у Участника:</w:t>
      </w:r>
      <w:bookmarkEnd w:id="648"/>
    </w:p>
    <w:p w:rsidR="00BC1324" w:rsidRPr="00D54A5A" w:rsidRDefault="00BC1324" w:rsidP="00BC132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D54A5A">
        <w:rPr>
          <w:rFonts w:eastAsia="Times New Roman,Italic"/>
          <w:bCs w:val="0"/>
          <w:iCs/>
          <w:sz w:val="24"/>
          <w:szCs w:val="24"/>
        </w:rPr>
        <w:t>в случае если при оказании услуг в соответствии с законодательством Российской Федерации исполнителю необходимо иметь свидетельство о допуске, выданное саморегулируемой организацией, представить заключение саморегулируемой организации, подтверждающее возможность выполнения работ по предложенной в заявке цене Договора (лота) и сводный сметный расчет;</w:t>
      </w:r>
    </w:p>
    <w:p w:rsidR="00BC1324" w:rsidRPr="00D54A5A" w:rsidRDefault="00BC1324" w:rsidP="00BC132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bCs w:val="0"/>
          <w:sz w:val="24"/>
          <w:szCs w:val="24"/>
        </w:rPr>
      </w:pPr>
      <w:r w:rsidRPr="00D54A5A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</w:t>
      </w:r>
      <w:r w:rsidRPr="00D54A5A">
        <w:rPr>
          <w:rFonts w:eastAsia="Times New Roman,Italic"/>
          <w:bCs w:val="0"/>
          <w:iCs/>
          <w:sz w:val="24"/>
          <w:szCs w:val="24"/>
        </w:rPr>
        <w:lastRenderedPageBreak/>
        <w:t>стоимость оплаты труда персонала (ФОТ), амортизацию, накладные расходы, транспортные расходы, налоги и т.д.;</w:t>
      </w:r>
    </w:p>
    <w:p w:rsidR="00BC1324" w:rsidRPr="00D54A5A" w:rsidRDefault="00BC1324" w:rsidP="00BC132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D54A5A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D54A5A">
        <w:rPr>
          <w:sz w:val="24"/>
          <w:szCs w:val="24"/>
        </w:rPr>
        <w:t xml:space="preserve">гарантийное письмо от производителя с указанием цены и количества предлагаемой к поставке продукции (при этом данное письмо должно быть заверено </w:t>
      </w:r>
      <w:r w:rsidRPr="00D54A5A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D54A5A">
        <w:rPr>
          <w:sz w:val="24"/>
          <w:szCs w:val="24"/>
        </w:rPr>
        <w:t>производителя</w:t>
      </w:r>
      <w:r w:rsidRPr="00D54A5A">
        <w:rPr>
          <w:rFonts w:eastAsia="Times New Roman,Italic"/>
          <w:bCs w:val="0"/>
          <w:iCs/>
          <w:sz w:val="24"/>
          <w:szCs w:val="24"/>
        </w:rPr>
        <w:t>)</w:t>
      </w:r>
      <w:r w:rsidRPr="00D54A5A">
        <w:rPr>
          <w:sz w:val="24"/>
          <w:szCs w:val="24"/>
        </w:rPr>
        <w:t xml:space="preserve">; иные документы и расчеты, подтверждающие возможность участника закупки осуществить поставку продукции по </w:t>
      </w:r>
      <w:r w:rsidRPr="00D54A5A">
        <w:rPr>
          <w:rFonts w:eastAsia="Times New Roman,Italic"/>
          <w:bCs w:val="0"/>
          <w:iCs/>
          <w:sz w:val="24"/>
          <w:szCs w:val="24"/>
        </w:rPr>
        <w:t>предлагаемой цене Договора (лота) и обоснование этой цены.</w:t>
      </w:r>
    </w:p>
    <w:p w:rsidR="00BC1324" w:rsidRPr="00D54A5A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D54A5A">
        <w:rPr>
          <w:bCs w:val="0"/>
          <w:sz w:val="24"/>
          <w:szCs w:val="24"/>
        </w:rPr>
        <w:t xml:space="preserve">Непредставление Участником документов, изложенных в п. </w:t>
      </w:r>
      <w:r w:rsidR="00FB1A61" w:rsidRPr="00D54A5A">
        <w:fldChar w:fldCharType="begin"/>
      </w:r>
      <w:r w:rsidR="00FB1A61" w:rsidRPr="00D54A5A">
        <w:instrText xml:space="preserve"> REF _Ref465675151 \r \h  \* MERGEFORMAT </w:instrText>
      </w:r>
      <w:r w:rsidR="00FB1A61" w:rsidRPr="00D54A5A">
        <w:fldChar w:fldCharType="separate"/>
      </w:r>
      <w:r w:rsidR="007217B7" w:rsidRPr="007217B7">
        <w:rPr>
          <w:bCs w:val="0"/>
          <w:sz w:val="24"/>
          <w:szCs w:val="24"/>
        </w:rPr>
        <w:t>3.10.2</w:t>
      </w:r>
      <w:r w:rsidR="00FB1A61" w:rsidRPr="00D54A5A">
        <w:fldChar w:fldCharType="end"/>
      </w:r>
      <w:r w:rsidRPr="00D54A5A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BC1324" w:rsidRPr="00D54A5A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D54A5A">
        <w:rPr>
          <w:rFonts w:eastAsia="Times New Roman,Italic"/>
          <w:bCs w:val="0"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Заказчиком предложенной цены Договора (лота) необоснованной, заявка на участие в закупке такого Участника отклоняется. Комиссия оставляет за собой право </w:t>
      </w:r>
      <w:r w:rsidRPr="00D54A5A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D54A5A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r w:rsidR="00FB1A61" w:rsidRPr="00D54A5A">
        <w:fldChar w:fldCharType="begin"/>
      </w:r>
      <w:r w:rsidR="00FB1A61" w:rsidRPr="00D54A5A">
        <w:instrText xml:space="preserve"> REF _Ref468875938 \r \h  \* MERGEFORMAT </w:instrText>
      </w:r>
      <w:r w:rsidR="00FB1A61" w:rsidRPr="00D54A5A">
        <w:fldChar w:fldCharType="separate"/>
      </w:r>
      <w:r w:rsidR="007217B7" w:rsidRPr="007217B7">
        <w:rPr>
          <w:rFonts w:eastAsia="Times New Roman,Italic"/>
          <w:bCs w:val="0"/>
          <w:iCs/>
          <w:sz w:val="24"/>
          <w:szCs w:val="24"/>
        </w:rPr>
        <w:t>3.6.2.5</w:t>
      </w:r>
      <w:r w:rsidR="00FB1A61" w:rsidRPr="00D54A5A">
        <w:fldChar w:fldCharType="end"/>
      </w:r>
      <w:r w:rsidRPr="00D54A5A">
        <w:rPr>
          <w:rFonts w:eastAsia="Times New Roman,Italic"/>
          <w:bCs w:val="0"/>
          <w:iCs/>
          <w:sz w:val="24"/>
          <w:szCs w:val="24"/>
        </w:rPr>
        <w:t xml:space="preserve"> документации.</w:t>
      </w:r>
    </w:p>
    <w:p w:rsidR="00BC1324" w:rsidRPr="00D54A5A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D54A5A">
        <w:rPr>
          <w:rFonts w:eastAsia="Times New Roman,Italic"/>
          <w:bCs w:val="0"/>
          <w:iCs/>
          <w:sz w:val="24"/>
          <w:szCs w:val="24"/>
        </w:rPr>
        <w:t>Заявка Участника, содержащая демпинговую цену Договора (цену лота),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 Договора (цены лота)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BC1324" w:rsidRPr="00D54A5A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D54A5A">
        <w:rPr>
          <w:sz w:val="24"/>
          <w:szCs w:val="24"/>
        </w:rPr>
        <w:t xml:space="preserve">Участник, предложивший </w:t>
      </w:r>
      <w:r w:rsidRPr="00D54A5A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D54A5A">
        <w:rPr>
          <w:sz w:val="24"/>
          <w:szCs w:val="24"/>
        </w:rPr>
        <w:t xml:space="preserve">, и признанный Победителем, должен после подписания Протокола о результатах и до заключения Договора предоставить обеспечение исполнения обязательств по Договору на условиях, изложенных в пп. </w:t>
      </w:r>
      <w:r w:rsidR="00FB1A61" w:rsidRPr="00D54A5A">
        <w:fldChar w:fldCharType="begin"/>
      </w:r>
      <w:r w:rsidR="00FB1A61" w:rsidRPr="00D54A5A">
        <w:instrText xml:space="preserve"> REF _Ref465437572 \r \h  \* MERGEFORMAT </w:instrText>
      </w:r>
      <w:r w:rsidR="00FB1A61" w:rsidRPr="00D54A5A">
        <w:fldChar w:fldCharType="separate"/>
      </w:r>
      <w:r w:rsidR="007217B7" w:rsidRPr="007217B7">
        <w:rPr>
          <w:sz w:val="24"/>
          <w:szCs w:val="24"/>
        </w:rPr>
        <w:t>3.12.2</w:t>
      </w:r>
      <w:r w:rsidR="00FB1A61" w:rsidRPr="00D54A5A">
        <w:fldChar w:fldCharType="end"/>
      </w:r>
      <w:r w:rsidRPr="00D54A5A">
        <w:rPr>
          <w:sz w:val="24"/>
          <w:szCs w:val="24"/>
        </w:rPr>
        <w:t>-</w:t>
      </w:r>
      <w:r w:rsidR="00FB1A61" w:rsidRPr="00D54A5A">
        <w:fldChar w:fldCharType="begin"/>
      </w:r>
      <w:r w:rsidR="00FB1A61" w:rsidRPr="00D54A5A">
        <w:instrText xml:space="preserve"> REF _Ref465440181 \r \h  \* MERGEFORMAT </w:instrText>
      </w:r>
      <w:r w:rsidR="00FB1A61" w:rsidRPr="00D54A5A">
        <w:fldChar w:fldCharType="separate"/>
      </w:r>
      <w:r w:rsidR="007217B7" w:rsidRPr="007217B7">
        <w:rPr>
          <w:sz w:val="24"/>
          <w:szCs w:val="24"/>
        </w:rPr>
        <w:t>3.12.4</w:t>
      </w:r>
      <w:r w:rsidR="00FB1A61" w:rsidRPr="00D54A5A">
        <w:fldChar w:fldCharType="end"/>
      </w:r>
      <w:r w:rsidRPr="00D54A5A">
        <w:rPr>
          <w:sz w:val="24"/>
          <w:szCs w:val="24"/>
        </w:rPr>
        <w:t>.</w:t>
      </w:r>
    </w:p>
    <w:p w:rsidR="00BC1324" w:rsidRPr="00D54A5A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D54A5A">
        <w:rPr>
          <w:sz w:val="24"/>
          <w:szCs w:val="24"/>
        </w:rPr>
        <w:t xml:space="preserve">В случае, если по итогам анализа документов, представленных Участником, предложившим </w:t>
      </w:r>
      <w:r w:rsidRPr="00D54A5A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D54A5A">
        <w:rPr>
          <w:sz w:val="24"/>
          <w:szCs w:val="24"/>
        </w:rPr>
        <w:t>, будет установлено, что начальная (максимальная) цена Договора рассчитана неверно, и ценовое предложение Участника закупки не является аномально низкой (</w:t>
      </w:r>
      <w:r w:rsidRPr="00D54A5A">
        <w:rPr>
          <w:rFonts w:eastAsia="Times New Roman,Italic"/>
          <w:bCs w:val="0"/>
          <w:iCs/>
          <w:sz w:val="24"/>
          <w:szCs w:val="24"/>
        </w:rPr>
        <w:t>демпинговой)</w:t>
      </w:r>
      <w:r w:rsidRPr="00D54A5A">
        <w:rPr>
          <w:sz w:val="24"/>
          <w:szCs w:val="24"/>
        </w:rPr>
        <w:t>, конкурсная комиссия вправе принять следующие решения:</w:t>
      </w:r>
    </w:p>
    <w:p w:rsidR="00BC1324" w:rsidRPr="00D54A5A" w:rsidRDefault="00BC1324" w:rsidP="00BC1324">
      <w:pPr>
        <w:numPr>
          <w:ilvl w:val="0"/>
          <w:numId w:val="9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D54A5A">
        <w:rPr>
          <w:sz w:val="24"/>
          <w:szCs w:val="24"/>
        </w:rPr>
        <w:t>об отмене закупочной процедуры в сроки и порядке, установленном Положением о закупке, и объявлении ее повторно с откорректированной начальной (максимальной) ценой Договора;</w:t>
      </w:r>
    </w:p>
    <w:p w:rsidR="00BC1324" w:rsidRPr="00D54A5A" w:rsidRDefault="00BC1324" w:rsidP="00BC1324">
      <w:pPr>
        <w:numPr>
          <w:ilvl w:val="0"/>
          <w:numId w:val="9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D54A5A">
        <w:rPr>
          <w:sz w:val="24"/>
          <w:szCs w:val="24"/>
        </w:rPr>
        <w:t xml:space="preserve">о заключении Договора с участником закупки, признанным Победителем, при этом требования о предоставлении обеспечения, указанные в пп. </w:t>
      </w:r>
      <w:r w:rsidR="00FB1A61" w:rsidRPr="00D54A5A">
        <w:fldChar w:fldCharType="begin"/>
      </w:r>
      <w:r w:rsidR="00FB1A61" w:rsidRPr="00D54A5A">
        <w:instrText xml:space="preserve"> REF _Ref465437572 \r \h  \* MERGEFORMAT </w:instrText>
      </w:r>
      <w:r w:rsidR="00FB1A61" w:rsidRPr="00D54A5A">
        <w:fldChar w:fldCharType="separate"/>
      </w:r>
      <w:r w:rsidR="007217B7" w:rsidRPr="007217B7">
        <w:rPr>
          <w:sz w:val="24"/>
          <w:szCs w:val="24"/>
        </w:rPr>
        <w:t>3.12.2</w:t>
      </w:r>
      <w:r w:rsidR="00FB1A61" w:rsidRPr="00D54A5A">
        <w:fldChar w:fldCharType="end"/>
      </w:r>
      <w:r w:rsidRPr="00D54A5A">
        <w:rPr>
          <w:sz w:val="24"/>
          <w:szCs w:val="24"/>
        </w:rPr>
        <w:t>-</w:t>
      </w:r>
      <w:r w:rsidR="00FB1A61" w:rsidRPr="00D54A5A">
        <w:fldChar w:fldCharType="begin"/>
      </w:r>
      <w:r w:rsidR="00FB1A61" w:rsidRPr="00D54A5A">
        <w:instrText xml:space="preserve"> REF _Ref465440181 \r \h  \* MERGEFORMAT </w:instrText>
      </w:r>
      <w:r w:rsidR="00FB1A61" w:rsidRPr="00D54A5A">
        <w:fldChar w:fldCharType="separate"/>
      </w:r>
      <w:r w:rsidR="007217B7" w:rsidRPr="007217B7">
        <w:rPr>
          <w:sz w:val="24"/>
          <w:szCs w:val="24"/>
        </w:rPr>
        <w:t>3.12.4</w:t>
      </w:r>
      <w:r w:rsidR="00FB1A61" w:rsidRPr="00D54A5A">
        <w:fldChar w:fldCharType="end"/>
      </w:r>
      <w:r w:rsidRPr="00D54A5A">
        <w:rPr>
          <w:sz w:val="24"/>
          <w:szCs w:val="24"/>
        </w:rPr>
        <w:t xml:space="preserve"> не применяются.</w:t>
      </w:r>
    </w:p>
    <w:p w:rsidR="00BC1324" w:rsidRPr="00DD092B" w:rsidRDefault="00BC1324" w:rsidP="00BC1324"/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49" w:name="_Ref468875974"/>
      <w:bookmarkStart w:id="650" w:name="_Toc469487653"/>
      <w:r w:rsidRPr="00DD092B">
        <w:t>Проведение пред</w:t>
      </w:r>
      <w:r w:rsidR="006353B1" w:rsidRPr="00DD092B">
        <w:t>д</w:t>
      </w:r>
      <w:r w:rsidR="00123C70" w:rsidRPr="00DD092B">
        <w:t>оговор</w:t>
      </w:r>
      <w:r w:rsidRPr="00DD092B">
        <w:t xml:space="preserve">ных переговоров (по необходимости) и подписание </w:t>
      </w:r>
      <w:r w:rsidR="00123C70" w:rsidRPr="00DD092B">
        <w:t>Договор</w:t>
      </w:r>
      <w:r w:rsidRPr="00DD092B">
        <w:t>а</w:t>
      </w:r>
      <w:bookmarkEnd w:id="639"/>
      <w:bookmarkEnd w:id="647"/>
      <w:bookmarkEnd w:id="649"/>
      <w:bookmarkEnd w:id="650"/>
    </w:p>
    <w:p w:rsidR="00717F60" w:rsidRPr="00DD092B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r w:rsidRPr="00DD092B">
        <w:rPr>
          <w:bCs w:val="0"/>
          <w:i/>
          <w:sz w:val="24"/>
          <w:szCs w:val="24"/>
        </w:rPr>
        <w:t xml:space="preserve">По всем вопросам, не нашедшим отражение в </w:t>
      </w:r>
      <w:r w:rsidR="004B5EB3" w:rsidRPr="00DD092B">
        <w:rPr>
          <w:bCs w:val="0"/>
          <w:i/>
          <w:sz w:val="24"/>
          <w:szCs w:val="24"/>
        </w:rPr>
        <w:t>Извещени</w:t>
      </w:r>
      <w:r w:rsidRPr="00DD092B">
        <w:rPr>
          <w:bCs w:val="0"/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DD092B">
        <w:rPr>
          <w:bCs w:val="0"/>
          <w:i/>
          <w:sz w:val="24"/>
          <w:szCs w:val="24"/>
        </w:rPr>
        <w:t>Заявк</w:t>
      </w:r>
      <w:r w:rsidRPr="00DD092B">
        <w:rPr>
          <w:bCs w:val="0"/>
          <w:i/>
          <w:sz w:val="24"/>
          <w:szCs w:val="24"/>
        </w:rPr>
        <w:t>и</w:t>
      </w:r>
      <w:r w:rsidR="0087407B" w:rsidRPr="00DD092B">
        <w:rPr>
          <w:bCs w:val="0"/>
          <w:i/>
          <w:sz w:val="24"/>
          <w:szCs w:val="24"/>
        </w:rPr>
        <w:t>, признанной лучшей,</w:t>
      </w:r>
      <w:r w:rsidRPr="00DD092B">
        <w:rPr>
          <w:bCs w:val="0"/>
          <w:i/>
          <w:sz w:val="24"/>
          <w:szCs w:val="24"/>
        </w:rPr>
        <w:t xml:space="preserve"> стороны имеют право вступить в пред</w:t>
      </w:r>
      <w:r w:rsidR="006353B1" w:rsidRPr="00DD092B">
        <w:rPr>
          <w:bCs w:val="0"/>
          <w:i/>
          <w:sz w:val="24"/>
          <w:szCs w:val="24"/>
        </w:rPr>
        <w:t>д</w:t>
      </w:r>
      <w:r w:rsidR="00123C70" w:rsidRPr="00DD092B">
        <w:rPr>
          <w:bCs w:val="0"/>
          <w:i/>
          <w:sz w:val="24"/>
          <w:szCs w:val="24"/>
        </w:rPr>
        <w:t>оговор</w:t>
      </w:r>
      <w:r w:rsidRPr="00DD092B">
        <w:rPr>
          <w:bCs w:val="0"/>
          <w:i/>
          <w:sz w:val="24"/>
          <w:szCs w:val="24"/>
        </w:rPr>
        <w:t xml:space="preserve">ные переговоры, направленные на уточнение любых </w:t>
      </w:r>
      <w:r w:rsidRPr="00DD092B">
        <w:rPr>
          <w:bCs w:val="0"/>
          <w:i/>
          <w:sz w:val="24"/>
          <w:szCs w:val="24"/>
        </w:rPr>
        <w:lastRenderedPageBreak/>
        <w:t>условий технико-коммерческо</w:t>
      </w:r>
      <w:r w:rsidR="00841A6F" w:rsidRPr="00DD092B">
        <w:rPr>
          <w:bCs w:val="0"/>
          <w:i/>
          <w:sz w:val="24"/>
          <w:szCs w:val="24"/>
        </w:rPr>
        <w:t>й части</w:t>
      </w:r>
      <w:r w:rsidRPr="00DD092B">
        <w:rPr>
          <w:bCs w:val="0"/>
          <w:i/>
          <w:sz w:val="24"/>
          <w:szCs w:val="24"/>
        </w:rPr>
        <w:t xml:space="preserve"> </w:t>
      </w:r>
      <w:r w:rsidR="004B5EB3" w:rsidRPr="00DD092B">
        <w:rPr>
          <w:bCs w:val="0"/>
          <w:i/>
          <w:sz w:val="24"/>
          <w:szCs w:val="24"/>
        </w:rPr>
        <w:t>Заявк</w:t>
      </w:r>
      <w:r w:rsidRPr="00DD092B">
        <w:rPr>
          <w:bCs w:val="0"/>
          <w:i/>
          <w:sz w:val="24"/>
          <w:szCs w:val="24"/>
        </w:rPr>
        <w:t>и</w:t>
      </w:r>
      <w:r w:rsidR="0087407B" w:rsidRPr="00DD092B">
        <w:rPr>
          <w:bCs w:val="0"/>
          <w:i/>
          <w:sz w:val="24"/>
          <w:szCs w:val="24"/>
        </w:rPr>
        <w:t>, признанной лучшей</w:t>
      </w:r>
      <w:r w:rsidRPr="00DD092B">
        <w:rPr>
          <w:bCs w:val="0"/>
          <w:i/>
          <w:sz w:val="24"/>
          <w:szCs w:val="24"/>
        </w:rPr>
        <w:t xml:space="preserve">, однако при этом не допускается создание </w:t>
      </w:r>
      <w:r w:rsidR="009C744E" w:rsidRPr="00DD092B">
        <w:rPr>
          <w:bCs w:val="0"/>
          <w:i/>
          <w:sz w:val="24"/>
          <w:szCs w:val="24"/>
        </w:rPr>
        <w:t>Участник</w:t>
      </w:r>
      <w:r w:rsidR="0087407B" w:rsidRPr="00DD092B">
        <w:rPr>
          <w:bCs w:val="0"/>
          <w:i/>
          <w:sz w:val="24"/>
          <w:szCs w:val="24"/>
        </w:rPr>
        <w:t xml:space="preserve">у </w:t>
      </w:r>
      <w:r w:rsidRPr="00DD092B">
        <w:rPr>
          <w:bCs w:val="0"/>
          <w:i/>
          <w:sz w:val="24"/>
          <w:szCs w:val="24"/>
        </w:rPr>
        <w:t>запроса предложений</w:t>
      </w:r>
      <w:r w:rsidR="0087407B" w:rsidRPr="00DD092B">
        <w:rPr>
          <w:bCs w:val="0"/>
          <w:i/>
          <w:sz w:val="24"/>
          <w:szCs w:val="24"/>
        </w:rPr>
        <w:t xml:space="preserve">, </w:t>
      </w:r>
      <w:r w:rsidR="0087407B" w:rsidRPr="00DD092B">
        <w:rPr>
          <w:i/>
          <w:sz w:val="24"/>
          <w:szCs w:val="24"/>
        </w:rPr>
        <w:t xml:space="preserve">чья </w:t>
      </w:r>
      <w:r w:rsidR="004B5EB3" w:rsidRPr="00DD092B">
        <w:rPr>
          <w:i/>
          <w:sz w:val="24"/>
          <w:szCs w:val="24"/>
        </w:rPr>
        <w:t>Заявк</w:t>
      </w:r>
      <w:r w:rsidR="0087407B" w:rsidRPr="00DD092B">
        <w:rPr>
          <w:i/>
          <w:sz w:val="24"/>
          <w:szCs w:val="24"/>
        </w:rPr>
        <w:t>а признана лучшей,</w:t>
      </w:r>
      <w:r w:rsidRPr="00DD092B">
        <w:rPr>
          <w:bCs w:val="0"/>
          <w:i/>
          <w:sz w:val="24"/>
          <w:szCs w:val="24"/>
        </w:rPr>
        <w:t xml:space="preserve"> преимущественных условий участия в запросе предложений</w:t>
      </w:r>
      <w:r w:rsidRPr="00DD092B">
        <w:rPr>
          <w:bCs w:val="0"/>
          <w:sz w:val="24"/>
          <w:szCs w:val="24"/>
        </w:rPr>
        <w:t>.</w:t>
      </w:r>
    </w:p>
    <w:p w:rsidR="00717F60" w:rsidRPr="00DD092B" w:rsidRDefault="00AD3EBC" w:rsidP="00557C01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DD092B">
        <w:rPr>
          <w:rStyle w:val="adskobk"/>
          <w:i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DD092B">
        <w:rPr>
          <w:rStyle w:val="adskobk"/>
          <w:i/>
          <w:sz w:val="24"/>
          <w:szCs w:val="24"/>
        </w:rPr>
        <w:t>д</w:t>
      </w:r>
      <w:r w:rsidR="00123C70" w:rsidRPr="00DD092B">
        <w:rPr>
          <w:rStyle w:val="adskobk"/>
          <w:i/>
          <w:sz w:val="24"/>
          <w:szCs w:val="24"/>
        </w:rPr>
        <w:t>оговор</w:t>
      </w:r>
      <w:r w:rsidRPr="00DD092B">
        <w:rPr>
          <w:rStyle w:val="adskobk"/>
          <w:i/>
          <w:sz w:val="24"/>
          <w:szCs w:val="24"/>
        </w:rPr>
        <w:t>ных переговоров</w:t>
      </w:r>
      <w:r w:rsidR="00E60F8E" w:rsidRPr="00DD092B">
        <w:rPr>
          <w:rStyle w:val="adskobk"/>
          <w:i/>
          <w:sz w:val="24"/>
          <w:szCs w:val="24"/>
        </w:rPr>
        <w:t>,</w:t>
      </w:r>
      <w:r w:rsidR="00E60F8E" w:rsidRPr="00DD092B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DD092B">
        <w:rPr>
          <w:rStyle w:val="adskobk"/>
          <w:i/>
          <w:sz w:val="24"/>
          <w:szCs w:val="24"/>
        </w:rPr>
        <w:t>.</w:t>
      </w:r>
    </w:p>
    <w:p w:rsidR="00717F60" w:rsidRPr="00D54A5A" w:rsidRDefault="00123C7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651" w:name="_Ref294695403"/>
      <w:bookmarkStart w:id="652" w:name="_Ref306320315"/>
      <w:r w:rsidRPr="00DD092B">
        <w:rPr>
          <w:bCs w:val="0"/>
          <w:sz w:val="24"/>
          <w:szCs w:val="24"/>
        </w:rPr>
        <w:t>Договор</w:t>
      </w:r>
      <w:r w:rsidR="00717F60" w:rsidRPr="00DD092B">
        <w:rPr>
          <w:bCs w:val="0"/>
          <w:sz w:val="24"/>
          <w:szCs w:val="24"/>
        </w:rPr>
        <w:t xml:space="preserve"> между Заказчиком и </w:t>
      </w:r>
      <w:r w:rsidR="009C744E" w:rsidRPr="00D54A5A">
        <w:rPr>
          <w:bCs w:val="0"/>
          <w:sz w:val="24"/>
          <w:szCs w:val="24"/>
        </w:rPr>
        <w:t>Участник</w:t>
      </w:r>
      <w:r w:rsidR="0087407B" w:rsidRPr="00D54A5A">
        <w:rPr>
          <w:bCs w:val="0"/>
          <w:sz w:val="24"/>
          <w:szCs w:val="24"/>
        </w:rPr>
        <w:t xml:space="preserve">ом, чья </w:t>
      </w:r>
      <w:r w:rsidR="004B5EB3" w:rsidRPr="00D54A5A">
        <w:rPr>
          <w:bCs w:val="0"/>
          <w:sz w:val="24"/>
          <w:szCs w:val="24"/>
        </w:rPr>
        <w:t>Заявк</w:t>
      </w:r>
      <w:r w:rsidR="0087407B" w:rsidRPr="00D54A5A">
        <w:rPr>
          <w:bCs w:val="0"/>
          <w:sz w:val="24"/>
          <w:szCs w:val="24"/>
        </w:rPr>
        <w:t xml:space="preserve">а признана лучшей, </w:t>
      </w:r>
      <w:r w:rsidR="00717F60" w:rsidRPr="00D54A5A">
        <w:rPr>
          <w:bCs w:val="0"/>
          <w:sz w:val="24"/>
          <w:szCs w:val="24"/>
        </w:rPr>
        <w:t>подписывается в течение 20 дней</w:t>
      </w:r>
      <w:r w:rsidR="006F758C" w:rsidRPr="00D54A5A">
        <w:rPr>
          <w:bCs w:val="0"/>
          <w:sz w:val="24"/>
          <w:szCs w:val="24"/>
        </w:rPr>
        <w:t xml:space="preserve"> </w:t>
      </w:r>
      <w:r w:rsidR="00717F60" w:rsidRPr="00D54A5A">
        <w:rPr>
          <w:bCs w:val="0"/>
          <w:sz w:val="24"/>
          <w:szCs w:val="24"/>
        </w:rPr>
        <w:t xml:space="preserve">с момента определения </w:t>
      </w:r>
      <w:r w:rsidR="0087407B" w:rsidRPr="00D54A5A">
        <w:rPr>
          <w:bCs w:val="0"/>
          <w:sz w:val="24"/>
          <w:szCs w:val="24"/>
        </w:rPr>
        <w:t xml:space="preserve">лучшей </w:t>
      </w:r>
      <w:r w:rsidR="004B5EB3" w:rsidRPr="00D54A5A">
        <w:rPr>
          <w:bCs w:val="0"/>
          <w:sz w:val="24"/>
          <w:szCs w:val="24"/>
        </w:rPr>
        <w:t>Заявк</w:t>
      </w:r>
      <w:r w:rsidR="0087407B" w:rsidRPr="00D54A5A">
        <w:rPr>
          <w:bCs w:val="0"/>
          <w:sz w:val="24"/>
          <w:szCs w:val="24"/>
        </w:rPr>
        <w:t>и</w:t>
      </w:r>
      <w:r w:rsidR="00717F60" w:rsidRPr="00D54A5A">
        <w:rPr>
          <w:bCs w:val="0"/>
          <w:sz w:val="24"/>
          <w:szCs w:val="24"/>
        </w:rPr>
        <w:t>.</w:t>
      </w:r>
      <w:r w:rsidR="00717F60" w:rsidRPr="00D54A5A">
        <w:rPr>
          <w:bCs w:val="0"/>
          <w:color w:val="000000"/>
          <w:sz w:val="24"/>
          <w:szCs w:val="24"/>
        </w:rPr>
        <w:t xml:space="preserve"> Для </w:t>
      </w:r>
      <w:r w:rsidR="009C744E" w:rsidRPr="00D54A5A">
        <w:rPr>
          <w:bCs w:val="0"/>
          <w:color w:val="000000"/>
          <w:sz w:val="24"/>
          <w:szCs w:val="24"/>
        </w:rPr>
        <w:t>Участник</w:t>
      </w:r>
      <w:r w:rsidR="0087407B" w:rsidRPr="00D54A5A">
        <w:rPr>
          <w:bCs w:val="0"/>
          <w:color w:val="000000"/>
          <w:sz w:val="24"/>
          <w:szCs w:val="24"/>
        </w:rPr>
        <w:t xml:space="preserve">а, </w:t>
      </w:r>
      <w:r w:rsidR="0087407B" w:rsidRPr="00D54A5A">
        <w:rPr>
          <w:sz w:val="24"/>
          <w:szCs w:val="24"/>
        </w:rPr>
        <w:t xml:space="preserve">чья </w:t>
      </w:r>
      <w:r w:rsidR="004B5EB3" w:rsidRPr="00D54A5A">
        <w:rPr>
          <w:sz w:val="24"/>
          <w:szCs w:val="24"/>
        </w:rPr>
        <w:t>Заявк</w:t>
      </w:r>
      <w:r w:rsidR="0087407B" w:rsidRPr="00D54A5A">
        <w:rPr>
          <w:sz w:val="24"/>
          <w:szCs w:val="24"/>
        </w:rPr>
        <w:t>а признана лучшей,</w:t>
      </w:r>
      <w:r w:rsidR="0087407B" w:rsidRPr="00D54A5A">
        <w:rPr>
          <w:bCs w:val="0"/>
          <w:color w:val="000000"/>
          <w:sz w:val="24"/>
          <w:szCs w:val="24"/>
        </w:rPr>
        <w:t xml:space="preserve"> </w:t>
      </w:r>
      <w:r w:rsidR="00717F60" w:rsidRPr="00D54A5A">
        <w:rPr>
          <w:bCs w:val="0"/>
          <w:color w:val="000000"/>
          <w:sz w:val="24"/>
          <w:szCs w:val="24"/>
        </w:rPr>
        <w:t xml:space="preserve">срок для подписания </w:t>
      </w:r>
      <w:r w:rsidRPr="00D54A5A">
        <w:rPr>
          <w:bCs w:val="0"/>
          <w:color w:val="000000"/>
          <w:sz w:val="24"/>
          <w:szCs w:val="24"/>
        </w:rPr>
        <w:t>Договор</w:t>
      </w:r>
      <w:r w:rsidR="00717F60" w:rsidRPr="00D54A5A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D54A5A">
        <w:rPr>
          <w:bCs w:val="0"/>
          <w:color w:val="000000"/>
          <w:sz w:val="24"/>
          <w:szCs w:val="24"/>
        </w:rPr>
        <w:t>Договор</w:t>
      </w:r>
      <w:r w:rsidR="00717F60" w:rsidRPr="00D54A5A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D54A5A">
        <w:rPr>
          <w:bCs w:val="0"/>
          <w:color w:val="000000"/>
          <w:sz w:val="24"/>
          <w:szCs w:val="24"/>
        </w:rPr>
        <w:t>Договор</w:t>
      </w:r>
      <w:r w:rsidR="00717F60" w:rsidRPr="00D54A5A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D54A5A">
        <w:rPr>
          <w:bCs w:val="0"/>
          <w:color w:val="000000"/>
          <w:sz w:val="24"/>
          <w:szCs w:val="24"/>
        </w:rPr>
        <w:t>Д</w:t>
      </w:r>
      <w:r w:rsidR="00717F60" w:rsidRPr="00D54A5A">
        <w:rPr>
          <w:bCs w:val="0"/>
          <w:color w:val="000000"/>
          <w:sz w:val="24"/>
          <w:szCs w:val="24"/>
        </w:rPr>
        <w:t>окументации</w:t>
      </w:r>
      <w:r w:rsidR="00DF639D" w:rsidRPr="00D54A5A">
        <w:rPr>
          <w:bCs w:val="0"/>
          <w:color w:val="000000"/>
          <w:sz w:val="24"/>
          <w:szCs w:val="24"/>
        </w:rPr>
        <w:t>.</w:t>
      </w:r>
      <w:bookmarkEnd w:id="651"/>
      <w:bookmarkEnd w:id="652"/>
      <w:r w:rsidR="00717F60" w:rsidRPr="00D54A5A">
        <w:rPr>
          <w:bCs w:val="0"/>
          <w:color w:val="000000"/>
          <w:sz w:val="24"/>
          <w:szCs w:val="24"/>
        </w:rPr>
        <w:t xml:space="preserve"> </w:t>
      </w:r>
    </w:p>
    <w:p w:rsidR="00BC1324" w:rsidRPr="00D54A5A" w:rsidRDefault="00BC1324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r w:rsidRPr="00D54A5A">
        <w:rPr>
          <w:sz w:val="24"/>
          <w:szCs w:val="24"/>
        </w:rPr>
        <w:t xml:space="preserve">Условия предоставления обеспечения исполнения обязательств контрагента по Договору, связанных с выполнением антидемпинговых мер, изложенных в подпункте </w:t>
      </w:r>
      <w:r w:rsidR="00FB1A61" w:rsidRPr="00D54A5A">
        <w:fldChar w:fldCharType="begin"/>
      </w:r>
      <w:r w:rsidR="00FB1A61" w:rsidRPr="00D54A5A">
        <w:instrText xml:space="preserve"> REF _Ref465670219 \r \h  \* MERGEFORMAT </w:instrText>
      </w:r>
      <w:r w:rsidR="00FB1A61" w:rsidRPr="00D54A5A">
        <w:fldChar w:fldCharType="separate"/>
      </w:r>
      <w:r w:rsidR="007217B7" w:rsidRPr="007217B7">
        <w:rPr>
          <w:sz w:val="24"/>
          <w:szCs w:val="24"/>
        </w:rPr>
        <w:t>3.10</w:t>
      </w:r>
      <w:r w:rsidR="00FB1A61" w:rsidRPr="00D54A5A">
        <w:fldChar w:fldCharType="end"/>
      </w:r>
      <w:r w:rsidRPr="00D54A5A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FB1A61" w:rsidRPr="00D54A5A">
        <w:fldChar w:fldCharType="begin"/>
      </w:r>
      <w:r w:rsidR="00FB1A61" w:rsidRPr="00D54A5A">
        <w:instrText xml:space="preserve"> REF _Ref465437572 \r \h  \* MERGEFORMAT </w:instrText>
      </w:r>
      <w:r w:rsidR="00FB1A61" w:rsidRPr="00D54A5A">
        <w:fldChar w:fldCharType="separate"/>
      </w:r>
      <w:r w:rsidR="007217B7" w:rsidRPr="007217B7">
        <w:rPr>
          <w:sz w:val="24"/>
          <w:szCs w:val="24"/>
        </w:rPr>
        <w:t>3.12.2</w:t>
      </w:r>
      <w:r w:rsidR="00FB1A61" w:rsidRPr="00D54A5A">
        <w:fldChar w:fldCharType="end"/>
      </w:r>
      <w:r w:rsidRPr="00D54A5A">
        <w:rPr>
          <w:sz w:val="24"/>
          <w:szCs w:val="24"/>
        </w:rPr>
        <w:t>-</w:t>
      </w:r>
      <w:r w:rsidR="00FB1A61" w:rsidRPr="00D54A5A">
        <w:fldChar w:fldCharType="begin"/>
      </w:r>
      <w:r w:rsidR="00FB1A61" w:rsidRPr="00D54A5A">
        <w:instrText xml:space="preserve"> REF _Ref465440181 \r \h  \* MERGEFORMAT </w:instrText>
      </w:r>
      <w:r w:rsidR="00FB1A61" w:rsidRPr="00D54A5A">
        <w:fldChar w:fldCharType="separate"/>
      </w:r>
      <w:r w:rsidR="007217B7" w:rsidRPr="007217B7">
        <w:rPr>
          <w:sz w:val="24"/>
          <w:szCs w:val="24"/>
        </w:rPr>
        <w:t>3.12.4</w:t>
      </w:r>
      <w:r w:rsidR="00FB1A61" w:rsidRPr="00D54A5A">
        <w:fldChar w:fldCharType="end"/>
      </w:r>
      <w:r w:rsidRPr="00D54A5A">
        <w:rPr>
          <w:sz w:val="24"/>
          <w:szCs w:val="24"/>
        </w:rPr>
        <w:t xml:space="preserve"> </w:t>
      </w:r>
      <w:r w:rsidRPr="00D54A5A">
        <w:rPr>
          <w:bCs w:val="0"/>
          <w:sz w:val="24"/>
          <w:szCs w:val="24"/>
        </w:rPr>
        <w:t xml:space="preserve">Конкурсной </w:t>
      </w:r>
      <w:r w:rsidRPr="00D54A5A">
        <w:rPr>
          <w:sz w:val="24"/>
          <w:szCs w:val="24"/>
        </w:rPr>
        <w:t>Документации.</w:t>
      </w:r>
    </w:p>
    <w:p w:rsidR="00717F60" w:rsidRPr="00D54A5A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653" w:name="_Ref305979053"/>
      <w:r w:rsidRPr="00D54A5A">
        <w:rPr>
          <w:sz w:val="24"/>
          <w:szCs w:val="24"/>
        </w:rPr>
        <w:t>Участник</w:t>
      </w:r>
      <w:r w:rsidR="00717F60" w:rsidRPr="00D54A5A">
        <w:rPr>
          <w:sz w:val="24"/>
          <w:szCs w:val="24"/>
        </w:rPr>
        <w:t xml:space="preserve"> запроса предложений</w:t>
      </w:r>
      <w:r w:rsidR="0087407B" w:rsidRPr="00D54A5A">
        <w:rPr>
          <w:sz w:val="24"/>
          <w:szCs w:val="24"/>
        </w:rPr>
        <w:t xml:space="preserve">, чья </w:t>
      </w:r>
      <w:r w:rsidR="004B5EB3" w:rsidRPr="00D54A5A">
        <w:rPr>
          <w:sz w:val="24"/>
          <w:szCs w:val="24"/>
        </w:rPr>
        <w:t>Заявк</w:t>
      </w:r>
      <w:r w:rsidR="0087407B" w:rsidRPr="00D54A5A">
        <w:rPr>
          <w:sz w:val="24"/>
          <w:szCs w:val="24"/>
        </w:rPr>
        <w:t xml:space="preserve">а </w:t>
      </w:r>
      <w:r w:rsidR="00717F60" w:rsidRPr="00D54A5A">
        <w:rPr>
          <w:sz w:val="24"/>
          <w:szCs w:val="24"/>
        </w:rPr>
        <w:t xml:space="preserve">утрачивает статус </w:t>
      </w:r>
      <w:r w:rsidR="00696966" w:rsidRPr="00D54A5A">
        <w:rPr>
          <w:sz w:val="24"/>
          <w:szCs w:val="24"/>
        </w:rPr>
        <w:t>наилучшей</w:t>
      </w:r>
      <w:r w:rsidR="00717F60" w:rsidRPr="00D54A5A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D54A5A">
        <w:rPr>
          <w:sz w:val="24"/>
          <w:szCs w:val="24"/>
        </w:rPr>
        <w:t>Договор</w:t>
      </w:r>
      <w:r w:rsidR="00717F60" w:rsidRPr="00D54A5A">
        <w:rPr>
          <w:sz w:val="24"/>
          <w:szCs w:val="24"/>
        </w:rPr>
        <w:t>а в следующих случаях:</w:t>
      </w:r>
      <w:bookmarkEnd w:id="653"/>
    </w:p>
    <w:p w:rsidR="00717F60" w:rsidRPr="00D54A5A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54A5A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D54A5A">
        <w:rPr>
          <w:bCs w:val="0"/>
          <w:sz w:val="24"/>
          <w:szCs w:val="24"/>
        </w:rPr>
        <w:t>Договор</w:t>
      </w:r>
      <w:r w:rsidRPr="00D54A5A">
        <w:rPr>
          <w:bCs w:val="0"/>
          <w:sz w:val="24"/>
          <w:szCs w:val="24"/>
        </w:rPr>
        <w:t xml:space="preserve"> на условиях, определяемых в п.</w:t>
      </w:r>
      <w:r w:rsidR="00FB1A61" w:rsidRPr="00D54A5A">
        <w:fldChar w:fldCharType="begin"/>
      </w:r>
      <w:r w:rsidR="00FB1A61" w:rsidRPr="00D54A5A">
        <w:instrText xml:space="preserve"> REF _Ref294695546 \r \h  \* MERGEFORMAT </w:instrText>
      </w:r>
      <w:r w:rsidR="00FB1A61" w:rsidRPr="00D54A5A">
        <w:fldChar w:fldCharType="separate"/>
      </w:r>
      <w:r w:rsidR="007217B7" w:rsidRPr="007217B7">
        <w:rPr>
          <w:bCs w:val="0"/>
          <w:sz w:val="24"/>
          <w:szCs w:val="24"/>
        </w:rPr>
        <w:t xml:space="preserve"> 1.2.6 </w:t>
      </w:r>
      <w:r w:rsidR="00FB1A61" w:rsidRPr="00D54A5A">
        <w:fldChar w:fldCharType="end"/>
      </w:r>
      <w:r w:rsidRPr="00D54A5A">
        <w:rPr>
          <w:bCs w:val="0"/>
          <w:sz w:val="24"/>
          <w:szCs w:val="24"/>
        </w:rPr>
        <w:t>и/или в срок, определенный в п.</w:t>
      </w:r>
      <w:r w:rsidR="001716DB" w:rsidRPr="00D54A5A">
        <w:rPr>
          <w:bCs w:val="0"/>
          <w:sz w:val="24"/>
          <w:szCs w:val="24"/>
        </w:rPr>
        <w:t xml:space="preserve"> </w:t>
      </w:r>
      <w:r w:rsidR="00FB1A61" w:rsidRPr="00D54A5A">
        <w:fldChar w:fldCharType="begin"/>
      </w:r>
      <w:r w:rsidR="00FB1A61" w:rsidRPr="00D54A5A">
        <w:instrText xml:space="preserve"> REF _Ref294695403 \n \h  \* MERGEFORMAT </w:instrText>
      </w:r>
      <w:r w:rsidR="00FB1A61" w:rsidRPr="00D54A5A">
        <w:fldChar w:fldCharType="separate"/>
      </w:r>
      <w:r w:rsidR="007217B7" w:rsidRPr="007217B7">
        <w:rPr>
          <w:bCs w:val="0"/>
          <w:sz w:val="24"/>
          <w:szCs w:val="24"/>
        </w:rPr>
        <w:t>3.11.3</w:t>
      </w:r>
      <w:r w:rsidR="00FB1A61" w:rsidRPr="00D54A5A">
        <w:fldChar w:fldCharType="end"/>
      </w:r>
      <w:r w:rsidRPr="00D54A5A">
        <w:rPr>
          <w:bCs w:val="0"/>
          <w:sz w:val="24"/>
          <w:szCs w:val="24"/>
        </w:rPr>
        <w:t>;</w:t>
      </w:r>
    </w:p>
    <w:p w:rsidR="00717F60" w:rsidRPr="00D54A5A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54A5A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D54A5A">
        <w:rPr>
          <w:bCs w:val="0"/>
          <w:sz w:val="24"/>
          <w:szCs w:val="24"/>
        </w:rPr>
        <w:t>Договор</w:t>
      </w:r>
      <w:r w:rsidRPr="00D54A5A">
        <w:rPr>
          <w:bCs w:val="0"/>
          <w:sz w:val="24"/>
          <w:szCs w:val="24"/>
        </w:rPr>
        <w:t>у</w:t>
      </w:r>
      <w:r w:rsidR="00573BDB" w:rsidRPr="00D54A5A">
        <w:rPr>
          <w:bCs w:val="0"/>
          <w:sz w:val="24"/>
          <w:szCs w:val="24"/>
        </w:rPr>
        <w:t xml:space="preserve"> п.</w:t>
      </w:r>
      <w:r w:rsidR="00FB1A61" w:rsidRPr="00D54A5A">
        <w:fldChar w:fldCharType="begin"/>
      </w:r>
      <w:r w:rsidR="00FB1A61" w:rsidRPr="00D54A5A">
        <w:instrText xml:space="preserve"> REF _Ref468201106 \r \h  \* MERGEFORMAT </w:instrText>
      </w:r>
      <w:r w:rsidR="00FB1A61" w:rsidRPr="00D54A5A">
        <w:fldChar w:fldCharType="separate"/>
      </w:r>
      <w:r w:rsidR="007217B7" w:rsidRPr="007217B7">
        <w:rPr>
          <w:bCs w:val="0"/>
          <w:sz w:val="24"/>
          <w:szCs w:val="24"/>
        </w:rPr>
        <w:t>3.12</w:t>
      </w:r>
      <w:r w:rsidR="00FB1A61" w:rsidRPr="00D54A5A">
        <w:fldChar w:fldCharType="end"/>
      </w:r>
      <w:r w:rsidRPr="00D54A5A">
        <w:rPr>
          <w:bCs w:val="0"/>
          <w:sz w:val="24"/>
          <w:szCs w:val="24"/>
        </w:rPr>
        <w:t xml:space="preserve"> в течение установленного в </w:t>
      </w:r>
      <w:r w:rsidR="007D07A7" w:rsidRPr="00D54A5A">
        <w:rPr>
          <w:bCs w:val="0"/>
          <w:sz w:val="24"/>
          <w:szCs w:val="24"/>
        </w:rPr>
        <w:t>Д</w:t>
      </w:r>
      <w:r w:rsidRPr="00D54A5A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D54A5A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54A5A">
        <w:rPr>
          <w:bCs w:val="0"/>
          <w:sz w:val="24"/>
          <w:szCs w:val="24"/>
        </w:rPr>
        <w:t xml:space="preserve">предложил Заказчику внести изменения в условия </w:t>
      </w:r>
      <w:r w:rsidR="00123C70" w:rsidRPr="00D54A5A">
        <w:rPr>
          <w:bCs w:val="0"/>
          <w:sz w:val="24"/>
          <w:szCs w:val="24"/>
        </w:rPr>
        <w:t>Договор</w:t>
      </w:r>
      <w:r w:rsidRPr="00D54A5A">
        <w:rPr>
          <w:bCs w:val="0"/>
          <w:sz w:val="24"/>
          <w:szCs w:val="24"/>
        </w:rPr>
        <w:t>а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</w:t>
      </w:r>
    </w:p>
    <w:p w:rsidR="00717F60" w:rsidRPr="00D54A5A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654" w:name="_Ref468875995"/>
      <w:r w:rsidRPr="00D54A5A">
        <w:rPr>
          <w:bCs w:val="0"/>
          <w:sz w:val="24"/>
          <w:szCs w:val="24"/>
        </w:rPr>
        <w:t>При наступ</w:t>
      </w:r>
      <w:r w:rsidR="00CF6A0E" w:rsidRPr="00D54A5A">
        <w:rPr>
          <w:bCs w:val="0"/>
          <w:sz w:val="24"/>
          <w:szCs w:val="24"/>
        </w:rPr>
        <w:t>лении случаев, определенных в п.</w:t>
      </w:r>
      <w:r w:rsidR="001716DB" w:rsidRPr="00D54A5A">
        <w:rPr>
          <w:bCs w:val="0"/>
          <w:sz w:val="24"/>
          <w:szCs w:val="24"/>
        </w:rPr>
        <w:t xml:space="preserve"> </w:t>
      </w:r>
      <w:r w:rsidR="00FB1A61" w:rsidRPr="00D54A5A">
        <w:fldChar w:fldCharType="begin"/>
      </w:r>
      <w:r w:rsidR="00FB1A61" w:rsidRPr="00D54A5A">
        <w:instrText xml:space="preserve"> REF _Ref305979053 \r \h  \* MERGEFORMAT </w:instrText>
      </w:r>
      <w:r w:rsidR="00FB1A61" w:rsidRPr="00D54A5A">
        <w:fldChar w:fldCharType="separate"/>
      </w:r>
      <w:r w:rsidR="007217B7" w:rsidRPr="007217B7">
        <w:rPr>
          <w:bCs w:val="0"/>
          <w:sz w:val="24"/>
          <w:szCs w:val="24"/>
        </w:rPr>
        <w:t>3.11.5</w:t>
      </w:r>
      <w:r w:rsidR="00FB1A61" w:rsidRPr="00D54A5A">
        <w:fldChar w:fldCharType="end"/>
      </w:r>
      <w:r w:rsidRPr="00D54A5A">
        <w:rPr>
          <w:bCs w:val="0"/>
          <w:sz w:val="24"/>
          <w:szCs w:val="24"/>
        </w:rPr>
        <w:t xml:space="preserve">, Организатор запроса предложений имеет право выбрать новую выигравшую </w:t>
      </w:r>
      <w:r w:rsidR="004B5EB3" w:rsidRPr="00D54A5A">
        <w:rPr>
          <w:bCs w:val="0"/>
          <w:sz w:val="24"/>
          <w:szCs w:val="24"/>
        </w:rPr>
        <w:t>Заявк</w:t>
      </w:r>
      <w:r w:rsidRPr="00D54A5A">
        <w:rPr>
          <w:bCs w:val="0"/>
          <w:sz w:val="24"/>
          <w:szCs w:val="24"/>
        </w:rPr>
        <w:t xml:space="preserve">у из числа остальных действующих либо предложить Заказчику рассмотреть вопрос о повторном проведении закупки. Обеспечение исполнения обязательств </w:t>
      </w:r>
      <w:r w:rsidR="009C744E" w:rsidRPr="00D54A5A">
        <w:rPr>
          <w:bCs w:val="0"/>
          <w:sz w:val="24"/>
          <w:szCs w:val="24"/>
        </w:rPr>
        <w:t>Участник</w:t>
      </w:r>
      <w:r w:rsidRPr="00D54A5A">
        <w:rPr>
          <w:bCs w:val="0"/>
          <w:sz w:val="24"/>
          <w:szCs w:val="24"/>
        </w:rPr>
        <w:t xml:space="preserve">а, </w:t>
      </w:r>
      <w:r w:rsidR="00D663E3" w:rsidRPr="00D54A5A">
        <w:rPr>
          <w:bCs w:val="0"/>
          <w:sz w:val="24"/>
          <w:szCs w:val="24"/>
        </w:rPr>
        <w:t xml:space="preserve">чья </w:t>
      </w:r>
      <w:r w:rsidR="004B5EB3" w:rsidRPr="00D54A5A">
        <w:rPr>
          <w:bCs w:val="0"/>
          <w:sz w:val="24"/>
          <w:szCs w:val="24"/>
        </w:rPr>
        <w:t>Заявк</w:t>
      </w:r>
      <w:r w:rsidR="00D663E3" w:rsidRPr="00D54A5A">
        <w:rPr>
          <w:bCs w:val="0"/>
          <w:sz w:val="24"/>
          <w:szCs w:val="24"/>
        </w:rPr>
        <w:t xml:space="preserve">а утратила </w:t>
      </w:r>
      <w:r w:rsidRPr="00D54A5A">
        <w:rPr>
          <w:bCs w:val="0"/>
          <w:sz w:val="24"/>
          <w:szCs w:val="24"/>
        </w:rPr>
        <w:t xml:space="preserve">статус </w:t>
      </w:r>
      <w:r w:rsidR="00D663E3" w:rsidRPr="00D54A5A">
        <w:rPr>
          <w:bCs w:val="0"/>
          <w:sz w:val="24"/>
          <w:szCs w:val="24"/>
        </w:rPr>
        <w:t>лучшей</w:t>
      </w:r>
      <w:r w:rsidRPr="00D54A5A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 полученного согласования Ц</w:t>
      </w:r>
      <w:r w:rsidR="009411D6" w:rsidRPr="00D54A5A">
        <w:rPr>
          <w:bCs w:val="0"/>
          <w:sz w:val="24"/>
          <w:szCs w:val="24"/>
        </w:rPr>
        <w:t>З</w:t>
      </w:r>
      <w:r w:rsidR="00C74146" w:rsidRPr="00D54A5A">
        <w:rPr>
          <w:bCs w:val="0"/>
          <w:sz w:val="24"/>
          <w:szCs w:val="24"/>
        </w:rPr>
        <w:t>О</w:t>
      </w:r>
      <w:r w:rsidRPr="00D54A5A">
        <w:rPr>
          <w:bCs w:val="0"/>
          <w:sz w:val="24"/>
          <w:szCs w:val="24"/>
        </w:rPr>
        <w:t xml:space="preserve"> </w:t>
      </w:r>
      <w:r w:rsidR="00E74632" w:rsidRPr="00D54A5A">
        <w:rPr>
          <w:bCs w:val="0"/>
          <w:sz w:val="24"/>
          <w:szCs w:val="24"/>
        </w:rPr>
        <w:t>ПАО</w:t>
      </w:r>
      <w:r w:rsidRPr="00D54A5A">
        <w:rPr>
          <w:bCs w:val="0"/>
          <w:sz w:val="24"/>
          <w:szCs w:val="24"/>
        </w:rPr>
        <w:t xml:space="preserve"> «</w:t>
      </w:r>
      <w:r w:rsidR="00C12FA4" w:rsidRPr="00D54A5A">
        <w:rPr>
          <w:bCs w:val="0"/>
          <w:sz w:val="24"/>
          <w:szCs w:val="24"/>
        </w:rPr>
        <w:t>МРСК Центра</w:t>
      </w:r>
      <w:r w:rsidRPr="00D54A5A">
        <w:rPr>
          <w:bCs w:val="0"/>
          <w:sz w:val="24"/>
          <w:szCs w:val="24"/>
        </w:rPr>
        <w:t>».</w:t>
      </w:r>
      <w:bookmarkEnd w:id="654"/>
      <w:r w:rsidRPr="00D54A5A">
        <w:rPr>
          <w:bCs w:val="0"/>
          <w:sz w:val="24"/>
          <w:szCs w:val="24"/>
        </w:rPr>
        <w:t xml:space="preserve"> </w:t>
      </w:r>
    </w:p>
    <w:p w:rsidR="00717F60" w:rsidRPr="00D54A5A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D54A5A">
        <w:rPr>
          <w:sz w:val="24"/>
          <w:szCs w:val="24"/>
        </w:rPr>
        <w:t xml:space="preserve">В случае признания </w:t>
      </w:r>
      <w:r w:rsidR="004B5EB3" w:rsidRPr="00D54A5A">
        <w:rPr>
          <w:sz w:val="24"/>
          <w:szCs w:val="24"/>
        </w:rPr>
        <w:t>Заявк</w:t>
      </w:r>
      <w:r w:rsidR="00EB1E5E" w:rsidRPr="00D54A5A">
        <w:rPr>
          <w:sz w:val="24"/>
          <w:szCs w:val="24"/>
        </w:rPr>
        <w:t xml:space="preserve">и </w:t>
      </w:r>
      <w:r w:rsidR="009C744E" w:rsidRPr="00D54A5A">
        <w:rPr>
          <w:sz w:val="24"/>
          <w:szCs w:val="24"/>
        </w:rPr>
        <w:t>Участник</w:t>
      </w:r>
      <w:r w:rsidR="00EB1E5E" w:rsidRPr="00D54A5A">
        <w:rPr>
          <w:sz w:val="24"/>
          <w:szCs w:val="24"/>
        </w:rPr>
        <w:t>а лучшей</w:t>
      </w:r>
      <w:r w:rsidRPr="00D54A5A">
        <w:rPr>
          <w:sz w:val="24"/>
          <w:szCs w:val="24"/>
        </w:rPr>
        <w:t xml:space="preserve">, заключение </w:t>
      </w:r>
      <w:r w:rsidR="00DF639D" w:rsidRPr="00D54A5A">
        <w:rPr>
          <w:sz w:val="24"/>
          <w:szCs w:val="24"/>
        </w:rPr>
        <w:t>Д</w:t>
      </w:r>
      <w:r w:rsidRPr="00D54A5A">
        <w:rPr>
          <w:sz w:val="24"/>
          <w:szCs w:val="24"/>
        </w:rPr>
        <w:t>оговора с</w:t>
      </w:r>
      <w:r w:rsidR="00EB1E5E" w:rsidRPr="00D54A5A">
        <w:rPr>
          <w:sz w:val="24"/>
          <w:szCs w:val="24"/>
        </w:rPr>
        <w:t xml:space="preserve"> данным </w:t>
      </w:r>
      <w:r w:rsidR="009C744E" w:rsidRPr="00D54A5A">
        <w:rPr>
          <w:sz w:val="24"/>
          <w:szCs w:val="24"/>
        </w:rPr>
        <w:t>Участник</w:t>
      </w:r>
      <w:r w:rsidR="00EB1E5E" w:rsidRPr="00D54A5A">
        <w:rPr>
          <w:sz w:val="24"/>
          <w:szCs w:val="24"/>
        </w:rPr>
        <w:t>ом</w:t>
      </w:r>
      <w:r w:rsidRPr="00D54A5A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 w:rsidRPr="00D54A5A">
        <w:rPr>
          <w:sz w:val="24"/>
          <w:szCs w:val="24"/>
        </w:rPr>
        <w:t>ПАО «МРСК Центра»</w:t>
      </w:r>
      <w:r w:rsidRPr="00D54A5A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D54A5A">
        <w:rPr>
          <w:sz w:val="24"/>
          <w:szCs w:val="24"/>
        </w:rPr>
        <w:t>Договор</w:t>
      </w:r>
      <w:r w:rsidRPr="00D54A5A">
        <w:rPr>
          <w:sz w:val="24"/>
          <w:szCs w:val="24"/>
        </w:rPr>
        <w:t xml:space="preserve"> заключается после одобрения Советом директоров </w:t>
      </w:r>
      <w:r w:rsidR="00E74632" w:rsidRPr="00D54A5A">
        <w:rPr>
          <w:sz w:val="24"/>
          <w:szCs w:val="24"/>
        </w:rPr>
        <w:t>ПАО</w:t>
      </w:r>
      <w:r w:rsidRPr="00D54A5A">
        <w:rPr>
          <w:sz w:val="24"/>
          <w:szCs w:val="24"/>
        </w:rPr>
        <w:t xml:space="preserve"> «</w:t>
      </w:r>
      <w:r w:rsidR="00C12FA4" w:rsidRPr="00D54A5A">
        <w:rPr>
          <w:sz w:val="24"/>
          <w:szCs w:val="24"/>
        </w:rPr>
        <w:t>МРСК Центра</w:t>
      </w:r>
      <w:r w:rsidRPr="00D54A5A">
        <w:rPr>
          <w:sz w:val="24"/>
          <w:szCs w:val="24"/>
        </w:rPr>
        <w:t>».</w:t>
      </w:r>
    </w:p>
    <w:p w:rsidR="00717F60" w:rsidRPr="00D54A5A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655" w:name="_Ref191386314"/>
      <w:r w:rsidRPr="00D54A5A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D54A5A">
        <w:rPr>
          <w:bCs w:val="0"/>
          <w:sz w:val="24"/>
          <w:szCs w:val="24"/>
        </w:rPr>
        <w:t>Д</w:t>
      </w:r>
      <w:r w:rsidRPr="00D54A5A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D54A5A">
        <w:rPr>
          <w:bCs w:val="0"/>
          <w:color w:val="000000"/>
          <w:sz w:val="24"/>
          <w:szCs w:val="24"/>
        </w:rPr>
        <w:t>закупаем</w:t>
      </w:r>
      <w:r w:rsidR="00541FAB" w:rsidRPr="00D54A5A">
        <w:rPr>
          <w:bCs w:val="0"/>
          <w:color w:val="000000"/>
          <w:sz w:val="24"/>
          <w:szCs w:val="24"/>
        </w:rPr>
        <w:t>ых</w:t>
      </w:r>
      <w:r w:rsidRPr="00D54A5A">
        <w:rPr>
          <w:bCs w:val="0"/>
          <w:color w:val="000000"/>
          <w:sz w:val="24"/>
          <w:szCs w:val="24"/>
        </w:rPr>
        <w:t xml:space="preserve"> </w:t>
      </w:r>
      <w:r w:rsidR="00541FAB" w:rsidRPr="00D54A5A">
        <w:rPr>
          <w:bCs w:val="0"/>
          <w:color w:val="000000"/>
          <w:sz w:val="24"/>
          <w:szCs w:val="24"/>
        </w:rPr>
        <w:t>услуг</w:t>
      </w:r>
      <w:r w:rsidRPr="00D54A5A">
        <w:rPr>
          <w:bCs w:val="0"/>
          <w:color w:val="000000"/>
          <w:sz w:val="24"/>
          <w:szCs w:val="24"/>
        </w:rPr>
        <w:t xml:space="preserve"> в пределах</w:t>
      </w:r>
      <w:r w:rsidR="006F758C" w:rsidRPr="00D54A5A">
        <w:rPr>
          <w:bCs w:val="0"/>
          <w:color w:val="000000"/>
          <w:sz w:val="24"/>
          <w:szCs w:val="24"/>
        </w:rPr>
        <w:t xml:space="preserve"> 10%, </w:t>
      </w:r>
      <w:r w:rsidRPr="00D54A5A">
        <w:rPr>
          <w:bCs w:val="0"/>
          <w:sz w:val="24"/>
          <w:szCs w:val="24"/>
        </w:rPr>
        <w:t xml:space="preserve">не меняя при этом цену единицы </w:t>
      </w:r>
      <w:r w:rsidR="00C3704B" w:rsidRPr="00D54A5A">
        <w:rPr>
          <w:bCs w:val="0"/>
          <w:color w:val="000000"/>
          <w:sz w:val="24"/>
          <w:szCs w:val="24"/>
        </w:rPr>
        <w:t>оказываемых услуг</w:t>
      </w:r>
      <w:r w:rsidRPr="00D54A5A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D54A5A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656" w:name="_Toc181693189"/>
      <w:bookmarkStart w:id="657" w:name="_Ref190680463"/>
      <w:bookmarkStart w:id="658" w:name="_Ref306140410"/>
      <w:bookmarkStart w:id="659" w:name="_Ref306142159"/>
      <w:bookmarkStart w:id="660" w:name="_Ref468201028"/>
      <w:bookmarkStart w:id="661" w:name="_Ref468201106"/>
      <w:bookmarkStart w:id="662" w:name="_Toc469487654"/>
      <w:bookmarkStart w:id="663" w:name="_Ref303102866"/>
      <w:bookmarkStart w:id="664" w:name="_Toc305835589"/>
      <w:bookmarkStart w:id="665" w:name="_Ref303683952"/>
      <w:bookmarkStart w:id="666" w:name="__RefNumPara__840_922829174"/>
      <w:bookmarkEnd w:id="655"/>
      <w:r w:rsidRPr="00D54A5A">
        <w:t xml:space="preserve">Обеспечение исполнения обязательств </w:t>
      </w:r>
      <w:r w:rsidR="00C3704B" w:rsidRPr="00D54A5A">
        <w:t>Исполнителя</w:t>
      </w:r>
      <w:r w:rsidR="00972AAA" w:rsidRPr="00D54A5A">
        <w:t xml:space="preserve"> </w:t>
      </w:r>
      <w:r w:rsidRPr="00D54A5A">
        <w:t>по </w:t>
      </w:r>
      <w:r w:rsidR="00123C70" w:rsidRPr="00D54A5A">
        <w:t>Договор</w:t>
      </w:r>
      <w:r w:rsidRPr="00D54A5A">
        <w:t>у</w:t>
      </w:r>
      <w:bookmarkEnd w:id="656"/>
      <w:bookmarkEnd w:id="657"/>
      <w:bookmarkEnd w:id="658"/>
      <w:bookmarkEnd w:id="659"/>
      <w:bookmarkEnd w:id="660"/>
      <w:bookmarkEnd w:id="661"/>
      <w:bookmarkEnd w:id="662"/>
      <w:r w:rsidRPr="00D54A5A">
        <w:t xml:space="preserve"> </w:t>
      </w:r>
      <w:bookmarkEnd w:id="663"/>
      <w:bookmarkEnd w:id="664"/>
    </w:p>
    <w:p w:rsidR="00932C0A" w:rsidRPr="00D54A5A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54A5A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проекте Договора (раздел </w:t>
      </w:r>
      <w:r w:rsidR="00FB1A61" w:rsidRPr="00D54A5A">
        <w:fldChar w:fldCharType="begin"/>
      </w:r>
      <w:r w:rsidR="00FB1A61" w:rsidRPr="00D54A5A">
        <w:instrText xml:space="preserve"> REF _Ref440272931 \r \h  \* MERGEFORMAT </w:instrText>
      </w:r>
      <w:r w:rsidR="00FB1A61" w:rsidRPr="00D54A5A">
        <w:fldChar w:fldCharType="separate"/>
      </w:r>
      <w:r w:rsidR="007217B7">
        <w:t>2</w:t>
      </w:r>
      <w:r w:rsidR="00FB1A61" w:rsidRPr="00D54A5A">
        <w:fldChar w:fldCharType="end"/>
      </w:r>
      <w:r w:rsidRPr="00D54A5A">
        <w:rPr>
          <w:sz w:val="24"/>
          <w:szCs w:val="24"/>
        </w:rPr>
        <w:t xml:space="preserve">) и подпункте </w:t>
      </w:r>
      <w:r w:rsidR="00FB1A61" w:rsidRPr="00D54A5A">
        <w:fldChar w:fldCharType="begin"/>
      </w:r>
      <w:r w:rsidR="00FB1A61" w:rsidRPr="00D54A5A">
        <w:instrText xml:space="preserve"> REF _Ref465437572 \r \h  \* MERGEFORMAT </w:instrText>
      </w:r>
      <w:r w:rsidR="00FB1A61" w:rsidRPr="00D54A5A">
        <w:fldChar w:fldCharType="separate"/>
      </w:r>
      <w:r w:rsidR="007217B7" w:rsidRPr="007217B7">
        <w:rPr>
          <w:sz w:val="24"/>
          <w:szCs w:val="24"/>
        </w:rPr>
        <w:t>3.12.2</w:t>
      </w:r>
      <w:r w:rsidR="00FB1A61" w:rsidRPr="00D54A5A">
        <w:fldChar w:fldCharType="end"/>
      </w:r>
      <w:r w:rsidRPr="00D54A5A">
        <w:rPr>
          <w:sz w:val="24"/>
          <w:szCs w:val="24"/>
        </w:rPr>
        <w:t>, не требуется.</w:t>
      </w:r>
    </w:p>
    <w:p w:rsidR="00BC1324" w:rsidRPr="00D54A5A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67" w:name="_Ref465437572"/>
      <w:r w:rsidRPr="00D54A5A">
        <w:rPr>
          <w:sz w:val="24"/>
          <w:szCs w:val="24"/>
        </w:rPr>
        <w:t xml:space="preserve">Участник, предложивший </w:t>
      </w:r>
      <w:r w:rsidRPr="00D54A5A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D54A5A">
        <w:rPr>
          <w:sz w:val="24"/>
          <w:szCs w:val="24"/>
        </w:rPr>
        <w:t xml:space="preserve">, и признанный Победителем, должен в обязательном порядке предоставить обеспечение исполнения обязательств контрагента по Договору в размере 5% от стоимости Заявки, с </w:t>
      </w:r>
      <w:r w:rsidRPr="00D54A5A">
        <w:rPr>
          <w:sz w:val="24"/>
          <w:szCs w:val="24"/>
        </w:rPr>
        <w:lastRenderedPageBreak/>
        <w:t>учетом НДС. При этом данное обеспечение в обязательном порядке предоставляется до заключения Договора.</w:t>
      </w:r>
      <w:bookmarkEnd w:id="667"/>
    </w:p>
    <w:p w:rsidR="00BC1324" w:rsidRPr="00D54A5A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54A5A">
        <w:rPr>
          <w:sz w:val="24"/>
          <w:szCs w:val="24"/>
        </w:rPr>
        <w:t xml:space="preserve">Обеспечение исполнения обязательств контрагента 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D54A5A">
        <w:rPr>
          <w:bCs w:val="0"/>
          <w:sz w:val="24"/>
          <w:szCs w:val="24"/>
        </w:rPr>
        <w:t>Заказчика</w:t>
      </w:r>
      <w:r w:rsidR="00DA2790" w:rsidRPr="00D54A5A">
        <w:rPr>
          <w:bCs w:val="0"/>
          <w:sz w:val="24"/>
          <w:szCs w:val="24"/>
        </w:rPr>
        <w:t xml:space="preserve"> (п. </w:t>
      </w:r>
      <w:r w:rsidR="00FB1A61" w:rsidRPr="00D54A5A">
        <w:fldChar w:fldCharType="begin"/>
      </w:r>
      <w:r w:rsidR="00FB1A61" w:rsidRPr="00D54A5A">
        <w:instrText xml:space="preserve"> REF _Ref468973864 \r \h  \* MERGEFORMAT </w:instrText>
      </w:r>
      <w:r w:rsidR="00FB1A61" w:rsidRPr="00D54A5A">
        <w:fldChar w:fldCharType="separate"/>
      </w:r>
      <w:r w:rsidR="007217B7" w:rsidRPr="007217B7">
        <w:rPr>
          <w:bCs w:val="0"/>
          <w:sz w:val="24"/>
          <w:szCs w:val="24"/>
        </w:rPr>
        <w:t>3.3.14.4.4</w:t>
      </w:r>
      <w:r w:rsidR="00FB1A61" w:rsidRPr="00D54A5A">
        <w:fldChar w:fldCharType="end"/>
      </w:r>
      <w:r w:rsidR="00DA2790" w:rsidRPr="00D54A5A">
        <w:rPr>
          <w:bCs w:val="0"/>
          <w:sz w:val="24"/>
          <w:szCs w:val="24"/>
        </w:rPr>
        <w:t>)</w:t>
      </w:r>
      <w:r w:rsidRPr="00D54A5A">
        <w:rPr>
          <w:bCs w:val="0"/>
          <w:sz w:val="24"/>
          <w:szCs w:val="24"/>
        </w:rPr>
        <w:t xml:space="preserve">. Выбор способа </w:t>
      </w:r>
      <w:r w:rsidRPr="00D54A5A">
        <w:rPr>
          <w:sz w:val="24"/>
          <w:szCs w:val="24"/>
        </w:rPr>
        <w:t>обеспечения исполнения обязательств контрагента по Договору</w:t>
      </w:r>
      <w:r w:rsidRPr="00D54A5A">
        <w:rPr>
          <w:bCs w:val="0"/>
          <w:sz w:val="24"/>
          <w:szCs w:val="24"/>
        </w:rPr>
        <w:t xml:space="preserve">, осуществляется </w:t>
      </w:r>
      <w:r w:rsidR="00B43879" w:rsidRPr="00D54A5A">
        <w:rPr>
          <w:bCs w:val="0"/>
          <w:sz w:val="24"/>
          <w:szCs w:val="24"/>
        </w:rPr>
        <w:t>Участником/Победителем.</w:t>
      </w:r>
      <w:r w:rsidRPr="00D54A5A">
        <w:rPr>
          <w:bCs w:val="0"/>
          <w:sz w:val="24"/>
          <w:szCs w:val="24"/>
        </w:rPr>
        <w:t xml:space="preserve"> Условия и содержание </w:t>
      </w:r>
      <w:r w:rsidRPr="00D54A5A">
        <w:rPr>
          <w:sz w:val="24"/>
          <w:szCs w:val="24"/>
        </w:rPr>
        <w:t xml:space="preserve">обеспечения исполнения обязательств контрагента по Договору, а также сроки возврата обеспечения устанавливаются на основании проекта Договора (раздел </w:t>
      </w:r>
      <w:r w:rsidR="00FB1A61" w:rsidRPr="00D54A5A">
        <w:fldChar w:fldCharType="begin"/>
      </w:r>
      <w:r w:rsidR="00FB1A61" w:rsidRPr="00D54A5A">
        <w:instrText xml:space="preserve"> REF _Ref440272931 \r \h  \* MERGEFORMAT </w:instrText>
      </w:r>
      <w:r w:rsidR="00FB1A61" w:rsidRPr="00D54A5A">
        <w:fldChar w:fldCharType="separate"/>
      </w:r>
      <w:r w:rsidR="007217B7">
        <w:t>2</w:t>
      </w:r>
      <w:r w:rsidR="00FB1A61" w:rsidRPr="00D54A5A">
        <w:fldChar w:fldCharType="end"/>
      </w:r>
      <w:r w:rsidRPr="00D54A5A">
        <w:rPr>
          <w:sz w:val="24"/>
          <w:szCs w:val="24"/>
        </w:rPr>
        <w:t xml:space="preserve">) с учетом требований, изложенных в подпункте </w:t>
      </w:r>
      <w:r w:rsidR="00FB1A61" w:rsidRPr="00D54A5A">
        <w:fldChar w:fldCharType="begin"/>
      </w:r>
      <w:r w:rsidR="00FB1A61" w:rsidRPr="00D54A5A">
        <w:instrText xml:space="preserve"> REF _Ref465437572 \r \h  \* MERGEFORMAT </w:instrText>
      </w:r>
      <w:r w:rsidR="00FB1A61" w:rsidRPr="00D54A5A">
        <w:fldChar w:fldCharType="separate"/>
      </w:r>
      <w:r w:rsidR="007217B7" w:rsidRPr="007217B7">
        <w:rPr>
          <w:sz w:val="24"/>
          <w:szCs w:val="24"/>
        </w:rPr>
        <w:t>3.12.2</w:t>
      </w:r>
      <w:r w:rsidR="00FB1A61" w:rsidRPr="00D54A5A">
        <w:fldChar w:fldCharType="end"/>
      </w:r>
      <w:r w:rsidRPr="00D54A5A">
        <w:rPr>
          <w:sz w:val="24"/>
          <w:szCs w:val="24"/>
        </w:rPr>
        <w:t xml:space="preserve">, а также на этапе преддговорных переговоров (п. </w:t>
      </w:r>
      <w:r w:rsidR="00FB1A61" w:rsidRPr="00D54A5A">
        <w:fldChar w:fldCharType="begin"/>
      </w:r>
      <w:r w:rsidR="00FB1A61" w:rsidRPr="00D54A5A">
        <w:instrText xml:space="preserve"> REF _Ref468875974 \r \h  \* MERGEFORMAT </w:instrText>
      </w:r>
      <w:r w:rsidR="00FB1A61" w:rsidRPr="00D54A5A">
        <w:fldChar w:fldCharType="separate"/>
      </w:r>
      <w:r w:rsidR="007217B7" w:rsidRPr="007217B7">
        <w:rPr>
          <w:sz w:val="24"/>
          <w:szCs w:val="24"/>
        </w:rPr>
        <w:t>3.11</w:t>
      </w:r>
      <w:r w:rsidR="00FB1A61" w:rsidRPr="00D54A5A">
        <w:fldChar w:fldCharType="end"/>
      </w:r>
      <w:r w:rsidRPr="00D54A5A">
        <w:rPr>
          <w:sz w:val="24"/>
          <w:szCs w:val="24"/>
        </w:rPr>
        <w:t>).</w:t>
      </w:r>
    </w:p>
    <w:p w:rsidR="00BC1324" w:rsidRPr="00D54A5A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68" w:name="_Ref465440181"/>
      <w:r w:rsidRPr="00D54A5A">
        <w:rPr>
          <w:bCs w:val="0"/>
          <w:sz w:val="24"/>
          <w:szCs w:val="24"/>
        </w:rPr>
        <w:t xml:space="preserve">Непредставление </w:t>
      </w:r>
      <w:r w:rsidRPr="00D54A5A">
        <w:rPr>
          <w:sz w:val="24"/>
          <w:szCs w:val="24"/>
        </w:rPr>
        <w:t>обеспечения исполнения обязательств контрагента по Договору, связанного с выполнением антидемпинговых мер,</w:t>
      </w:r>
      <w:r w:rsidRPr="00D54A5A">
        <w:rPr>
          <w:bCs w:val="0"/>
          <w:sz w:val="24"/>
          <w:szCs w:val="24"/>
        </w:rPr>
        <w:t xml:space="preserve"> до заключения Договора </w:t>
      </w:r>
      <w:r w:rsidRPr="00D54A5A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подпункте </w:t>
      </w:r>
      <w:r w:rsidR="00FB1A61" w:rsidRPr="00D54A5A">
        <w:fldChar w:fldCharType="begin"/>
      </w:r>
      <w:r w:rsidR="00FB1A61" w:rsidRPr="00D54A5A">
        <w:instrText xml:space="preserve"> REF _Ref468875995 \r \h  \* MERGEFORMAT </w:instrText>
      </w:r>
      <w:r w:rsidR="00FB1A61" w:rsidRPr="00D54A5A">
        <w:fldChar w:fldCharType="separate"/>
      </w:r>
      <w:r w:rsidR="007217B7" w:rsidRPr="007217B7">
        <w:rPr>
          <w:sz w:val="24"/>
          <w:szCs w:val="24"/>
        </w:rPr>
        <w:t>3.11.6</w:t>
      </w:r>
      <w:r w:rsidR="00FB1A61" w:rsidRPr="00D54A5A">
        <w:fldChar w:fldCharType="end"/>
      </w:r>
      <w:r w:rsidRPr="00D54A5A">
        <w:rPr>
          <w:bCs w:val="0"/>
          <w:sz w:val="24"/>
          <w:szCs w:val="24"/>
        </w:rPr>
        <w:t>.</w:t>
      </w:r>
      <w:bookmarkEnd w:id="668"/>
    </w:p>
    <w:p w:rsidR="00932C0A" w:rsidRPr="00D54A5A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669" w:name="_Ref303694483"/>
      <w:bookmarkStart w:id="670" w:name="_Toc305835590"/>
      <w:bookmarkStart w:id="671" w:name="_Ref306140451"/>
      <w:bookmarkStart w:id="672" w:name="_Toc469487655"/>
      <w:r w:rsidRPr="00D54A5A">
        <w:t xml:space="preserve">Уведомление о результатах </w:t>
      </w:r>
      <w:bookmarkEnd w:id="669"/>
      <w:bookmarkEnd w:id="670"/>
      <w:r w:rsidRPr="00D54A5A">
        <w:t>запроса предложений</w:t>
      </w:r>
      <w:bookmarkEnd w:id="671"/>
      <w:bookmarkEnd w:id="672"/>
    </w:p>
    <w:bookmarkEnd w:id="665"/>
    <w:p w:rsidR="00ED5C7C" w:rsidRPr="00E963D9" w:rsidRDefault="00BC132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 w:rsidRPr="00D54A5A">
        <w:rPr>
          <w:bCs w:val="0"/>
          <w:sz w:val="24"/>
          <w:szCs w:val="24"/>
          <w:lang w:eastAsia="ru-RU"/>
        </w:rPr>
        <w:t>3.13</w:t>
      </w:r>
      <w:r w:rsidR="006E1884" w:rsidRPr="00D54A5A">
        <w:rPr>
          <w:bCs w:val="0"/>
          <w:sz w:val="24"/>
          <w:szCs w:val="24"/>
          <w:lang w:eastAsia="ru-RU"/>
        </w:rPr>
        <w:t>.1</w:t>
      </w:r>
      <w:r w:rsidR="006E1884" w:rsidRPr="00D54A5A">
        <w:rPr>
          <w:bCs w:val="0"/>
          <w:sz w:val="24"/>
          <w:szCs w:val="24"/>
          <w:lang w:eastAsia="ru-RU"/>
        </w:rPr>
        <w:tab/>
      </w:r>
      <w:r w:rsidR="00ED5C7C" w:rsidRPr="00D54A5A">
        <w:rPr>
          <w:bCs w:val="0"/>
          <w:sz w:val="24"/>
          <w:szCs w:val="24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D54A5A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D54A5A">
        <w:rPr>
          <w:iCs/>
          <w:sz w:val="24"/>
          <w:szCs w:val="24"/>
        </w:rPr>
        <w:t>Извещение</w:t>
      </w:r>
      <w:r w:rsidR="00D56F8C" w:rsidRPr="00D54A5A">
        <w:rPr>
          <w:sz w:val="24"/>
          <w:szCs w:val="24"/>
        </w:rPr>
        <w:t xml:space="preserve"> о проведении открытого </w:t>
      </w:r>
      <w:r w:rsidR="00D56F8C" w:rsidRPr="00D54A5A">
        <w:rPr>
          <w:iCs/>
          <w:sz w:val="24"/>
          <w:szCs w:val="24"/>
        </w:rPr>
        <w:t xml:space="preserve">запроса предложений (подраздел </w:t>
      </w:r>
      <w:r w:rsidR="00FB1A61" w:rsidRPr="00D54A5A">
        <w:fldChar w:fldCharType="begin"/>
      </w:r>
      <w:r w:rsidR="00FB1A61" w:rsidRPr="00D54A5A">
        <w:instrText xml:space="preserve"> REF _Ref191386085 \r \h  \* MERGEFORMAT </w:instrText>
      </w:r>
      <w:r w:rsidR="00FB1A61" w:rsidRPr="00D54A5A">
        <w:fldChar w:fldCharType="separate"/>
      </w:r>
      <w:r w:rsidR="007217B7" w:rsidRPr="007217B7">
        <w:rPr>
          <w:iCs/>
          <w:sz w:val="24"/>
          <w:szCs w:val="24"/>
        </w:rPr>
        <w:t>1.1.1</w:t>
      </w:r>
      <w:r w:rsidR="00FB1A61" w:rsidRPr="00D54A5A">
        <w:fldChar w:fldCharType="end"/>
      </w:r>
      <w:r w:rsidR="00D56F8C" w:rsidRPr="00D54A5A">
        <w:rPr>
          <w:iCs/>
          <w:sz w:val="24"/>
          <w:szCs w:val="24"/>
        </w:rPr>
        <w:t>)</w:t>
      </w:r>
      <w:r w:rsidR="00D56F8C" w:rsidRPr="00D54A5A">
        <w:rPr>
          <w:sz w:val="24"/>
          <w:szCs w:val="24"/>
        </w:rPr>
        <w:t>,</w:t>
      </w:r>
      <w:r w:rsidR="00D56F8C" w:rsidRPr="00D54A5A">
        <w:rPr>
          <w:bCs w:val="0"/>
          <w:sz w:val="24"/>
          <w:szCs w:val="24"/>
          <w:lang w:eastAsia="ru-RU"/>
        </w:rPr>
        <w:t xml:space="preserve">  </w:t>
      </w:r>
      <w:r w:rsidR="00ED5C7C" w:rsidRPr="00D54A5A">
        <w:rPr>
          <w:bCs w:val="0"/>
          <w:sz w:val="24"/>
          <w:szCs w:val="24"/>
          <w:lang w:eastAsia="ru-RU"/>
        </w:rPr>
        <w:t xml:space="preserve">для всех </w:t>
      </w:r>
      <w:r w:rsidR="00DC6125" w:rsidRPr="00D54A5A">
        <w:rPr>
          <w:bCs w:val="0"/>
          <w:sz w:val="24"/>
          <w:szCs w:val="24"/>
          <w:lang w:eastAsia="ru-RU"/>
        </w:rPr>
        <w:t>Участников</w:t>
      </w:r>
      <w:r w:rsidR="00ED5C7C" w:rsidRPr="00D54A5A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</w:t>
      </w:r>
      <w:r w:rsidR="00ED5C7C" w:rsidRPr="00E963D9">
        <w:rPr>
          <w:bCs w:val="0"/>
          <w:sz w:val="24"/>
          <w:szCs w:val="24"/>
          <w:lang w:eastAsia="ru-RU"/>
        </w:rPr>
        <w:t>, в котором указывает:</w:t>
      </w:r>
    </w:p>
    <w:p w:rsidR="00ED5C7C" w:rsidRPr="00ED5C7C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Default="00BC132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3.13</w:t>
      </w:r>
      <w:r w:rsidR="006E1884">
        <w:rPr>
          <w:bCs w:val="0"/>
          <w:sz w:val="24"/>
          <w:szCs w:val="24"/>
          <w:lang w:eastAsia="ru-RU"/>
        </w:rPr>
        <w:t>.2</w:t>
      </w:r>
      <w:r w:rsidR="006E1884">
        <w:rPr>
          <w:bCs w:val="0"/>
          <w:sz w:val="24"/>
          <w:szCs w:val="24"/>
          <w:lang w:eastAsia="ru-RU"/>
        </w:rPr>
        <w:tab/>
      </w:r>
      <w:r w:rsidR="00ED5C7C" w:rsidRPr="00ED5C7C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6E1884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ED5C7C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D5C7C" w:rsidSect="002B0606">
          <w:headerReference w:type="even" r:id="rId36"/>
          <w:headerReference w:type="default" r:id="rId37"/>
          <w:footerReference w:type="even" r:id="rId38"/>
          <w:headerReference w:type="first" r:id="rId39"/>
          <w:footerReference w:type="first" r:id="rId40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D54A5A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673" w:name="_Ref440270568"/>
      <w:bookmarkStart w:id="674" w:name="_Ref440274159"/>
      <w:bookmarkStart w:id="675" w:name="_Ref440292555"/>
      <w:bookmarkStart w:id="676" w:name="_Ref440292779"/>
      <w:bookmarkStart w:id="677" w:name="_Toc469487656"/>
      <w:r w:rsidRPr="00D54A5A">
        <w:rPr>
          <w:szCs w:val="24"/>
        </w:rPr>
        <w:lastRenderedPageBreak/>
        <w:t>Техническая часть</w:t>
      </w:r>
      <w:bookmarkEnd w:id="673"/>
      <w:bookmarkEnd w:id="674"/>
      <w:bookmarkEnd w:id="675"/>
      <w:bookmarkEnd w:id="676"/>
      <w:bookmarkEnd w:id="677"/>
      <w:r w:rsidRPr="00D54A5A">
        <w:rPr>
          <w:szCs w:val="24"/>
        </w:rPr>
        <w:t xml:space="preserve"> </w:t>
      </w:r>
    </w:p>
    <w:p w:rsidR="002B5044" w:rsidRPr="00D54A5A" w:rsidRDefault="002B5044" w:rsidP="0021751A">
      <w:pPr>
        <w:pStyle w:val="2"/>
        <w:ind w:left="1701" w:hanging="1134"/>
      </w:pPr>
      <w:bookmarkStart w:id="678" w:name="_Toc176064097"/>
      <w:bookmarkStart w:id="679" w:name="_Toc176338525"/>
      <w:bookmarkStart w:id="680" w:name="_Toc180399753"/>
      <w:bookmarkStart w:id="681" w:name="_Toc189457101"/>
      <w:bookmarkStart w:id="682" w:name="_Toc189461737"/>
      <w:bookmarkStart w:id="683" w:name="_Toc189462011"/>
      <w:bookmarkStart w:id="684" w:name="_Toc191273610"/>
      <w:bookmarkStart w:id="685" w:name="_Toc423421726"/>
      <w:bookmarkStart w:id="686" w:name="_Toc469487657"/>
      <w:bookmarkStart w:id="687" w:name="_Toc167189319"/>
      <w:bookmarkStart w:id="688" w:name="_Toc168725254"/>
      <w:r w:rsidRPr="00D54A5A">
        <w:t xml:space="preserve">Перечень, объемы и характеристики </w:t>
      </w:r>
      <w:bookmarkEnd w:id="678"/>
      <w:bookmarkEnd w:id="679"/>
      <w:bookmarkEnd w:id="680"/>
      <w:bookmarkEnd w:id="681"/>
      <w:bookmarkEnd w:id="682"/>
      <w:bookmarkEnd w:id="683"/>
      <w:bookmarkEnd w:id="684"/>
      <w:bookmarkEnd w:id="685"/>
      <w:r w:rsidR="00C3704B" w:rsidRPr="00D54A5A">
        <w:t>закупаемых услуг</w:t>
      </w:r>
      <w:bookmarkEnd w:id="686"/>
    </w:p>
    <w:p w:rsidR="002B5044" w:rsidRPr="00D54A5A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689" w:name="_Toc439166311"/>
      <w:bookmarkStart w:id="690" w:name="_Toc439170659"/>
      <w:bookmarkStart w:id="691" w:name="_Toc439172761"/>
      <w:bookmarkStart w:id="692" w:name="_Toc439173205"/>
      <w:bookmarkStart w:id="693" w:name="_Toc439238199"/>
      <w:bookmarkStart w:id="694" w:name="_Toc439252751"/>
      <w:bookmarkStart w:id="695" w:name="_Toc439323609"/>
      <w:bookmarkStart w:id="696" w:name="_Toc439323725"/>
      <w:bookmarkStart w:id="697" w:name="_Toc440361359"/>
      <w:bookmarkStart w:id="698" w:name="_Toc440376114"/>
      <w:bookmarkStart w:id="699" w:name="_Toc440376241"/>
      <w:bookmarkStart w:id="700" w:name="_Toc440382503"/>
      <w:bookmarkStart w:id="701" w:name="_Toc440447173"/>
      <w:bookmarkStart w:id="702" w:name="_Toc440632334"/>
      <w:bookmarkStart w:id="703" w:name="_Toc440875107"/>
      <w:bookmarkStart w:id="704" w:name="_Toc441131094"/>
      <w:bookmarkStart w:id="705" w:name="_Toc465774615"/>
      <w:bookmarkStart w:id="706" w:name="_Toc465848844"/>
      <w:bookmarkStart w:id="707" w:name="_Toc468876164"/>
      <w:bookmarkStart w:id="708" w:name="_Toc469487658"/>
      <w:r w:rsidRPr="00D54A5A">
        <w:rPr>
          <w:b w:val="0"/>
          <w:szCs w:val="24"/>
        </w:rPr>
        <w:t>Техническ</w:t>
      </w:r>
      <w:r w:rsidR="003776BB" w:rsidRPr="00D54A5A">
        <w:rPr>
          <w:b w:val="0"/>
          <w:szCs w:val="24"/>
        </w:rPr>
        <w:t>ое(</w:t>
      </w:r>
      <w:r w:rsidRPr="00D54A5A">
        <w:rPr>
          <w:b w:val="0"/>
          <w:szCs w:val="24"/>
        </w:rPr>
        <w:t>ие</w:t>
      </w:r>
      <w:r w:rsidR="003776BB" w:rsidRPr="00D54A5A">
        <w:rPr>
          <w:b w:val="0"/>
          <w:szCs w:val="24"/>
        </w:rPr>
        <w:t>)</w:t>
      </w:r>
      <w:r w:rsidRPr="00D54A5A">
        <w:rPr>
          <w:b w:val="0"/>
          <w:szCs w:val="24"/>
        </w:rPr>
        <w:t xml:space="preserve"> задани</w:t>
      </w:r>
      <w:r w:rsidR="003776BB" w:rsidRPr="00D54A5A">
        <w:rPr>
          <w:b w:val="0"/>
          <w:szCs w:val="24"/>
        </w:rPr>
        <w:t>е(</w:t>
      </w:r>
      <w:r w:rsidRPr="00D54A5A">
        <w:rPr>
          <w:b w:val="0"/>
          <w:szCs w:val="24"/>
        </w:rPr>
        <w:t>я</w:t>
      </w:r>
      <w:r w:rsidR="003776BB" w:rsidRPr="00D54A5A">
        <w:rPr>
          <w:b w:val="0"/>
          <w:szCs w:val="24"/>
        </w:rPr>
        <w:t>)</w:t>
      </w:r>
      <w:r w:rsidRPr="00D54A5A">
        <w:rPr>
          <w:b w:val="0"/>
          <w:szCs w:val="24"/>
        </w:rPr>
        <w:t xml:space="preserve"> </w:t>
      </w:r>
      <w:r w:rsidR="00A154B7" w:rsidRPr="00D54A5A">
        <w:rPr>
          <w:b w:val="0"/>
          <w:szCs w:val="24"/>
        </w:rPr>
        <w:t xml:space="preserve">по Лоту №1 (подраздел </w:t>
      </w:r>
      <w:r w:rsidR="002654BD" w:rsidRPr="00D54A5A">
        <w:rPr>
          <w:b w:val="0"/>
          <w:szCs w:val="24"/>
        </w:rPr>
        <w:fldChar w:fldCharType="begin"/>
      </w:r>
      <w:r w:rsidR="00A154B7" w:rsidRPr="00D54A5A">
        <w:rPr>
          <w:b w:val="0"/>
          <w:szCs w:val="24"/>
        </w:rPr>
        <w:instrText xml:space="preserve"> REF _Ref440275279 \r \h </w:instrText>
      </w:r>
      <w:r w:rsidR="00D54A5A">
        <w:rPr>
          <w:b w:val="0"/>
          <w:szCs w:val="24"/>
        </w:rPr>
        <w:instrText xml:space="preserve"> \* MERGEFORMAT </w:instrText>
      </w:r>
      <w:r w:rsidR="002654BD" w:rsidRPr="00D54A5A">
        <w:rPr>
          <w:b w:val="0"/>
          <w:szCs w:val="24"/>
        </w:rPr>
      </w:r>
      <w:r w:rsidR="002654BD" w:rsidRPr="00D54A5A">
        <w:rPr>
          <w:b w:val="0"/>
          <w:szCs w:val="24"/>
        </w:rPr>
        <w:fldChar w:fldCharType="separate"/>
      </w:r>
      <w:r w:rsidR="007217B7">
        <w:rPr>
          <w:b w:val="0"/>
          <w:szCs w:val="24"/>
        </w:rPr>
        <w:t>1.1.4</w:t>
      </w:r>
      <w:r w:rsidR="002654BD" w:rsidRPr="00D54A5A">
        <w:rPr>
          <w:b w:val="0"/>
          <w:szCs w:val="24"/>
        </w:rPr>
        <w:fldChar w:fldCharType="end"/>
      </w:r>
      <w:r w:rsidR="00A154B7" w:rsidRPr="00D54A5A">
        <w:rPr>
          <w:b w:val="0"/>
          <w:szCs w:val="24"/>
        </w:rPr>
        <w:t>)</w:t>
      </w:r>
      <w:r w:rsidRPr="00D54A5A">
        <w:rPr>
          <w:b w:val="0"/>
          <w:szCs w:val="24"/>
        </w:rPr>
        <w:t xml:space="preserve"> изложен</w:t>
      </w:r>
      <w:r w:rsidR="00F463E8" w:rsidRPr="00D54A5A">
        <w:rPr>
          <w:b w:val="0"/>
          <w:szCs w:val="24"/>
        </w:rPr>
        <w:t>о(</w:t>
      </w:r>
      <w:r w:rsidRPr="00D54A5A">
        <w:rPr>
          <w:b w:val="0"/>
          <w:szCs w:val="24"/>
        </w:rPr>
        <w:t>ы</w:t>
      </w:r>
      <w:r w:rsidR="00F463E8" w:rsidRPr="00D54A5A">
        <w:rPr>
          <w:b w:val="0"/>
          <w:szCs w:val="24"/>
        </w:rPr>
        <w:t>)</w:t>
      </w:r>
      <w:r w:rsidRPr="00D54A5A">
        <w:rPr>
          <w:b w:val="0"/>
          <w:szCs w:val="24"/>
        </w:rPr>
        <w:t xml:space="preserve"> в Приложении №1, которое является неотъемлемым приложением к настоящей документации и предоставляется </w:t>
      </w:r>
      <w:r w:rsidR="0021751A" w:rsidRPr="00D54A5A">
        <w:rPr>
          <w:b w:val="0"/>
          <w:szCs w:val="24"/>
        </w:rPr>
        <w:t>Участник</w:t>
      </w:r>
      <w:r w:rsidRPr="00D54A5A">
        <w:rPr>
          <w:b w:val="0"/>
          <w:szCs w:val="24"/>
        </w:rPr>
        <w:t>ам вместе с ней в качестве отдельного документа.</w:t>
      </w:r>
      <w:bookmarkEnd w:id="689"/>
      <w:bookmarkEnd w:id="690"/>
      <w:bookmarkEnd w:id="691"/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bookmarkEnd w:id="702"/>
      <w:bookmarkEnd w:id="703"/>
      <w:bookmarkEnd w:id="704"/>
      <w:bookmarkEnd w:id="705"/>
      <w:bookmarkEnd w:id="706"/>
      <w:bookmarkEnd w:id="707"/>
      <w:bookmarkEnd w:id="708"/>
    </w:p>
    <w:p w:rsidR="002B5044" w:rsidRPr="00D54A5A" w:rsidRDefault="002B5044" w:rsidP="0021751A">
      <w:pPr>
        <w:pStyle w:val="2"/>
        <w:ind w:left="1701" w:hanging="1134"/>
      </w:pPr>
      <w:bookmarkStart w:id="709" w:name="_Ref194832984"/>
      <w:bookmarkStart w:id="710" w:name="_Ref197686508"/>
      <w:bookmarkStart w:id="711" w:name="_Toc423421727"/>
      <w:bookmarkStart w:id="712" w:name="_Toc469487659"/>
      <w:r w:rsidRPr="00D54A5A">
        <w:t xml:space="preserve">Требование к </w:t>
      </w:r>
      <w:bookmarkEnd w:id="709"/>
      <w:bookmarkEnd w:id="710"/>
      <w:bookmarkEnd w:id="711"/>
      <w:r w:rsidR="00C3704B" w:rsidRPr="00D54A5A">
        <w:t>закупаемым услугам</w:t>
      </w:r>
      <w:bookmarkEnd w:id="712"/>
    </w:p>
    <w:p w:rsidR="002B5044" w:rsidRPr="00D54A5A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13" w:name="_Toc439166314"/>
      <w:bookmarkStart w:id="714" w:name="_Toc439170662"/>
      <w:bookmarkStart w:id="715" w:name="_Toc439172764"/>
      <w:bookmarkStart w:id="716" w:name="_Toc439173208"/>
      <w:bookmarkStart w:id="717" w:name="_Toc439238202"/>
      <w:bookmarkStart w:id="718" w:name="_Toc439252754"/>
      <w:bookmarkStart w:id="719" w:name="_Toc439323612"/>
      <w:bookmarkStart w:id="720" w:name="_Toc439323728"/>
      <w:bookmarkStart w:id="721" w:name="_Toc440361362"/>
      <w:bookmarkStart w:id="722" w:name="_Toc440376117"/>
      <w:bookmarkStart w:id="723" w:name="_Toc440376244"/>
      <w:bookmarkStart w:id="724" w:name="_Toc440382505"/>
      <w:bookmarkStart w:id="725" w:name="_Toc440447175"/>
      <w:bookmarkStart w:id="726" w:name="_Toc440632336"/>
      <w:bookmarkStart w:id="727" w:name="_Toc440875109"/>
      <w:bookmarkStart w:id="728" w:name="_Toc441131096"/>
      <w:bookmarkStart w:id="729" w:name="_Toc465774617"/>
      <w:bookmarkStart w:id="730" w:name="_Toc465848846"/>
      <w:bookmarkStart w:id="731" w:name="_Toc468876166"/>
      <w:bookmarkStart w:id="732" w:name="_Toc469487660"/>
      <w:bookmarkStart w:id="733" w:name="_Ref194833053"/>
      <w:bookmarkStart w:id="734" w:name="_Ref223496951"/>
      <w:bookmarkStart w:id="735" w:name="_Ref223496970"/>
      <w:r w:rsidRPr="00D54A5A">
        <w:rPr>
          <w:b w:val="0"/>
          <w:szCs w:val="24"/>
        </w:rPr>
        <w:t xml:space="preserve">Дополнительные требования к </w:t>
      </w:r>
      <w:r w:rsidR="00C3704B" w:rsidRPr="00D54A5A">
        <w:rPr>
          <w:b w:val="0"/>
          <w:szCs w:val="24"/>
        </w:rPr>
        <w:t>закупаемым услугам</w:t>
      </w:r>
      <w:r w:rsidR="003776BB" w:rsidRPr="00D54A5A">
        <w:rPr>
          <w:b w:val="0"/>
          <w:szCs w:val="24"/>
          <w:lang w:eastAsia="ru-RU"/>
        </w:rPr>
        <w:t>, изложены в Приложении №1 (Техническом(их) задании(ях)) к настоящей Документации. При несоблюдении требований Технического(их) задания(й) Закупочная комиссия отклонит Заявку Участника</w:t>
      </w:r>
      <w:r w:rsidRPr="00D54A5A">
        <w:rPr>
          <w:b w:val="0"/>
          <w:szCs w:val="24"/>
        </w:rPr>
        <w:t>.</w:t>
      </w:r>
      <w:bookmarkEnd w:id="713"/>
      <w:bookmarkEnd w:id="714"/>
      <w:bookmarkEnd w:id="715"/>
      <w:bookmarkEnd w:id="716"/>
      <w:bookmarkEnd w:id="717"/>
      <w:bookmarkEnd w:id="718"/>
      <w:bookmarkEnd w:id="719"/>
      <w:bookmarkEnd w:id="720"/>
      <w:bookmarkEnd w:id="721"/>
      <w:bookmarkEnd w:id="722"/>
      <w:bookmarkEnd w:id="723"/>
      <w:bookmarkEnd w:id="724"/>
      <w:bookmarkEnd w:id="725"/>
      <w:bookmarkEnd w:id="726"/>
      <w:bookmarkEnd w:id="727"/>
      <w:bookmarkEnd w:id="728"/>
      <w:bookmarkEnd w:id="729"/>
      <w:bookmarkEnd w:id="730"/>
      <w:bookmarkEnd w:id="731"/>
      <w:bookmarkEnd w:id="732"/>
    </w:p>
    <w:p w:rsidR="007C47E3" w:rsidRPr="00D54A5A" w:rsidRDefault="007C47E3" w:rsidP="007C47E3">
      <w:pPr>
        <w:pStyle w:val="2"/>
        <w:ind w:left="1701" w:hanging="1134"/>
        <w:rPr>
          <w:b w:val="0"/>
        </w:rPr>
      </w:pPr>
      <w:bookmarkStart w:id="736" w:name="_Toc461808930"/>
      <w:bookmarkStart w:id="737" w:name="_Toc464120639"/>
      <w:bookmarkStart w:id="738" w:name="_Toc469487661"/>
      <w:bookmarkEnd w:id="687"/>
      <w:bookmarkEnd w:id="688"/>
      <w:bookmarkEnd w:id="733"/>
      <w:bookmarkEnd w:id="734"/>
      <w:bookmarkEnd w:id="735"/>
      <w:r w:rsidRPr="00D54A5A">
        <w:t>Альтернативные предложения</w:t>
      </w:r>
      <w:bookmarkStart w:id="739" w:name="_Ref56252639"/>
      <w:bookmarkEnd w:id="736"/>
      <w:bookmarkEnd w:id="737"/>
      <w:bookmarkEnd w:id="738"/>
    </w:p>
    <w:p w:rsidR="007C47E3" w:rsidRPr="00D54A5A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740" w:name="_Toc461808802"/>
      <w:bookmarkStart w:id="741" w:name="_Toc461808931"/>
      <w:bookmarkStart w:id="742" w:name="_Toc464120640"/>
      <w:bookmarkStart w:id="743" w:name="_Toc465774619"/>
      <w:bookmarkStart w:id="744" w:name="_Toc465848848"/>
      <w:bookmarkStart w:id="745" w:name="_Toc468876168"/>
      <w:bookmarkStart w:id="746" w:name="_Toc469487662"/>
      <w:r w:rsidRPr="00D54A5A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739"/>
      <w:bookmarkEnd w:id="740"/>
      <w:bookmarkEnd w:id="741"/>
      <w:bookmarkEnd w:id="742"/>
      <w:bookmarkEnd w:id="743"/>
      <w:bookmarkEnd w:id="744"/>
      <w:bookmarkEnd w:id="745"/>
      <w:bookmarkEnd w:id="746"/>
    </w:p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747" w:name="_Ref440270602"/>
      <w:bookmarkStart w:id="748" w:name="_Toc469487663"/>
      <w:bookmarkEnd w:id="5"/>
      <w:bookmarkEnd w:id="666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747"/>
      <w:bookmarkEnd w:id="748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749" w:name="_Ref55336310"/>
      <w:bookmarkStart w:id="750" w:name="_Toc57314672"/>
      <w:bookmarkStart w:id="751" w:name="_Toc69728986"/>
      <w:bookmarkStart w:id="752" w:name="_Toc98253919"/>
      <w:bookmarkStart w:id="753" w:name="_Toc165173847"/>
      <w:bookmarkStart w:id="754" w:name="_Toc423423667"/>
      <w:bookmarkStart w:id="755" w:name="_Toc469487664"/>
      <w:r w:rsidRPr="00F647F7">
        <w:t xml:space="preserve">Письмо о подаче оферты </w:t>
      </w:r>
      <w:bookmarkStart w:id="756" w:name="_Ref22846535"/>
      <w:r w:rsidRPr="00F647F7">
        <w:t>(</w:t>
      </w:r>
      <w:bookmarkEnd w:id="756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749"/>
      <w:bookmarkEnd w:id="750"/>
      <w:bookmarkEnd w:id="751"/>
      <w:bookmarkEnd w:id="752"/>
      <w:bookmarkEnd w:id="753"/>
      <w:bookmarkEnd w:id="754"/>
      <w:bookmarkEnd w:id="755"/>
    </w:p>
    <w:p w:rsidR="004F4D80" w:rsidRPr="00C236C0" w:rsidRDefault="004F4D80" w:rsidP="004F4D80">
      <w:pPr>
        <w:pStyle w:val="3"/>
        <w:rPr>
          <w:szCs w:val="24"/>
        </w:rPr>
      </w:pPr>
      <w:bookmarkStart w:id="757" w:name="_Toc98253920"/>
      <w:bookmarkStart w:id="758" w:name="_Toc157248174"/>
      <w:bookmarkStart w:id="759" w:name="_Toc157496543"/>
      <w:bookmarkStart w:id="760" w:name="_Toc158206082"/>
      <w:bookmarkStart w:id="761" w:name="_Toc164057767"/>
      <w:bookmarkStart w:id="762" w:name="_Toc164137117"/>
      <w:bookmarkStart w:id="763" w:name="_Toc164161277"/>
      <w:bookmarkStart w:id="764" w:name="_Toc165173848"/>
      <w:bookmarkStart w:id="765" w:name="_Toc439170673"/>
      <w:bookmarkStart w:id="766" w:name="_Toc439172775"/>
      <w:bookmarkStart w:id="767" w:name="_Toc439173219"/>
      <w:bookmarkStart w:id="768" w:name="_Toc439238213"/>
      <w:bookmarkStart w:id="769" w:name="_Toc440361369"/>
      <w:bookmarkStart w:id="770" w:name="_Toc440376124"/>
      <w:bookmarkStart w:id="771" w:name="_Toc465774622"/>
      <w:bookmarkStart w:id="772" w:name="_Toc465848851"/>
      <w:bookmarkStart w:id="773" w:name="_Toc469487665"/>
      <w:r w:rsidRPr="00C236C0">
        <w:rPr>
          <w:szCs w:val="24"/>
        </w:rPr>
        <w:t>Форма письма о подаче оферты</w:t>
      </w:r>
      <w:bookmarkEnd w:id="757"/>
      <w:bookmarkEnd w:id="758"/>
      <w:bookmarkEnd w:id="759"/>
      <w:bookmarkEnd w:id="760"/>
      <w:bookmarkEnd w:id="761"/>
      <w:bookmarkEnd w:id="762"/>
      <w:bookmarkEnd w:id="763"/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774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 опубликованное в [</w:t>
      </w:r>
      <w:r w:rsidRPr="00F647F7">
        <w:rPr>
          <w:rStyle w:val="aa"/>
          <w:sz w:val="24"/>
          <w:szCs w:val="24"/>
        </w:rPr>
        <w:t xml:space="preserve">указывается дата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зарегистрированное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руб.РФ.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AE1D21" w:rsidRDefault="004F4D80" w:rsidP="004F4D80">
      <w:pPr>
        <w:spacing w:after="60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имеет правовой статус оферты и действует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lastRenderedPageBreak/>
        <w:t>принять или отклонить любую Заявку в соответствии с условиями документации о закупке;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6B4ED4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7A5083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обеспечения исполнения обязательств Участника закупки в составе подаваемой </w:t>
      </w:r>
      <w:r w:rsidRPr="007A5083">
        <w:rPr>
          <w:sz w:val="24"/>
          <w:szCs w:val="24"/>
        </w:rPr>
        <w:t xml:space="preserve">Заявки Соглашение о неустойке </w:t>
      </w:r>
      <w:r w:rsidRPr="007A5083">
        <w:rPr>
          <w:bCs w:val="0"/>
          <w:sz w:val="24"/>
          <w:szCs w:val="24"/>
        </w:rPr>
        <w:t xml:space="preserve">по форме и в соответствии с инструкциями, </w:t>
      </w:r>
      <w:r w:rsidRPr="007A5083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7A5083">
        <w:rPr>
          <w:spacing w:val="-1"/>
          <w:sz w:val="24"/>
          <w:szCs w:val="24"/>
        </w:rPr>
        <w:t>,</w:t>
      </w:r>
      <w:r w:rsidR="005C0B25" w:rsidRPr="007A5083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7A5083">
        <w:rPr>
          <w:sz w:val="24"/>
          <w:szCs w:val="24"/>
        </w:rPr>
        <w:t xml:space="preserve"> в установленный в документации о закупке срок</w:t>
      </w:r>
      <w:r w:rsidRPr="007A5083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 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обладает необходимыми профессиональными и техническими квалификационными 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 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lastRenderedPageBreak/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прило-жения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775" w:name="_Toc98253921"/>
      <w:bookmarkStart w:id="776" w:name="_Toc157248175"/>
      <w:bookmarkStart w:id="777" w:name="_Toc157496544"/>
      <w:bookmarkStart w:id="778" w:name="_Toc158206083"/>
      <w:bookmarkStart w:id="779" w:name="_Toc164057768"/>
      <w:bookmarkStart w:id="780" w:name="_Toc164137118"/>
      <w:bookmarkStart w:id="781" w:name="_Toc164161278"/>
      <w:bookmarkStart w:id="782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783" w:name="_Toc439170674"/>
      <w:bookmarkStart w:id="784" w:name="_Toc439172776"/>
      <w:bookmarkStart w:id="785" w:name="_Toc439173220"/>
      <w:bookmarkStart w:id="786" w:name="_Toc439238214"/>
      <w:bookmarkStart w:id="787" w:name="_Toc439252762"/>
      <w:bookmarkStart w:id="788" w:name="_Toc439323736"/>
      <w:bookmarkStart w:id="789" w:name="_Toc440361370"/>
      <w:bookmarkStart w:id="790" w:name="_Toc440376125"/>
      <w:bookmarkStart w:id="791" w:name="_Toc440376252"/>
      <w:bookmarkStart w:id="792" w:name="_Toc440382510"/>
      <w:bookmarkStart w:id="793" w:name="_Toc440447180"/>
      <w:bookmarkStart w:id="794" w:name="_Toc440632341"/>
      <w:bookmarkStart w:id="795" w:name="_Toc440875113"/>
      <w:bookmarkStart w:id="796" w:name="_Toc441131100"/>
      <w:bookmarkStart w:id="797" w:name="_Toc465774623"/>
      <w:bookmarkStart w:id="798" w:name="_Toc465848852"/>
      <w:bookmarkStart w:id="799" w:name="_Toc469487666"/>
      <w:r w:rsidRPr="00C236C0">
        <w:rPr>
          <w:szCs w:val="24"/>
        </w:rPr>
        <w:lastRenderedPageBreak/>
        <w:t>Инструкции по заполнению</w:t>
      </w:r>
      <w:bookmarkEnd w:id="775"/>
      <w:bookmarkEnd w:id="776"/>
      <w:bookmarkEnd w:id="777"/>
      <w:bookmarkEnd w:id="778"/>
      <w:bookmarkEnd w:id="779"/>
      <w:bookmarkEnd w:id="780"/>
      <w:bookmarkEnd w:id="781"/>
      <w:bookmarkEnd w:id="782"/>
      <w:bookmarkEnd w:id="783"/>
      <w:bookmarkEnd w:id="784"/>
      <w:bookmarkEnd w:id="785"/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800" w:name="_Ref467510974"/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ХХХ ХХХ,ХХ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  <w:bookmarkEnd w:id="800"/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2654BD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7217B7">
        <w:rPr>
          <w:sz w:val="24"/>
          <w:szCs w:val="24"/>
        </w:rPr>
        <w:t>3.3.4</w:t>
      </w:r>
      <w:r w:rsidR="002654BD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2654BD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7217B7">
        <w:rPr>
          <w:sz w:val="24"/>
          <w:szCs w:val="24"/>
        </w:rPr>
        <w:t>3.3.1.6</w:t>
      </w:r>
      <w:r w:rsidR="002654BD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2654BD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7217B7">
        <w:rPr>
          <w:sz w:val="24"/>
          <w:szCs w:val="24"/>
        </w:rPr>
        <w:t>3.3.1.7</w:t>
      </w:r>
      <w:r w:rsidR="002654BD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491992" w:rsidRPr="00492C8B" w:rsidRDefault="00491992" w:rsidP="00491992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B74B1">
        <w:rPr>
          <w:sz w:val="24"/>
          <w:szCs w:val="24"/>
        </w:rPr>
        <w:t xml:space="preserve">Начальная (предельная) цена, </w:t>
      </w:r>
      <w:r w:rsidRPr="00892D7B">
        <w:rPr>
          <w:sz w:val="24"/>
          <w:szCs w:val="24"/>
        </w:rPr>
        <w:t xml:space="preserve">указываемая согласно п. </w:t>
      </w:r>
      <w:r w:rsidR="002654BD">
        <w:fldChar w:fldCharType="begin"/>
      </w:r>
      <w:r>
        <w:rPr>
          <w:sz w:val="24"/>
          <w:szCs w:val="24"/>
        </w:rPr>
        <w:instrText xml:space="preserve"> REF _Ref467510974 \r \h </w:instrText>
      </w:r>
      <w:r w:rsidR="002654BD">
        <w:fldChar w:fldCharType="separate"/>
      </w:r>
      <w:r w:rsidR="007217B7">
        <w:rPr>
          <w:sz w:val="24"/>
          <w:szCs w:val="24"/>
        </w:rPr>
        <w:t>5.1.2.3</w:t>
      </w:r>
      <w:r w:rsidR="002654BD">
        <w:fldChar w:fldCharType="end"/>
      </w:r>
      <w:r w:rsidRPr="00892D7B">
        <w:rPr>
          <w:sz w:val="24"/>
          <w:szCs w:val="24"/>
        </w:rPr>
        <w:t>, является ценой заключаемого договора, и должна соответствовать цене, указанной в п.</w:t>
      </w:r>
      <w:r>
        <w:rPr>
          <w:sz w:val="24"/>
          <w:szCs w:val="24"/>
        </w:rPr>
        <w:t xml:space="preserve"> </w:t>
      </w:r>
      <w:r w:rsidR="002654BD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7217B7">
        <w:rPr>
          <w:sz w:val="24"/>
          <w:szCs w:val="24"/>
        </w:rPr>
        <w:t>3.3.7.1</w:t>
      </w:r>
      <w:r w:rsidR="002654BD">
        <w:rPr>
          <w:sz w:val="24"/>
          <w:szCs w:val="24"/>
        </w:rPr>
        <w:fldChar w:fldCharType="end"/>
      </w:r>
      <w:r w:rsidRPr="00892D7B">
        <w:rPr>
          <w:sz w:val="24"/>
          <w:szCs w:val="24"/>
        </w:rPr>
        <w:t xml:space="preserve"> настоящей</w:t>
      </w:r>
      <w:r w:rsidRPr="004B74B1">
        <w:rPr>
          <w:sz w:val="24"/>
          <w:szCs w:val="24"/>
        </w:rPr>
        <w:t xml:space="preserve"> Документации.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801" w:name="_Ref55335821"/>
      <w:bookmarkStart w:id="802" w:name="_Ref55336345"/>
      <w:bookmarkStart w:id="803" w:name="_Toc57314674"/>
      <w:bookmarkStart w:id="804" w:name="_Toc69728988"/>
      <w:bookmarkStart w:id="805" w:name="_Toc98253922"/>
      <w:bookmarkStart w:id="806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807" w:name="_Ref440271964"/>
      <w:bookmarkStart w:id="808" w:name="_Toc440361371"/>
      <w:bookmarkStart w:id="809" w:name="_Toc440376126"/>
      <w:bookmarkStart w:id="810" w:name="_Toc469487667"/>
      <w:r>
        <w:rPr>
          <w:szCs w:val="24"/>
        </w:rPr>
        <w:lastRenderedPageBreak/>
        <w:t>Антикоррупционные обязательства (Форма 1.1).</w:t>
      </w:r>
      <w:bookmarkEnd w:id="807"/>
      <w:bookmarkEnd w:id="808"/>
      <w:bookmarkEnd w:id="809"/>
      <w:bookmarkEnd w:id="810"/>
    </w:p>
    <w:p w:rsidR="00920CB0" w:rsidRPr="009F5821" w:rsidRDefault="00920CB0" w:rsidP="00856CFC">
      <w:pPr>
        <w:pStyle w:val="3"/>
        <w:numPr>
          <w:ilvl w:val="3"/>
          <w:numId w:val="74"/>
        </w:numPr>
        <w:rPr>
          <w:szCs w:val="24"/>
        </w:rPr>
      </w:pPr>
      <w:bookmarkStart w:id="811" w:name="_Toc439238216"/>
      <w:bookmarkStart w:id="812" w:name="_Toc439252764"/>
      <w:bookmarkStart w:id="813" w:name="_Toc439323738"/>
      <w:bookmarkStart w:id="814" w:name="_Toc440361372"/>
      <w:bookmarkStart w:id="815" w:name="_Toc440376127"/>
      <w:bookmarkStart w:id="816" w:name="_Toc440376254"/>
      <w:bookmarkStart w:id="817" w:name="_Toc440382512"/>
      <w:bookmarkStart w:id="818" w:name="_Toc440447182"/>
      <w:bookmarkStart w:id="819" w:name="_Toc440632343"/>
      <w:bookmarkStart w:id="820" w:name="_Toc440875115"/>
      <w:bookmarkStart w:id="821" w:name="_Toc441131102"/>
      <w:bookmarkStart w:id="822" w:name="_Toc465774625"/>
      <w:bookmarkStart w:id="823" w:name="_Toc465848854"/>
      <w:bookmarkStart w:id="824" w:name="_Toc469487668"/>
      <w:r w:rsidRPr="009F5821">
        <w:rPr>
          <w:szCs w:val="24"/>
        </w:rPr>
        <w:t>Форма Антикоррупционных обязательств</w:t>
      </w:r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г.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«Россети»/ДЗО ПАО «Россети» по разработке и принятию мер по предупреждению и противодействию коррупции.</w:t>
      </w:r>
    </w:p>
    <w:p w:rsidR="00920CB0" w:rsidRPr="00160223" w:rsidRDefault="00920CB0" w:rsidP="00856CFC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«Россети»/ДЗО ПАО «Россети»,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«Россети» и его ДЗО, утвержденной решением Совета директоров ПАО «Россети»/</w:t>
      </w:r>
      <w:r w:rsidRPr="00160223">
        <w:rPr>
          <w:rFonts w:ascii="Calibri" w:hAnsi="Calibri"/>
        </w:rPr>
        <w:t xml:space="preserve"> </w:t>
      </w:r>
      <w:r w:rsidRPr="00160223">
        <w:t>ДЗО ПАО «Россети» (протокол от 28.11.2014 №171) (далее - Антикоррупционная политика).</w:t>
      </w:r>
    </w:p>
    <w:p w:rsidR="00920CB0" w:rsidRPr="00160223" w:rsidRDefault="00920CB0" w:rsidP="00856CFC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r w:rsidRPr="00160223">
        <w:t>Согласен с принимаемыми в ПАО «Россети»/ДЗО ПАО «Россети»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856CFC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непредставление информации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160223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r w:rsidRPr="00160223">
        <w:t xml:space="preserve">тимулирование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7C47E3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1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веб-сайте</w:t>
      </w:r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42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43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825" w:name="_Toc423423668"/>
      <w:bookmarkStart w:id="826" w:name="_Ref440271072"/>
      <w:bookmarkStart w:id="827" w:name="_Ref440273986"/>
      <w:bookmarkStart w:id="828" w:name="_Ref440274337"/>
      <w:bookmarkStart w:id="829" w:name="_Ref440274913"/>
      <w:bookmarkStart w:id="830" w:name="_Ref440284918"/>
      <w:bookmarkStart w:id="831" w:name="_Toc469487669"/>
      <w:r>
        <w:lastRenderedPageBreak/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801"/>
      <w:bookmarkEnd w:id="802"/>
      <w:bookmarkEnd w:id="803"/>
      <w:bookmarkEnd w:id="804"/>
      <w:bookmarkEnd w:id="805"/>
      <w:bookmarkEnd w:id="806"/>
      <w:bookmarkEnd w:id="825"/>
      <w:bookmarkEnd w:id="826"/>
      <w:bookmarkEnd w:id="827"/>
      <w:bookmarkEnd w:id="828"/>
      <w:bookmarkEnd w:id="829"/>
      <w:bookmarkEnd w:id="830"/>
      <w:bookmarkEnd w:id="831"/>
    </w:p>
    <w:p w:rsidR="004F4D80" w:rsidRPr="00C236C0" w:rsidRDefault="004F4D80" w:rsidP="004F4D80">
      <w:pPr>
        <w:pStyle w:val="3"/>
        <w:rPr>
          <w:szCs w:val="24"/>
        </w:rPr>
      </w:pPr>
      <w:bookmarkStart w:id="832" w:name="_Toc98253923"/>
      <w:bookmarkStart w:id="833" w:name="_Toc157248177"/>
      <w:bookmarkStart w:id="834" w:name="_Toc157496546"/>
      <w:bookmarkStart w:id="835" w:name="_Toc158206085"/>
      <w:bookmarkStart w:id="836" w:name="_Toc164057770"/>
      <w:bookmarkStart w:id="837" w:name="_Toc164137120"/>
      <w:bookmarkStart w:id="838" w:name="_Toc164161280"/>
      <w:bookmarkStart w:id="839" w:name="_Toc165173851"/>
      <w:bookmarkStart w:id="840" w:name="_Ref264038986"/>
      <w:bookmarkStart w:id="841" w:name="_Ref264359294"/>
      <w:bookmarkStart w:id="842" w:name="_Toc439170676"/>
      <w:bookmarkStart w:id="843" w:name="_Toc439172778"/>
      <w:bookmarkStart w:id="844" w:name="_Toc439173222"/>
      <w:bookmarkStart w:id="845" w:name="_Toc439238218"/>
      <w:bookmarkStart w:id="846" w:name="_Toc439252766"/>
      <w:bookmarkStart w:id="847" w:name="_Toc439323740"/>
      <w:bookmarkStart w:id="848" w:name="_Toc440361374"/>
      <w:bookmarkStart w:id="849" w:name="_Toc440376129"/>
      <w:bookmarkStart w:id="850" w:name="_Toc440376256"/>
      <w:bookmarkStart w:id="851" w:name="_Toc440382514"/>
      <w:bookmarkStart w:id="852" w:name="_Toc440447184"/>
      <w:bookmarkStart w:id="853" w:name="_Toc440632345"/>
      <w:bookmarkStart w:id="854" w:name="_Toc440875117"/>
      <w:bookmarkStart w:id="855" w:name="_Toc441131104"/>
      <w:bookmarkStart w:id="856" w:name="_Toc465774627"/>
      <w:bookmarkStart w:id="857" w:name="_Toc465848856"/>
      <w:bookmarkStart w:id="858" w:name="_Toc468876176"/>
      <w:bookmarkStart w:id="859" w:name="_Toc469487670"/>
      <w:r w:rsidRPr="00C236C0">
        <w:rPr>
          <w:szCs w:val="24"/>
        </w:rPr>
        <w:t xml:space="preserve">Форма </w:t>
      </w:r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r w:rsidR="00492C8B">
        <w:rPr>
          <w:szCs w:val="24"/>
        </w:rPr>
        <w:t>Сводной таблицы стоимости</w:t>
      </w:r>
      <w:bookmarkEnd w:id="846"/>
      <w:bookmarkEnd w:id="847"/>
      <w:bookmarkEnd w:id="848"/>
      <w:bookmarkEnd w:id="849"/>
      <w:bookmarkEnd w:id="850"/>
      <w:bookmarkEnd w:id="851"/>
      <w:bookmarkEnd w:id="852"/>
      <w:bookmarkEnd w:id="853"/>
      <w:bookmarkEnd w:id="854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855"/>
      <w:bookmarkEnd w:id="856"/>
      <w:bookmarkEnd w:id="857"/>
      <w:bookmarkEnd w:id="858"/>
      <w:bookmarkEnd w:id="85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г.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91992" w:rsidRPr="00180FA4" w:rsidRDefault="00491992" w:rsidP="00491992">
      <w:pPr>
        <w:rPr>
          <w:color w:val="000000"/>
          <w:sz w:val="24"/>
          <w:szCs w:val="24"/>
        </w:rPr>
      </w:pPr>
      <w:r w:rsidRPr="00180FA4">
        <w:rPr>
          <w:color w:val="000000"/>
          <w:sz w:val="24"/>
          <w:szCs w:val="24"/>
        </w:rPr>
        <w:t>Наименование и адрес Участника: _________________________________</w:t>
      </w:r>
    </w:p>
    <w:tbl>
      <w:tblPr>
        <w:tblW w:w="154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5943"/>
        <w:gridCol w:w="1559"/>
        <w:gridCol w:w="1701"/>
        <w:gridCol w:w="1843"/>
        <w:gridCol w:w="3827"/>
      </w:tblGrid>
      <w:tr w:rsidR="00491992" w:rsidRPr="00180FA4" w:rsidTr="00BC1324">
        <w:trPr>
          <w:cantSplit/>
          <w:trHeight w:val="522"/>
        </w:trPr>
        <w:tc>
          <w:tcPr>
            <w:tcW w:w="154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992" w:rsidRPr="00180FA4" w:rsidRDefault="00491992" w:rsidP="00BC1324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180FA4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491992" w:rsidRPr="00180FA4" w:rsidRDefault="00491992" w:rsidP="00BC1324">
            <w:pPr>
              <w:pStyle w:val="aff0"/>
              <w:spacing w:before="0" w:after="0"/>
              <w:jc w:val="center"/>
              <w:rPr>
                <w:b/>
                <w:color w:val="000000"/>
              </w:rPr>
            </w:pPr>
            <w:r w:rsidRPr="00180FA4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491992" w:rsidRPr="00180FA4" w:rsidTr="00BC1324">
        <w:trPr>
          <w:trHeight w:val="944"/>
        </w:trPr>
        <w:tc>
          <w:tcPr>
            <w:tcW w:w="578" w:type="dxa"/>
          </w:tcPr>
          <w:p w:rsidR="00491992" w:rsidRPr="00180FA4" w:rsidRDefault="00491992" w:rsidP="00BC1324">
            <w:pPr>
              <w:pStyle w:val="aff0"/>
              <w:spacing w:before="0" w:after="0"/>
            </w:pPr>
            <w:r w:rsidRPr="00180FA4">
              <w:t>№ п/п</w:t>
            </w:r>
          </w:p>
        </w:tc>
        <w:tc>
          <w:tcPr>
            <w:tcW w:w="5943" w:type="dxa"/>
            <w:vAlign w:val="center"/>
          </w:tcPr>
          <w:p w:rsidR="00491992" w:rsidRPr="00180FA4" w:rsidRDefault="00491992" w:rsidP="00BC1324">
            <w:pPr>
              <w:spacing w:line="240" w:lineRule="auto"/>
              <w:ind w:firstLine="0"/>
              <w:jc w:val="center"/>
            </w:pPr>
            <w:r w:rsidRPr="00180FA4">
              <w:t>Вид услуг</w:t>
            </w:r>
          </w:p>
        </w:tc>
        <w:tc>
          <w:tcPr>
            <w:tcW w:w="1559" w:type="dxa"/>
            <w:vAlign w:val="center"/>
          </w:tcPr>
          <w:p w:rsidR="00491992" w:rsidRPr="00180FA4" w:rsidRDefault="00491992" w:rsidP="00BC1324">
            <w:pPr>
              <w:spacing w:line="240" w:lineRule="auto"/>
              <w:ind w:firstLine="0"/>
              <w:jc w:val="center"/>
            </w:pPr>
            <w:r w:rsidRPr="00180FA4">
              <w:t>Ед. изм.</w:t>
            </w:r>
          </w:p>
        </w:tc>
        <w:tc>
          <w:tcPr>
            <w:tcW w:w="1701" w:type="dxa"/>
            <w:vAlign w:val="center"/>
          </w:tcPr>
          <w:p w:rsidR="00491992" w:rsidRPr="00180FA4" w:rsidRDefault="00491992" w:rsidP="00BC1324">
            <w:pPr>
              <w:spacing w:line="240" w:lineRule="auto"/>
              <w:ind w:firstLine="0"/>
              <w:jc w:val="center"/>
            </w:pPr>
            <w:r w:rsidRPr="00180FA4">
              <w:t>Цена единицы без НДС, руб.</w:t>
            </w:r>
          </w:p>
        </w:tc>
        <w:tc>
          <w:tcPr>
            <w:tcW w:w="1843" w:type="dxa"/>
            <w:vAlign w:val="center"/>
          </w:tcPr>
          <w:p w:rsidR="00491992" w:rsidRPr="00180FA4" w:rsidRDefault="00491992" w:rsidP="00BC1324">
            <w:pPr>
              <w:spacing w:line="240" w:lineRule="auto"/>
              <w:ind w:firstLine="0"/>
              <w:jc w:val="center"/>
            </w:pPr>
            <w:r w:rsidRPr="00180FA4">
              <w:t>Цена единицы с НДС, руб.</w:t>
            </w:r>
          </w:p>
        </w:tc>
        <w:tc>
          <w:tcPr>
            <w:tcW w:w="3827" w:type="dxa"/>
            <w:vAlign w:val="center"/>
          </w:tcPr>
          <w:p w:rsidR="00491992" w:rsidRPr="00180FA4" w:rsidRDefault="00491992" w:rsidP="00BC1324">
            <w:pPr>
              <w:spacing w:line="240" w:lineRule="auto"/>
              <w:ind w:firstLine="0"/>
              <w:jc w:val="center"/>
            </w:pPr>
            <w:r w:rsidRPr="00180FA4">
              <w:t>Примечания</w:t>
            </w:r>
          </w:p>
        </w:tc>
      </w:tr>
      <w:tr w:rsidR="00491992" w:rsidRPr="00180FA4" w:rsidTr="00BC1324">
        <w:trPr>
          <w:trHeight w:val="284"/>
        </w:trPr>
        <w:tc>
          <w:tcPr>
            <w:tcW w:w="15451" w:type="dxa"/>
            <w:gridSpan w:val="6"/>
          </w:tcPr>
          <w:p w:rsidR="00491992" w:rsidRPr="00180FA4" w:rsidRDefault="00491992" w:rsidP="006A58E4">
            <w:pPr>
              <w:pStyle w:val="aff1"/>
              <w:tabs>
                <w:tab w:val="left" w:pos="-1951"/>
              </w:tabs>
              <w:suppressAutoHyphens w:val="0"/>
              <w:spacing w:before="0" w:after="0"/>
              <w:rPr>
                <w:color w:val="000000"/>
                <w:sz w:val="22"/>
              </w:rPr>
            </w:pPr>
            <w:r w:rsidRPr="00180FA4">
              <w:rPr>
                <w:bCs w:val="0"/>
                <w:sz w:val="22"/>
              </w:rPr>
              <w:t>Филиал ПАО «МРСК Центра»</w:t>
            </w:r>
            <w:r w:rsidRPr="00180FA4">
              <w:rPr>
                <w:sz w:val="22"/>
              </w:rPr>
              <w:t xml:space="preserve"> «</w:t>
            </w:r>
            <w:r w:rsidR="006D6820" w:rsidRPr="00180FA4">
              <w:rPr>
                <w:sz w:val="22"/>
              </w:rPr>
              <w:t>Воронеж</w:t>
            </w:r>
            <w:r w:rsidRPr="00180FA4">
              <w:rPr>
                <w:sz w:val="22"/>
              </w:rPr>
              <w:t>энерго»</w:t>
            </w:r>
          </w:p>
        </w:tc>
      </w:tr>
      <w:tr w:rsidR="00491992" w:rsidRPr="00180FA4" w:rsidTr="00BC1324">
        <w:trPr>
          <w:trHeight w:val="284"/>
        </w:trPr>
        <w:tc>
          <w:tcPr>
            <w:tcW w:w="578" w:type="dxa"/>
          </w:tcPr>
          <w:p w:rsidR="00491992" w:rsidRPr="00180FA4" w:rsidRDefault="006A58E4" w:rsidP="006D6820">
            <w:pPr>
              <w:pStyle w:val="aff1"/>
              <w:suppressAutoHyphens w:val="0"/>
              <w:ind w:left="0"/>
              <w:rPr>
                <w:color w:val="000000"/>
                <w:sz w:val="22"/>
              </w:rPr>
            </w:pPr>
            <w:r w:rsidRPr="00180FA4">
              <w:rPr>
                <w:color w:val="000000"/>
                <w:sz w:val="22"/>
              </w:rPr>
              <w:t>1</w:t>
            </w:r>
          </w:p>
        </w:tc>
        <w:tc>
          <w:tcPr>
            <w:tcW w:w="5943" w:type="dxa"/>
          </w:tcPr>
          <w:p w:rsidR="00491992" w:rsidRPr="00180FA4" w:rsidRDefault="007217B7" w:rsidP="00BC1324">
            <w:pPr>
              <w:pStyle w:val="aff1"/>
              <w:spacing w:before="0" w:after="0"/>
              <w:rPr>
                <w:color w:val="000000"/>
                <w:sz w:val="22"/>
              </w:rPr>
            </w:pPr>
            <w:r w:rsidRPr="00AF7649">
              <w:rPr>
                <w:bCs w:val="0"/>
                <w:sz w:val="22"/>
              </w:rPr>
              <w:t>Сервисное обслуживание автомобилей УАЗ</w:t>
            </w:r>
          </w:p>
        </w:tc>
        <w:tc>
          <w:tcPr>
            <w:tcW w:w="1559" w:type="dxa"/>
          </w:tcPr>
          <w:p w:rsidR="00491992" w:rsidRPr="00180FA4" w:rsidRDefault="00491992" w:rsidP="00BC1324">
            <w:pPr>
              <w:pStyle w:val="aff1"/>
              <w:spacing w:before="0" w:after="0"/>
              <w:rPr>
                <w:color w:val="000000"/>
                <w:sz w:val="22"/>
              </w:rPr>
            </w:pPr>
          </w:p>
        </w:tc>
        <w:tc>
          <w:tcPr>
            <w:tcW w:w="1701" w:type="dxa"/>
          </w:tcPr>
          <w:p w:rsidR="00491992" w:rsidRPr="00180FA4" w:rsidRDefault="00491992" w:rsidP="00BC1324">
            <w:pPr>
              <w:pStyle w:val="aff1"/>
              <w:spacing w:before="0" w:after="0"/>
              <w:rPr>
                <w:color w:val="000000"/>
                <w:sz w:val="22"/>
              </w:rPr>
            </w:pPr>
          </w:p>
        </w:tc>
        <w:tc>
          <w:tcPr>
            <w:tcW w:w="1843" w:type="dxa"/>
          </w:tcPr>
          <w:p w:rsidR="00491992" w:rsidRPr="00180FA4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 w:val="22"/>
              </w:rPr>
            </w:pPr>
          </w:p>
        </w:tc>
        <w:tc>
          <w:tcPr>
            <w:tcW w:w="3827" w:type="dxa"/>
          </w:tcPr>
          <w:p w:rsidR="00491992" w:rsidRPr="00180FA4" w:rsidRDefault="00491992" w:rsidP="00BC1324">
            <w:pPr>
              <w:pStyle w:val="aff1"/>
              <w:spacing w:before="0" w:after="0"/>
              <w:rPr>
                <w:color w:val="000000"/>
                <w:sz w:val="22"/>
              </w:rPr>
            </w:pPr>
          </w:p>
        </w:tc>
      </w:tr>
      <w:tr w:rsidR="00491992" w:rsidRPr="00180FA4" w:rsidTr="00BC1324">
        <w:trPr>
          <w:trHeight w:val="284"/>
        </w:trPr>
        <w:tc>
          <w:tcPr>
            <w:tcW w:w="578" w:type="dxa"/>
          </w:tcPr>
          <w:p w:rsidR="00491992" w:rsidRPr="00180FA4" w:rsidRDefault="007217B7" w:rsidP="006D6820">
            <w:pPr>
              <w:pStyle w:val="aff1"/>
              <w:suppressAutoHyphens w:val="0"/>
              <w:ind w:left="0"/>
              <w:rPr>
                <w:color w:val="000000"/>
                <w:sz w:val="22"/>
              </w:rPr>
            </w:pPr>
            <w:r w:rsidRPr="00180FA4">
              <w:rPr>
                <w:color w:val="000000"/>
                <w:sz w:val="22"/>
              </w:rPr>
              <w:t>…</w:t>
            </w:r>
          </w:p>
        </w:tc>
        <w:tc>
          <w:tcPr>
            <w:tcW w:w="5943" w:type="dxa"/>
          </w:tcPr>
          <w:p w:rsidR="00491992" w:rsidRPr="00180FA4" w:rsidRDefault="00491992" w:rsidP="00BC1324">
            <w:pPr>
              <w:pStyle w:val="aff1"/>
              <w:spacing w:before="0" w:after="0"/>
              <w:rPr>
                <w:color w:val="000000"/>
                <w:sz w:val="22"/>
              </w:rPr>
            </w:pPr>
          </w:p>
        </w:tc>
        <w:tc>
          <w:tcPr>
            <w:tcW w:w="1559" w:type="dxa"/>
          </w:tcPr>
          <w:p w:rsidR="00491992" w:rsidRPr="00180FA4" w:rsidRDefault="00491992" w:rsidP="00BC1324">
            <w:pPr>
              <w:pStyle w:val="aff1"/>
              <w:spacing w:before="0" w:after="0"/>
              <w:rPr>
                <w:color w:val="000000"/>
                <w:sz w:val="22"/>
              </w:rPr>
            </w:pPr>
          </w:p>
        </w:tc>
        <w:tc>
          <w:tcPr>
            <w:tcW w:w="1701" w:type="dxa"/>
          </w:tcPr>
          <w:p w:rsidR="00491992" w:rsidRPr="00180FA4" w:rsidRDefault="00491992" w:rsidP="00BC1324">
            <w:pPr>
              <w:pStyle w:val="aff1"/>
              <w:spacing w:before="0" w:after="0"/>
              <w:rPr>
                <w:color w:val="000000"/>
                <w:sz w:val="22"/>
              </w:rPr>
            </w:pPr>
          </w:p>
        </w:tc>
        <w:tc>
          <w:tcPr>
            <w:tcW w:w="1843" w:type="dxa"/>
          </w:tcPr>
          <w:p w:rsidR="00491992" w:rsidRPr="00180FA4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 w:val="22"/>
              </w:rPr>
            </w:pPr>
          </w:p>
        </w:tc>
        <w:tc>
          <w:tcPr>
            <w:tcW w:w="3827" w:type="dxa"/>
          </w:tcPr>
          <w:p w:rsidR="00491992" w:rsidRPr="00180FA4" w:rsidRDefault="00491992" w:rsidP="00BC1324">
            <w:pPr>
              <w:pStyle w:val="aff1"/>
              <w:spacing w:before="0" w:after="0"/>
              <w:rPr>
                <w:color w:val="000000"/>
                <w:sz w:val="22"/>
              </w:rPr>
            </w:pPr>
          </w:p>
        </w:tc>
      </w:tr>
    </w:tbl>
    <w:p w:rsidR="004F4D80" w:rsidRPr="006A58E4" w:rsidRDefault="004F4D80" w:rsidP="004F4D80">
      <w:pPr>
        <w:spacing w:line="240" w:lineRule="auto"/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860" w:name="_Toc176765534"/>
      <w:bookmarkStart w:id="861" w:name="_Toc198979983"/>
      <w:bookmarkStart w:id="862" w:name="_Toc217466315"/>
      <w:bookmarkStart w:id="863" w:name="_Toc217702856"/>
      <w:bookmarkStart w:id="864" w:name="_Toc233601974"/>
      <w:bookmarkStart w:id="865" w:name="_Toc263343460"/>
      <w:r w:rsidRPr="00F647F7">
        <w:rPr>
          <w:b w:val="0"/>
          <w:szCs w:val="24"/>
        </w:rPr>
        <w:br w:type="page"/>
      </w:r>
      <w:bookmarkStart w:id="866" w:name="_Toc439170677"/>
      <w:bookmarkStart w:id="867" w:name="_Toc439172779"/>
      <w:bookmarkStart w:id="868" w:name="_Toc439173223"/>
      <w:bookmarkStart w:id="869" w:name="_Toc439238219"/>
      <w:bookmarkStart w:id="870" w:name="_Toc439252767"/>
      <w:bookmarkStart w:id="871" w:name="_Toc439323741"/>
      <w:bookmarkStart w:id="872" w:name="_Toc440361375"/>
      <w:bookmarkStart w:id="873" w:name="_Toc440376130"/>
      <w:bookmarkStart w:id="874" w:name="_Toc440376257"/>
      <w:bookmarkStart w:id="875" w:name="_Toc440382515"/>
      <w:bookmarkStart w:id="876" w:name="_Toc440447185"/>
      <w:bookmarkStart w:id="877" w:name="_Toc440632346"/>
      <w:bookmarkStart w:id="878" w:name="_Toc440875118"/>
      <w:bookmarkStart w:id="879" w:name="_Toc441131105"/>
      <w:bookmarkStart w:id="880" w:name="_Toc465774628"/>
      <w:bookmarkStart w:id="881" w:name="_Toc465848857"/>
      <w:bookmarkStart w:id="882" w:name="_Toc468876177"/>
      <w:bookmarkStart w:id="883" w:name="_Toc469487671"/>
      <w:r w:rsidRPr="00C236C0">
        <w:rPr>
          <w:szCs w:val="24"/>
        </w:rPr>
        <w:lastRenderedPageBreak/>
        <w:t>Инструкции по заполнению</w:t>
      </w:r>
      <w:bookmarkEnd w:id="860"/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  <w:bookmarkEnd w:id="873"/>
      <w:bookmarkEnd w:id="874"/>
      <w:bookmarkEnd w:id="875"/>
      <w:bookmarkEnd w:id="876"/>
      <w:bookmarkEnd w:id="877"/>
      <w:bookmarkEnd w:id="878"/>
      <w:bookmarkEnd w:id="879"/>
      <w:bookmarkEnd w:id="880"/>
      <w:bookmarkEnd w:id="881"/>
      <w:bookmarkEnd w:id="882"/>
      <w:bookmarkEnd w:id="883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C83252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2654BD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7217B7">
        <w:rPr>
          <w:bCs w:val="0"/>
          <w:sz w:val="24"/>
          <w:szCs w:val="24"/>
        </w:rPr>
        <w:t>5.3</w:t>
      </w:r>
      <w:r w:rsidR="002654BD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491992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>
        <w:rPr>
          <w:sz w:val="24"/>
          <w:szCs w:val="24"/>
        </w:rPr>
        <w:t xml:space="preserve"> </w:t>
      </w:r>
      <w:r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цена</w:t>
      </w:r>
      <w:r>
        <w:rPr>
          <w:sz w:val="24"/>
          <w:szCs w:val="24"/>
        </w:rPr>
        <w:t xml:space="preserve"> единицы без НДС и цена единицы с НДС</w:t>
      </w:r>
      <w:r w:rsidRPr="00843BBD">
        <w:rPr>
          <w:sz w:val="24"/>
          <w:szCs w:val="24"/>
        </w:rPr>
        <w:t>. Также могут быть приведены примечания и комментарии</w:t>
      </w:r>
      <w:r w:rsidR="00BA41D1"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XXX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BA41D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Арифметические ошибки в </w:t>
      </w:r>
      <w:r w:rsidR="00492C8B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92C8B" w:rsidRPr="008E5EA3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 xml:space="preserve">могут быть причиной отклонения </w:t>
      </w:r>
      <w:r w:rsidR="00C236C0">
        <w:rPr>
          <w:sz w:val="24"/>
          <w:szCs w:val="24"/>
        </w:rPr>
        <w:t>Заявки</w:t>
      </w:r>
      <w:r w:rsidRPr="008E5EA3">
        <w:rPr>
          <w:sz w:val="24"/>
          <w:szCs w:val="24"/>
        </w:rPr>
        <w:t xml:space="preserve"> </w:t>
      </w:r>
      <w:r w:rsidR="00C236C0"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>а</w:t>
      </w:r>
      <w:r w:rsidRPr="00B86686">
        <w:rPr>
          <w:sz w:val="24"/>
          <w:szCs w:val="24"/>
        </w:rPr>
        <w:t>.</w:t>
      </w: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884" w:name="_Ref86826666"/>
      <w:bookmarkStart w:id="885" w:name="_Toc90385112"/>
      <w:bookmarkStart w:id="886" w:name="_Toc98253925"/>
      <w:bookmarkStart w:id="887" w:name="_Toc165173853"/>
      <w:bookmarkStart w:id="888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889" w:name="_Ref440537086"/>
      <w:bookmarkStart w:id="890" w:name="_Toc469487672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884"/>
      <w:bookmarkEnd w:id="885"/>
      <w:bookmarkEnd w:id="886"/>
      <w:bookmarkEnd w:id="887"/>
      <w:bookmarkEnd w:id="888"/>
      <w:bookmarkEnd w:id="889"/>
      <w:bookmarkEnd w:id="890"/>
    </w:p>
    <w:p w:rsidR="004F4D80" w:rsidRPr="00C236C0" w:rsidRDefault="004F4D80" w:rsidP="004F4D80">
      <w:pPr>
        <w:pStyle w:val="3"/>
        <w:rPr>
          <w:szCs w:val="24"/>
        </w:rPr>
      </w:pPr>
      <w:bookmarkStart w:id="891" w:name="_Toc90385113"/>
      <w:bookmarkStart w:id="892" w:name="_Toc98253926"/>
      <w:bookmarkStart w:id="893" w:name="_Toc157248180"/>
      <w:bookmarkStart w:id="894" w:name="_Toc157496549"/>
      <w:bookmarkStart w:id="895" w:name="_Toc158206088"/>
      <w:bookmarkStart w:id="896" w:name="_Toc164057773"/>
      <w:bookmarkStart w:id="897" w:name="_Toc164137123"/>
      <w:bookmarkStart w:id="898" w:name="_Toc164161283"/>
      <w:bookmarkStart w:id="899" w:name="_Toc165173854"/>
      <w:bookmarkStart w:id="900" w:name="_Ref193690005"/>
      <w:bookmarkStart w:id="901" w:name="_Toc439170679"/>
      <w:bookmarkStart w:id="902" w:name="_Toc439172781"/>
      <w:bookmarkStart w:id="903" w:name="_Toc439173225"/>
      <w:bookmarkStart w:id="904" w:name="_Toc439238221"/>
      <w:bookmarkStart w:id="905" w:name="_Toc439252769"/>
      <w:bookmarkStart w:id="906" w:name="_Toc439323743"/>
      <w:bookmarkStart w:id="907" w:name="_Toc440361377"/>
      <w:bookmarkStart w:id="908" w:name="_Toc440376132"/>
      <w:bookmarkStart w:id="909" w:name="_Toc440376259"/>
      <w:bookmarkStart w:id="910" w:name="_Toc440382517"/>
      <w:bookmarkStart w:id="911" w:name="_Toc440447187"/>
      <w:bookmarkStart w:id="912" w:name="_Toc440632348"/>
      <w:bookmarkStart w:id="913" w:name="_Toc440875120"/>
      <w:bookmarkStart w:id="914" w:name="_Toc441131107"/>
      <w:bookmarkStart w:id="915" w:name="_Toc465774630"/>
      <w:bookmarkStart w:id="916" w:name="_Toc465848859"/>
      <w:bookmarkStart w:id="917" w:name="_Toc468876179"/>
      <w:bookmarkStart w:id="918" w:name="_Toc469487673"/>
      <w:r w:rsidRPr="00C236C0">
        <w:rPr>
          <w:szCs w:val="24"/>
        </w:rPr>
        <w:t xml:space="preserve">Форма </w:t>
      </w:r>
      <w:bookmarkEnd w:id="891"/>
      <w:bookmarkEnd w:id="892"/>
      <w:bookmarkEnd w:id="893"/>
      <w:bookmarkEnd w:id="894"/>
      <w:bookmarkEnd w:id="895"/>
      <w:bookmarkEnd w:id="896"/>
      <w:bookmarkEnd w:id="897"/>
      <w:bookmarkEnd w:id="898"/>
      <w:bookmarkEnd w:id="899"/>
      <w:bookmarkEnd w:id="900"/>
      <w:r w:rsidRPr="00C236C0">
        <w:rPr>
          <w:szCs w:val="24"/>
        </w:rPr>
        <w:t>технического предложения</w:t>
      </w:r>
      <w:bookmarkEnd w:id="901"/>
      <w:bookmarkEnd w:id="902"/>
      <w:bookmarkEnd w:id="903"/>
      <w:bookmarkEnd w:id="904"/>
      <w:bookmarkEnd w:id="905"/>
      <w:bookmarkEnd w:id="906"/>
      <w:bookmarkEnd w:id="907"/>
      <w:bookmarkEnd w:id="908"/>
      <w:bookmarkEnd w:id="909"/>
      <w:bookmarkEnd w:id="910"/>
      <w:bookmarkEnd w:id="911"/>
      <w:bookmarkEnd w:id="912"/>
      <w:bookmarkEnd w:id="913"/>
      <w:bookmarkEnd w:id="914"/>
      <w:bookmarkEnd w:id="915"/>
      <w:bookmarkEnd w:id="916"/>
      <w:bookmarkEnd w:id="917"/>
      <w:bookmarkEnd w:id="91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919" w:name="_Ref55335818"/>
      <w:bookmarkStart w:id="920" w:name="_Ref55336334"/>
      <w:bookmarkStart w:id="921" w:name="_Toc57314673"/>
      <w:bookmarkStart w:id="922" w:name="_Toc69728987"/>
      <w:bookmarkStart w:id="923" w:name="_Toc98253928"/>
      <w:bookmarkStart w:id="924" w:name="_Toc165173856"/>
      <w:bookmarkStart w:id="925" w:name="_Ref194749150"/>
      <w:bookmarkStart w:id="926" w:name="_Ref194750368"/>
      <w:bookmarkStart w:id="927" w:name="_Ref89649494"/>
      <w:bookmarkStart w:id="928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выполнить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r w:rsidRPr="00843BBD">
        <w:rPr>
          <w:i/>
          <w:color w:val="000000"/>
        </w:rPr>
        <w:t xml:space="preserve">В случае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2654BD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2654BD">
        <w:rPr>
          <w:i/>
          <w:color w:val="000000"/>
        </w:rPr>
      </w:r>
      <w:r w:rsidR="002654BD">
        <w:rPr>
          <w:i/>
          <w:color w:val="000000"/>
        </w:rPr>
        <w:fldChar w:fldCharType="separate"/>
      </w:r>
      <w:r w:rsidR="007217B7">
        <w:rPr>
          <w:i/>
          <w:color w:val="000000"/>
        </w:rPr>
        <w:t>4</w:t>
      </w:r>
      <w:r w:rsidR="002654BD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п/п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6A58E4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6A58E4">
              <w:rPr>
                <w:bCs w:val="0"/>
              </w:rPr>
              <w:t xml:space="preserve"> «</w:t>
            </w:r>
            <w:r w:rsidR="006A58E4" w:rsidRPr="006A58E4">
              <w:rPr>
                <w:bCs w:val="0"/>
              </w:rPr>
              <w:t>Воронежэнерго</w:t>
            </w:r>
            <w:r w:rsidRPr="006A58E4">
              <w:rPr>
                <w:bCs w:val="0"/>
              </w:rPr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задание на оказание услуг в соответствии с требованиями раздела </w:t>
      </w:r>
      <w:r w:rsidR="002654BD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2654BD">
        <w:rPr>
          <w:i/>
          <w:color w:val="000000"/>
        </w:rPr>
      </w:r>
      <w:r w:rsidR="002654BD">
        <w:rPr>
          <w:i/>
          <w:color w:val="000000"/>
        </w:rPr>
        <w:fldChar w:fldCharType="separate"/>
      </w:r>
      <w:r w:rsidR="007217B7">
        <w:rPr>
          <w:i/>
          <w:color w:val="000000"/>
        </w:rPr>
        <w:t>4</w:t>
      </w:r>
      <w:r w:rsidR="002654BD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929" w:name="_Toc176765537"/>
      <w:bookmarkStart w:id="930" w:name="_Toc198979986"/>
      <w:bookmarkStart w:id="931" w:name="_Toc217466321"/>
      <w:bookmarkStart w:id="932" w:name="_Toc217702859"/>
      <w:bookmarkStart w:id="933" w:name="_Toc233601977"/>
      <w:bookmarkStart w:id="934" w:name="_Toc263343463"/>
      <w:bookmarkStart w:id="935" w:name="_Toc439170680"/>
      <w:bookmarkStart w:id="936" w:name="_Toc439172782"/>
      <w:bookmarkStart w:id="937" w:name="_Toc439173226"/>
      <w:bookmarkStart w:id="938" w:name="_Toc439238222"/>
      <w:bookmarkStart w:id="939" w:name="_Toc439252770"/>
      <w:bookmarkStart w:id="940" w:name="_Toc439323744"/>
      <w:bookmarkStart w:id="941" w:name="_Toc440361378"/>
      <w:bookmarkStart w:id="942" w:name="_Toc440376133"/>
      <w:bookmarkStart w:id="943" w:name="_Toc440376260"/>
      <w:bookmarkStart w:id="944" w:name="_Toc440382518"/>
      <w:bookmarkStart w:id="945" w:name="_Toc440447188"/>
      <w:bookmarkStart w:id="946" w:name="_Toc440632349"/>
      <w:bookmarkStart w:id="947" w:name="_Toc440875121"/>
      <w:bookmarkStart w:id="948" w:name="_Toc441131108"/>
      <w:bookmarkStart w:id="949" w:name="_Toc465774631"/>
      <w:bookmarkStart w:id="950" w:name="_Toc465848860"/>
      <w:bookmarkStart w:id="951" w:name="_Toc468876180"/>
      <w:bookmarkStart w:id="952" w:name="_Toc469487674"/>
      <w:r w:rsidRPr="00C236C0">
        <w:rPr>
          <w:szCs w:val="24"/>
        </w:rPr>
        <w:lastRenderedPageBreak/>
        <w:t>Инструкции по заполнению</w:t>
      </w:r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bookmarkEnd w:id="951"/>
      <w:bookmarkEnd w:id="952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2654BD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7217B7">
        <w:rPr>
          <w:bCs w:val="0"/>
          <w:sz w:val="24"/>
          <w:szCs w:val="24"/>
        </w:rPr>
        <w:t>5.1</w:t>
      </w:r>
      <w:r w:rsidR="002654BD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AE1D21" w:rsidRDefault="00EA3F6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953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954" w:name="_Toc423423670"/>
      <w:bookmarkStart w:id="955" w:name="_Ref440271036"/>
      <w:bookmarkStart w:id="956" w:name="_Ref440274366"/>
      <w:bookmarkStart w:id="957" w:name="_Ref440274902"/>
      <w:bookmarkStart w:id="958" w:name="_Ref440284947"/>
      <w:bookmarkStart w:id="959" w:name="_Ref440361140"/>
      <w:bookmarkStart w:id="960" w:name="_Toc469487675"/>
      <w:r w:rsidRPr="00F647F7">
        <w:lastRenderedPageBreak/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53"/>
      <w:bookmarkEnd w:id="954"/>
      <w:bookmarkEnd w:id="955"/>
      <w:bookmarkEnd w:id="956"/>
      <w:bookmarkEnd w:id="957"/>
      <w:bookmarkEnd w:id="958"/>
      <w:bookmarkEnd w:id="959"/>
      <w:bookmarkEnd w:id="960"/>
    </w:p>
    <w:p w:rsidR="004F4D80" w:rsidRPr="009F5821" w:rsidRDefault="004F4D80" w:rsidP="004F4D80">
      <w:pPr>
        <w:pStyle w:val="3"/>
        <w:rPr>
          <w:szCs w:val="24"/>
        </w:rPr>
      </w:pPr>
      <w:bookmarkStart w:id="961" w:name="_Toc98253929"/>
      <w:bookmarkStart w:id="962" w:name="_Toc157248183"/>
      <w:bookmarkStart w:id="963" w:name="_Toc157496552"/>
      <w:bookmarkStart w:id="964" w:name="_Toc158206091"/>
      <w:bookmarkStart w:id="965" w:name="_Toc164057776"/>
      <w:bookmarkStart w:id="966" w:name="_Toc164137126"/>
      <w:bookmarkStart w:id="967" w:name="_Toc164161286"/>
      <w:bookmarkStart w:id="968" w:name="_Toc165173857"/>
      <w:bookmarkStart w:id="969" w:name="_Toc439170682"/>
      <w:bookmarkStart w:id="970" w:name="_Toc439172784"/>
      <w:bookmarkStart w:id="971" w:name="_Toc439173228"/>
      <w:bookmarkStart w:id="972" w:name="_Toc439238224"/>
      <w:bookmarkStart w:id="973" w:name="_Toc439252772"/>
      <w:bookmarkStart w:id="974" w:name="_Toc439323746"/>
      <w:bookmarkStart w:id="975" w:name="_Toc440361380"/>
      <w:bookmarkStart w:id="976" w:name="_Toc440376135"/>
      <w:bookmarkStart w:id="977" w:name="_Toc440376262"/>
      <w:bookmarkStart w:id="978" w:name="_Toc440382520"/>
      <w:bookmarkStart w:id="979" w:name="_Toc440447190"/>
      <w:bookmarkStart w:id="980" w:name="_Toc440632351"/>
      <w:bookmarkStart w:id="981" w:name="_Toc440875123"/>
      <w:bookmarkStart w:id="982" w:name="_Toc441131110"/>
      <w:bookmarkStart w:id="983" w:name="_Toc465774633"/>
      <w:bookmarkStart w:id="984" w:name="_Toc465848862"/>
      <w:bookmarkStart w:id="985" w:name="_Toc468876182"/>
      <w:bookmarkStart w:id="986" w:name="_Toc469487676"/>
      <w:r w:rsidRPr="009F5821">
        <w:rPr>
          <w:szCs w:val="24"/>
        </w:rPr>
        <w:t xml:space="preserve">Форма </w:t>
      </w:r>
      <w:bookmarkEnd w:id="961"/>
      <w:r w:rsidRPr="009F5821">
        <w:rPr>
          <w:szCs w:val="24"/>
        </w:rPr>
        <w:t xml:space="preserve">графика </w:t>
      </w:r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  <w:r w:rsidR="009469A6" w:rsidRPr="009F5821">
        <w:rPr>
          <w:szCs w:val="24"/>
        </w:rPr>
        <w:t>оказания услуг</w:t>
      </w:r>
      <w:bookmarkEnd w:id="975"/>
      <w:bookmarkEnd w:id="976"/>
      <w:bookmarkEnd w:id="977"/>
      <w:bookmarkEnd w:id="978"/>
      <w:bookmarkEnd w:id="979"/>
      <w:bookmarkEnd w:id="980"/>
      <w:bookmarkEnd w:id="981"/>
      <w:bookmarkEnd w:id="982"/>
      <w:bookmarkEnd w:id="983"/>
      <w:bookmarkEnd w:id="984"/>
      <w:bookmarkEnd w:id="985"/>
      <w:bookmarkEnd w:id="98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п/п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4F4D80">
      <w:pPr>
        <w:pStyle w:val="3"/>
        <w:rPr>
          <w:szCs w:val="24"/>
        </w:rPr>
      </w:pPr>
      <w:bookmarkStart w:id="987" w:name="_Toc171070556"/>
      <w:bookmarkStart w:id="988" w:name="_Toc98253927"/>
      <w:bookmarkStart w:id="989" w:name="_Toc176605808"/>
      <w:bookmarkStart w:id="990" w:name="_Toc176611017"/>
      <w:bookmarkStart w:id="991" w:name="_Toc176611073"/>
      <w:bookmarkStart w:id="992" w:name="_Toc176668676"/>
      <w:bookmarkStart w:id="993" w:name="_Toc176684336"/>
      <w:bookmarkStart w:id="994" w:name="_Toc176746279"/>
      <w:bookmarkStart w:id="995" w:name="_Toc176747346"/>
      <w:bookmarkStart w:id="996" w:name="_Toc198979988"/>
      <w:bookmarkStart w:id="997" w:name="_Toc217466324"/>
      <w:bookmarkStart w:id="998" w:name="_Toc217702862"/>
      <w:bookmarkStart w:id="999" w:name="_Toc233601980"/>
      <w:bookmarkStart w:id="1000" w:name="_Toc263343466"/>
      <w:r w:rsidRPr="00F647F7">
        <w:rPr>
          <w:b w:val="0"/>
          <w:szCs w:val="24"/>
        </w:rPr>
        <w:br w:type="page"/>
      </w:r>
      <w:bookmarkStart w:id="1001" w:name="_Toc439170683"/>
      <w:bookmarkStart w:id="1002" w:name="_Toc439172785"/>
      <w:bookmarkStart w:id="1003" w:name="_Toc439173229"/>
      <w:bookmarkStart w:id="1004" w:name="_Toc439238225"/>
      <w:bookmarkStart w:id="1005" w:name="_Toc439252773"/>
      <w:bookmarkStart w:id="1006" w:name="_Toc439323747"/>
      <w:bookmarkStart w:id="1007" w:name="_Toc440361381"/>
      <w:bookmarkStart w:id="1008" w:name="_Toc440376136"/>
      <w:bookmarkStart w:id="1009" w:name="_Toc440376263"/>
      <w:bookmarkStart w:id="1010" w:name="_Toc440382521"/>
      <w:bookmarkStart w:id="1011" w:name="_Toc440447191"/>
      <w:bookmarkStart w:id="1012" w:name="_Toc440632352"/>
      <w:bookmarkStart w:id="1013" w:name="_Toc440875124"/>
      <w:bookmarkStart w:id="1014" w:name="_Toc441131111"/>
      <w:bookmarkStart w:id="1015" w:name="_Toc465774634"/>
      <w:bookmarkStart w:id="1016" w:name="_Toc465848863"/>
      <w:bookmarkStart w:id="1017" w:name="_Toc468876183"/>
      <w:bookmarkStart w:id="1018" w:name="_Toc469487677"/>
      <w:r w:rsidRPr="009F5821">
        <w:rPr>
          <w:szCs w:val="24"/>
        </w:rPr>
        <w:lastRenderedPageBreak/>
        <w:t>Инструкции по заполнению</w:t>
      </w:r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bookmarkEnd w:id="1000"/>
      <w:bookmarkEnd w:id="1001"/>
      <w:bookmarkEnd w:id="1002"/>
      <w:bookmarkEnd w:id="1003"/>
      <w:bookmarkEnd w:id="1004"/>
      <w:bookmarkEnd w:id="1005"/>
      <w:bookmarkEnd w:id="1006"/>
      <w:bookmarkEnd w:id="1007"/>
      <w:bookmarkEnd w:id="1008"/>
      <w:bookmarkEnd w:id="1009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  <w:bookmarkEnd w:id="1018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2654BD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7217B7">
        <w:rPr>
          <w:sz w:val="24"/>
          <w:szCs w:val="24"/>
        </w:rPr>
        <w:t>5.1</w:t>
      </w:r>
      <w:r w:rsidR="002654BD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2654BD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7217B7">
        <w:rPr>
          <w:sz w:val="24"/>
          <w:szCs w:val="24"/>
        </w:rPr>
        <w:t>5.2</w:t>
      </w:r>
      <w:r w:rsidR="002654BD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Для указания сроков против каждого этапа / подэтапа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п/п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6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График может быть также подготовлен с использованием программного обеспечения управления проектами (типа Microsoft Project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19" w:name="_Hlt22846931"/>
      <w:bookmarkStart w:id="1020" w:name="_Ref440361439"/>
      <w:bookmarkStart w:id="1021" w:name="_Ref440361914"/>
      <w:bookmarkStart w:id="1022" w:name="_Ref440361959"/>
      <w:bookmarkStart w:id="1023" w:name="_Toc469487678"/>
      <w:bookmarkStart w:id="1024" w:name="_Ref93264992"/>
      <w:bookmarkStart w:id="1025" w:name="_Ref93265116"/>
      <w:bookmarkStart w:id="1026" w:name="_Toc98253933"/>
      <w:bookmarkStart w:id="1027" w:name="_Toc165173859"/>
      <w:bookmarkStart w:id="1028" w:name="_Toc423423671"/>
      <w:bookmarkEnd w:id="1019"/>
      <w:r w:rsidRPr="00F647F7">
        <w:lastRenderedPageBreak/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1020"/>
      <w:bookmarkEnd w:id="1021"/>
      <w:bookmarkEnd w:id="1022"/>
      <w:bookmarkEnd w:id="1023"/>
    </w:p>
    <w:p w:rsidR="00B8118F" w:rsidRPr="009F5821" w:rsidRDefault="00B8118F" w:rsidP="00B8118F">
      <w:pPr>
        <w:pStyle w:val="3"/>
        <w:rPr>
          <w:szCs w:val="24"/>
        </w:rPr>
      </w:pPr>
      <w:bookmarkStart w:id="1029" w:name="_Toc440361383"/>
      <w:bookmarkStart w:id="1030" w:name="_Toc440376138"/>
      <w:bookmarkStart w:id="1031" w:name="_Toc440376265"/>
      <w:bookmarkStart w:id="1032" w:name="_Toc440382523"/>
      <w:bookmarkStart w:id="1033" w:name="_Toc440447193"/>
      <w:bookmarkStart w:id="1034" w:name="_Toc440632354"/>
      <w:bookmarkStart w:id="1035" w:name="_Toc440875126"/>
      <w:bookmarkStart w:id="1036" w:name="_Toc441131113"/>
      <w:bookmarkStart w:id="1037" w:name="_Toc465774636"/>
      <w:bookmarkStart w:id="1038" w:name="_Toc465848865"/>
      <w:bookmarkStart w:id="1039" w:name="_Toc468876185"/>
      <w:bookmarkStart w:id="1040" w:name="_Toc469487679"/>
      <w:r w:rsidRPr="009F5821">
        <w:rPr>
          <w:szCs w:val="24"/>
        </w:rPr>
        <w:t>Форма графика оплаты оказания услуг</w:t>
      </w:r>
      <w:bookmarkEnd w:id="1029"/>
      <w:bookmarkEnd w:id="1030"/>
      <w:bookmarkEnd w:id="1031"/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  <w:bookmarkEnd w:id="1040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B8118F">
      <w:pPr>
        <w:pStyle w:val="3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041" w:name="_Toc440361384"/>
      <w:bookmarkStart w:id="1042" w:name="_Toc440376139"/>
      <w:bookmarkStart w:id="1043" w:name="_Toc440376266"/>
      <w:bookmarkStart w:id="1044" w:name="_Toc440382524"/>
      <w:bookmarkStart w:id="1045" w:name="_Toc440447194"/>
      <w:bookmarkStart w:id="1046" w:name="_Toc440632355"/>
      <w:bookmarkStart w:id="1047" w:name="_Toc440875127"/>
      <w:bookmarkStart w:id="1048" w:name="_Toc441131114"/>
      <w:bookmarkStart w:id="1049" w:name="_Toc465774637"/>
      <w:bookmarkStart w:id="1050" w:name="_Toc465848866"/>
      <w:bookmarkStart w:id="1051" w:name="_Toc468876186"/>
      <w:bookmarkStart w:id="1052" w:name="_Toc469487680"/>
      <w:r w:rsidRPr="009F5821">
        <w:rPr>
          <w:szCs w:val="24"/>
        </w:rPr>
        <w:lastRenderedPageBreak/>
        <w:t>Инструкции по заполнению</w:t>
      </w:r>
      <w:bookmarkEnd w:id="1041"/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2654BD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7217B7">
        <w:rPr>
          <w:sz w:val="24"/>
          <w:szCs w:val="24"/>
        </w:rPr>
        <w:t>5.1</w:t>
      </w:r>
      <w:r w:rsidR="002654BD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B8118F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 xml:space="preserve">и должен содержать ссылки на отдельные этапы / подэтапы, предусмотренные этим Графиком (подраздел </w:t>
      </w:r>
      <w:r w:rsidR="002654BD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7217B7">
        <w:rPr>
          <w:sz w:val="24"/>
          <w:szCs w:val="24"/>
        </w:rPr>
        <w:t>5.4</w:t>
      </w:r>
      <w:r w:rsidR="002654BD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91992" w:rsidRPr="00303087" w:rsidRDefault="00491992" w:rsidP="00491992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03087">
        <w:rPr>
          <w:sz w:val="24"/>
          <w:szCs w:val="24"/>
        </w:rPr>
        <w:t xml:space="preserve">Итоговая сумма в Графике оплаты </w:t>
      </w:r>
      <w:r>
        <w:rPr>
          <w:sz w:val="24"/>
          <w:szCs w:val="24"/>
        </w:rPr>
        <w:t>оказания услуг</w:t>
      </w:r>
      <w:r w:rsidRPr="00303087">
        <w:rPr>
          <w:sz w:val="24"/>
          <w:szCs w:val="24"/>
        </w:rPr>
        <w:t xml:space="preserve"> должна соответствовать цене, указанной в Письме о подаче оферты (подраздел </w:t>
      </w:r>
      <w:r w:rsidR="002654BD" w:rsidRPr="00303087">
        <w:rPr>
          <w:sz w:val="24"/>
          <w:szCs w:val="24"/>
        </w:rPr>
        <w:fldChar w:fldCharType="begin"/>
      </w:r>
      <w:r w:rsidRPr="00303087">
        <w:rPr>
          <w:sz w:val="24"/>
          <w:szCs w:val="24"/>
        </w:rPr>
        <w:instrText xml:space="preserve"> REF _Ref55336310 \r \h </w:instrText>
      </w:r>
      <w:r w:rsidR="002654BD" w:rsidRPr="00303087">
        <w:rPr>
          <w:sz w:val="24"/>
          <w:szCs w:val="24"/>
        </w:rPr>
      </w:r>
      <w:r w:rsidR="002654BD" w:rsidRPr="00303087">
        <w:rPr>
          <w:sz w:val="24"/>
          <w:szCs w:val="24"/>
        </w:rPr>
        <w:fldChar w:fldCharType="separate"/>
      </w:r>
      <w:r w:rsidR="007217B7">
        <w:rPr>
          <w:sz w:val="24"/>
          <w:szCs w:val="24"/>
        </w:rPr>
        <w:t>5.1</w:t>
      </w:r>
      <w:r w:rsidR="002654BD" w:rsidRPr="00303087">
        <w:rPr>
          <w:sz w:val="24"/>
          <w:szCs w:val="24"/>
        </w:rPr>
        <w:fldChar w:fldCharType="end"/>
      </w:r>
      <w:r w:rsidRPr="00303087">
        <w:rPr>
          <w:sz w:val="24"/>
          <w:szCs w:val="24"/>
        </w:rPr>
        <w:t>), и</w:t>
      </w:r>
      <w:r w:rsidRPr="00303087">
        <w:rPr>
          <w:bCs w:val="0"/>
          <w:sz w:val="24"/>
          <w:szCs w:val="24"/>
        </w:rPr>
        <w:t xml:space="preserve"> цене, указанной Участником на «котировочной доске» ЭТП</w:t>
      </w:r>
      <w:r w:rsidRPr="00303087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053" w:name="_Ref440361531"/>
      <w:bookmarkStart w:id="1054" w:name="_Ref440361610"/>
      <w:bookmarkStart w:id="1055" w:name="_Toc469487681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927"/>
      <w:bookmarkEnd w:id="928"/>
      <w:bookmarkEnd w:id="1024"/>
      <w:bookmarkEnd w:id="1025"/>
      <w:bookmarkEnd w:id="1026"/>
      <w:bookmarkEnd w:id="1027"/>
      <w:bookmarkEnd w:id="1028"/>
      <w:bookmarkEnd w:id="1053"/>
      <w:bookmarkEnd w:id="1054"/>
      <w:bookmarkEnd w:id="1055"/>
    </w:p>
    <w:p w:rsidR="004F4D80" w:rsidRPr="009F5821" w:rsidRDefault="004F4D80" w:rsidP="004F4D80">
      <w:pPr>
        <w:pStyle w:val="3"/>
        <w:rPr>
          <w:szCs w:val="24"/>
        </w:rPr>
      </w:pPr>
      <w:bookmarkStart w:id="1056" w:name="_Toc439170685"/>
      <w:bookmarkStart w:id="1057" w:name="_Toc439172787"/>
      <w:bookmarkStart w:id="1058" w:name="_Toc439173231"/>
      <w:bookmarkStart w:id="1059" w:name="_Toc439238227"/>
      <w:bookmarkStart w:id="1060" w:name="_Toc439252775"/>
      <w:bookmarkStart w:id="1061" w:name="_Toc439323749"/>
      <w:bookmarkStart w:id="1062" w:name="_Toc440361386"/>
      <w:bookmarkStart w:id="1063" w:name="_Toc440376141"/>
      <w:bookmarkStart w:id="1064" w:name="_Toc440376268"/>
      <w:bookmarkStart w:id="1065" w:name="_Toc440382526"/>
      <w:bookmarkStart w:id="1066" w:name="_Toc440447196"/>
      <w:bookmarkStart w:id="1067" w:name="_Toc440632357"/>
      <w:bookmarkStart w:id="1068" w:name="_Toc440875129"/>
      <w:bookmarkStart w:id="1069" w:name="_Toc441131116"/>
      <w:bookmarkStart w:id="1070" w:name="_Toc465774639"/>
      <w:bookmarkStart w:id="1071" w:name="_Toc465848868"/>
      <w:bookmarkStart w:id="1072" w:name="_Toc468876188"/>
      <w:bookmarkStart w:id="1073" w:name="_Toc469487682"/>
      <w:bookmarkStart w:id="1074" w:name="_Toc157248186"/>
      <w:bookmarkStart w:id="1075" w:name="_Toc157496555"/>
      <w:bookmarkStart w:id="1076" w:name="_Toc158206094"/>
      <w:bookmarkStart w:id="1077" w:name="_Toc164057779"/>
      <w:bookmarkStart w:id="1078" w:name="_Toc164137129"/>
      <w:bookmarkStart w:id="1079" w:name="_Toc164161289"/>
      <w:bookmarkStart w:id="1080" w:name="_Toc165173860"/>
      <w:r w:rsidRPr="009F5821">
        <w:rPr>
          <w:szCs w:val="24"/>
        </w:rPr>
        <w:t>Форма Протокола разногласий к проекту Договора</w:t>
      </w:r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  <w:bookmarkEnd w:id="1070"/>
      <w:bookmarkEnd w:id="1071"/>
      <w:bookmarkEnd w:id="1072"/>
      <w:bookmarkEnd w:id="1073"/>
      <w:r w:rsidRPr="009F5821">
        <w:rPr>
          <w:szCs w:val="24"/>
        </w:rPr>
        <w:t xml:space="preserve"> </w:t>
      </w:r>
      <w:bookmarkEnd w:id="1074"/>
      <w:bookmarkEnd w:id="1075"/>
      <w:bookmarkEnd w:id="1076"/>
      <w:bookmarkEnd w:id="1077"/>
      <w:bookmarkEnd w:id="1078"/>
      <w:bookmarkEnd w:id="1079"/>
      <w:bookmarkEnd w:id="1080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2654BD">
              <w:fldChar w:fldCharType="begin"/>
            </w:r>
            <w:r w:rsidR="003C1FE1">
              <w:instrText xml:space="preserve"> REF _Ref440272931 \r \h </w:instrText>
            </w:r>
            <w:r w:rsidR="002654BD">
              <w:fldChar w:fldCharType="separate"/>
            </w:r>
            <w:r w:rsidR="007217B7">
              <w:t>2</w:t>
            </w:r>
            <w:r w:rsidR="002654BD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2654BD">
              <w:fldChar w:fldCharType="begin"/>
            </w:r>
            <w:r w:rsidR="003C1FE1">
              <w:instrText xml:space="preserve"> REF _Ref440272931 \r \h </w:instrText>
            </w:r>
            <w:r w:rsidR="002654BD">
              <w:fldChar w:fldCharType="separate"/>
            </w:r>
            <w:r w:rsidR="007217B7">
              <w:t>2</w:t>
            </w:r>
            <w:r w:rsidR="002654BD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9F5821" w:rsidRDefault="004F4D80" w:rsidP="004F4D80">
      <w:pPr>
        <w:pStyle w:val="3"/>
        <w:rPr>
          <w:szCs w:val="24"/>
        </w:rPr>
      </w:pPr>
      <w:bookmarkStart w:id="1081" w:name="_Toc439170686"/>
      <w:bookmarkStart w:id="1082" w:name="_Toc439172788"/>
      <w:bookmarkStart w:id="1083" w:name="_Toc439173232"/>
      <w:bookmarkStart w:id="1084" w:name="_Toc439238228"/>
      <w:bookmarkStart w:id="1085" w:name="_Toc439252776"/>
      <w:bookmarkStart w:id="1086" w:name="_Toc439323750"/>
      <w:bookmarkStart w:id="1087" w:name="_Toc440361387"/>
      <w:bookmarkStart w:id="1088" w:name="_Toc440376142"/>
      <w:bookmarkStart w:id="1089" w:name="_Toc440376269"/>
      <w:bookmarkStart w:id="1090" w:name="_Toc440382527"/>
      <w:bookmarkStart w:id="1091" w:name="_Toc440447197"/>
      <w:bookmarkStart w:id="1092" w:name="_Toc440632358"/>
      <w:bookmarkStart w:id="1093" w:name="_Toc440875130"/>
      <w:bookmarkStart w:id="1094" w:name="_Toc441131117"/>
      <w:bookmarkStart w:id="1095" w:name="_Toc465774640"/>
      <w:bookmarkStart w:id="1096" w:name="_Toc465848869"/>
      <w:bookmarkStart w:id="1097" w:name="_Toc468876189"/>
      <w:bookmarkStart w:id="1098" w:name="_Toc469487683"/>
      <w:r w:rsidRPr="009F5821">
        <w:rPr>
          <w:szCs w:val="24"/>
        </w:rPr>
        <w:t>Инструкции по заполнению</w:t>
      </w:r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</w:p>
    <w:p w:rsidR="004F4D80" w:rsidRPr="00F647F7" w:rsidRDefault="006E1884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2654BD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7217B7">
        <w:rPr>
          <w:sz w:val="24"/>
          <w:szCs w:val="24"/>
        </w:rPr>
        <w:t>5.1</w:t>
      </w:r>
      <w:r w:rsidR="002654BD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2654BD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7217B7">
        <w:rPr>
          <w:sz w:val="24"/>
          <w:szCs w:val="24"/>
        </w:rPr>
        <w:t>2</w:t>
      </w:r>
      <w:r w:rsidR="002654BD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отклонение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2654BD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7217B7">
        <w:rPr>
          <w:sz w:val="24"/>
          <w:szCs w:val="24"/>
        </w:rPr>
        <w:t xml:space="preserve"> 1.2.6 </w:t>
      </w:r>
      <w:r w:rsidR="002654BD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случае,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99" w:name="_Ref55335823"/>
      <w:bookmarkStart w:id="1100" w:name="_Ref55336359"/>
      <w:bookmarkStart w:id="1101" w:name="_Toc57314675"/>
      <w:bookmarkStart w:id="1102" w:name="_Toc69728989"/>
      <w:bookmarkStart w:id="1103" w:name="_Toc98253939"/>
      <w:bookmarkStart w:id="1104" w:name="_Toc165173865"/>
      <w:bookmarkStart w:id="1105" w:name="_Toc423423672"/>
      <w:bookmarkStart w:id="1106" w:name="_Toc469487684"/>
      <w:bookmarkEnd w:id="774"/>
      <w:r w:rsidRPr="00F647F7">
        <w:lastRenderedPageBreak/>
        <w:t xml:space="preserve">Анкета (форма </w:t>
      </w:r>
      <w:r w:rsidR="00B8118F">
        <w:t>7</w:t>
      </w:r>
      <w:r w:rsidRPr="00F647F7">
        <w:t>)</w:t>
      </w:r>
      <w:bookmarkEnd w:id="1099"/>
      <w:bookmarkEnd w:id="1100"/>
      <w:bookmarkEnd w:id="1101"/>
      <w:bookmarkEnd w:id="1102"/>
      <w:bookmarkEnd w:id="1103"/>
      <w:bookmarkEnd w:id="1104"/>
      <w:bookmarkEnd w:id="1105"/>
      <w:bookmarkEnd w:id="1106"/>
    </w:p>
    <w:p w:rsidR="004F4D80" w:rsidRPr="009F5821" w:rsidRDefault="004F4D80" w:rsidP="004F4D80">
      <w:pPr>
        <w:pStyle w:val="3"/>
        <w:rPr>
          <w:szCs w:val="24"/>
        </w:rPr>
      </w:pPr>
      <w:bookmarkStart w:id="1107" w:name="_Toc98253940"/>
      <w:bookmarkStart w:id="1108" w:name="_Toc157248192"/>
      <w:bookmarkStart w:id="1109" w:name="_Toc157496561"/>
      <w:bookmarkStart w:id="1110" w:name="_Toc158206100"/>
      <w:bookmarkStart w:id="1111" w:name="_Toc164057785"/>
      <w:bookmarkStart w:id="1112" w:name="_Toc164137135"/>
      <w:bookmarkStart w:id="1113" w:name="_Toc164161295"/>
      <w:bookmarkStart w:id="1114" w:name="_Toc165173866"/>
      <w:bookmarkStart w:id="1115" w:name="_Toc439170688"/>
      <w:bookmarkStart w:id="1116" w:name="_Toc439172790"/>
      <w:bookmarkStart w:id="1117" w:name="_Toc439173234"/>
      <w:bookmarkStart w:id="1118" w:name="_Toc439238230"/>
      <w:bookmarkStart w:id="1119" w:name="_Toc439252778"/>
      <w:bookmarkStart w:id="1120" w:name="_Ref440272119"/>
      <w:bookmarkStart w:id="1121" w:name="_Toc440361389"/>
      <w:bookmarkStart w:id="1122" w:name="_Ref444170274"/>
      <w:bookmarkStart w:id="1123" w:name="_Toc465774642"/>
      <w:bookmarkStart w:id="1124" w:name="_Toc465848871"/>
      <w:bookmarkStart w:id="1125" w:name="_Toc469487685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107"/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№ п/п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о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pStyle w:val="affffff0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4F4D80" w:rsidTr="004F4D80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</w:tbl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____________________________________</w:t>
      </w: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4F4D80" w:rsidRPr="007417E6" w:rsidRDefault="004F4D80" w:rsidP="004F4D80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____________________________________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(фамилия, имя, отчество подписавшего, должность)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p w:rsidR="004F4D80" w:rsidRPr="009F5821" w:rsidRDefault="004F4D80" w:rsidP="009F5821">
      <w:pPr>
        <w:pStyle w:val="3"/>
        <w:jc w:val="both"/>
        <w:rPr>
          <w:szCs w:val="24"/>
        </w:rPr>
      </w:pPr>
      <w:bookmarkStart w:id="1126" w:name="_Toc439170689"/>
      <w:bookmarkStart w:id="1127" w:name="_Toc439172791"/>
      <w:bookmarkStart w:id="1128" w:name="_Toc439173235"/>
      <w:bookmarkStart w:id="1129" w:name="_Toc439238231"/>
      <w:bookmarkStart w:id="1130" w:name="_Toc439252779"/>
      <w:bookmarkStart w:id="1131" w:name="_Ref440272147"/>
      <w:bookmarkStart w:id="1132" w:name="_Toc440361390"/>
      <w:bookmarkStart w:id="1133" w:name="_Ref444170284"/>
      <w:bookmarkStart w:id="1134" w:name="_Ref444170359"/>
      <w:bookmarkStart w:id="1135" w:name="_Toc469487686"/>
      <w:r w:rsidRPr="009F5821">
        <w:rPr>
          <w:szCs w:val="24"/>
        </w:rPr>
        <w:lastRenderedPageBreak/>
        <w:t xml:space="preserve">Форма </w:t>
      </w:r>
      <w:bookmarkEnd w:id="1126"/>
      <w:bookmarkEnd w:id="1127"/>
      <w:bookmarkEnd w:id="1128"/>
      <w:bookmarkEnd w:id="1129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130"/>
      <w:bookmarkEnd w:id="1131"/>
      <w:bookmarkEnd w:id="1132"/>
      <w:bookmarkEnd w:id="1133"/>
      <w:bookmarkEnd w:id="1134"/>
      <w:bookmarkEnd w:id="1135"/>
    </w:p>
    <w:p w:rsidR="004F4D80" w:rsidRPr="009F5821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г.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bookmarkStart w:id="1136" w:name="_Toc439170690"/>
      <w:bookmarkStart w:id="1137" w:name="_Toc439172792"/>
      <w:bookmarkStart w:id="1138" w:name="_Toc439173236"/>
      <w:bookmarkStart w:id="1139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4937CA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5755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113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098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4937C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1616" w:right="113"/>
        <w:rPr>
          <w:sz w:val="2"/>
          <w:szCs w:val="2"/>
        </w:rPr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4. Сведения о наличии (об отсутствии) сведений в реестре субъектов малого и среднего предпринимательства субъекта Российской Федерации (в случае ведения такого реестра органом государственной власти субъекта Российской Федерации)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7002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rPr>
          <w:sz w:val="24"/>
          <w:szCs w:val="24"/>
        </w:rPr>
      </w:pPr>
      <w:r w:rsidRPr="00610CB3">
        <w:rPr>
          <w:sz w:val="24"/>
          <w:szCs w:val="24"/>
        </w:rPr>
        <w:tab/>
      </w:r>
      <w:r>
        <w:rPr>
          <w:sz w:val="24"/>
          <w:szCs w:val="24"/>
        </w:rPr>
        <w:t>.</w:t>
      </w:r>
    </w:p>
    <w:p w:rsidR="004937CA" w:rsidRPr="00AE1D21" w:rsidRDefault="004937CA" w:rsidP="004937CA">
      <w:pPr>
        <w:pBdr>
          <w:top w:val="single" w:sz="4" w:space="1" w:color="auto"/>
        </w:pBdr>
        <w:spacing w:line="240" w:lineRule="auto"/>
        <w:ind w:right="113"/>
        <w:jc w:val="center"/>
      </w:pPr>
      <w:r w:rsidRPr="00AE1D21">
        <w:t>(наименование уполномоченного органа, дата внесения в реестр и номер в реестре)</w:t>
      </w:r>
    </w:p>
    <w:p w:rsidR="004937CA" w:rsidRPr="00AE1D21" w:rsidRDefault="004937CA" w:rsidP="004937CA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5.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9"/>
          <w:sz w:val="24"/>
          <w:szCs w:val="24"/>
        </w:rPr>
        <w:footnoteRef/>
      </w:r>
      <w:r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№ п/п</w:t>
            </w:r>
          </w:p>
        </w:tc>
        <w:tc>
          <w:tcPr>
            <w:tcW w:w="4649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5106E7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f"/>
              </w:rPr>
              <w:footnoteReference w:customMarkFollows="1" w:id="3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4" w:history="1">
              <w:r w:rsidRPr="00154BCB">
                <w:t>законом</w:t>
              </w:r>
            </w:hyperlink>
            <w:r w:rsidRPr="00154BCB">
              <w:t xml:space="preserve"> "Об инновационном центре "Сколково"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adjustRightInd w:val="0"/>
              <w:spacing w:line="240" w:lineRule="auto"/>
              <w:ind w:firstLine="0"/>
            </w:pPr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5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15 – микропред</w:t>
            </w:r>
            <w:r w:rsidRPr="00154BCB">
              <w:softHyphen/>
              <w:t>приятие</w:t>
            </w: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</w:t>
            </w:r>
            <w:r w:rsidRPr="00154BCB">
              <w:lastRenderedPageBreak/>
              <w:t>рублей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120 в год – микро</w:t>
            </w:r>
            <w:r w:rsidRPr="00154BCB">
              <w:softHyphen/>
              <w:t>предприятие</w:t>
            </w: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9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ОКВЭД2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ОКВЭД2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6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7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16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8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49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4937CA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jc w:val="center"/>
      </w:pPr>
      <w:r>
        <w:t>(фамилия, имя, отчество (при наличии) подписавшего, должность)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Pr="00D37ACE" w:rsidRDefault="004937CA" w:rsidP="004937CA">
      <w:pPr>
        <w:spacing w:line="240" w:lineRule="auto"/>
        <w:jc w:val="right"/>
        <w:outlineLvl w:val="0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4937CA">
      <w:pPr>
        <w:pStyle w:val="afffffff7"/>
        <w:jc w:val="both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4937CA">
      <w:pPr>
        <w:pStyle w:val="afffffff7"/>
      </w:pPr>
    </w:p>
    <w:p w:rsidR="007C47E3" w:rsidRPr="007C47E3" w:rsidRDefault="007C47E3" w:rsidP="007C47E3">
      <w:pPr>
        <w:spacing w:line="240" w:lineRule="auto"/>
        <w:ind w:firstLine="0"/>
      </w:pPr>
      <w:r w:rsidRPr="007C47E3">
        <w:rPr>
          <w:rStyle w:val="afffffff9"/>
        </w:rPr>
        <w:t>3</w:t>
      </w:r>
      <w:r w:rsidRPr="007C47E3">
        <w:t xml:space="preserve"> 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 среднего предпринимательства в Российской Федерации".</w:t>
      </w:r>
    </w:p>
    <w:p w:rsidR="004937CA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136"/>
    <w:bookmarkEnd w:id="1137"/>
    <w:bookmarkEnd w:id="1138"/>
    <w:bookmarkEnd w:id="1139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1140" w:name="_Toc125426243"/>
      <w:bookmarkStart w:id="1141" w:name="_Toc396984070"/>
      <w:bookmarkStart w:id="1142" w:name="_Toc423423673"/>
      <w:r>
        <w:br w:type="page"/>
      </w:r>
    </w:p>
    <w:p w:rsidR="004F4D80" w:rsidRPr="00AE1D21" w:rsidRDefault="004F4D80" w:rsidP="004F4D80">
      <w:pPr>
        <w:pStyle w:val="3"/>
        <w:rPr>
          <w:sz w:val="22"/>
        </w:rPr>
      </w:pPr>
      <w:bookmarkStart w:id="1143" w:name="_Toc439170691"/>
      <w:bookmarkStart w:id="1144" w:name="_Toc439172793"/>
      <w:bookmarkStart w:id="1145" w:name="_Toc439173237"/>
      <w:bookmarkStart w:id="1146" w:name="_Toc439238233"/>
      <w:bookmarkStart w:id="1147" w:name="_Toc439252780"/>
      <w:bookmarkStart w:id="1148" w:name="_Toc439323754"/>
      <w:bookmarkStart w:id="1149" w:name="_Toc440361391"/>
      <w:bookmarkStart w:id="1150" w:name="_Toc440376146"/>
      <w:bookmarkStart w:id="1151" w:name="_Toc440376273"/>
      <w:bookmarkStart w:id="1152" w:name="_Toc440382531"/>
      <w:bookmarkStart w:id="1153" w:name="_Toc440447201"/>
      <w:bookmarkStart w:id="1154" w:name="_Toc440632362"/>
      <w:bookmarkStart w:id="1155" w:name="_Toc440875134"/>
      <w:bookmarkStart w:id="1156" w:name="_Toc441131121"/>
      <w:bookmarkStart w:id="1157" w:name="_Toc465774644"/>
      <w:bookmarkStart w:id="1158" w:name="_Toc465848873"/>
      <w:bookmarkStart w:id="1159" w:name="_Toc469487687"/>
      <w:r w:rsidRPr="00AE1D21">
        <w:rPr>
          <w:szCs w:val="24"/>
        </w:rPr>
        <w:lastRenderedPageBreak/>
        <w:t>Инструкции по заполнению</w:t>
      </w:r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FB1A61">
        <w:fldChar w:fldCharType="begin"/>
      </w:r>
      <w:r w:rsidR="00FB1A61">
        <w:instrText xml:space="preserve"> REF _Ref55336310 \r \h  \* MERGEFORMAT </w:instrText>
      </w:r>
      <w:r w:rsidR="00FB1A61">
        <w:fldChar w:fldCharType="separate"/>
      </w:r>
      <w:r w:rsidR="007217B7" w:rsidRPr="007217B7">
        <w:rPr>
          <w:sz w:val="24"/>
          <w:szCs w:val="24"/>
        </w:rPr>
        <w:t>5.1</w:t>
      </w:r>
      <w:r w:rsidR="00FB1A61">
        <w:fldChar w:fldCharType="end"/>
      </w:r>
      <w:r w:rsidR="004F4D80" w:rsidRPr="00AE1D21">
        <w:rPr>
          <w:sz w:val="24"/>
          <w:szCs w:val="24"/>
        </w:rPr>
        <w:t>).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юридический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6D58F3" w:rsidRPr="00AE1D21">
        <w:rPr>
          <w:sz w:val="24"/>
          <w:szCs w:val="24"/>
        </w:rPr>
        <w:t>2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160" w:name="_Ref55336378"/>
      <w:bookmarkStart w:id="1161" w:name="_Toc57314676"/>
      <w:bookmarkStart w:id="1162" w:name="_Toc69728990"/>
      <w:bookmarkStart w:id="1163" w:name="_Toc98253942"/>
      <w:bookmarkStart w:id="1164" w:name="_Toc165173868"/>
      <w:bookmarkStart w:id="1165" w:name="_Toc423423674"/>
      <w:r w:rsidRPr="00AE1D21">
        <w:rPr>
          <w:sz w:val="24"/>
          <w:szCs w:val="24"/>
        </w:rPr>
        <w:t>В графе 13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Декларация о соответствии Участника/соисполнителя/члена Коллективного участника критериям отнесения к субъектам малого и среднего предпринимательства (подраздел </w:t>
      </w:r>
      <w:r w:rsidR="00FB1A61">
        <w:fldChar w:fldCharType="begin"/>
      </w:r>
      <w:r w:rsidR="00FB1A61">
        <w:instrText xml:space="preserve"> REF _Ref444170359 \r \h  \* MERGEFORMAT </w:instrText>
      </w:r>
      <w:r w:rsidR="00FB1A61">
        <w:fldChar w:fldCharType="separate"/>
      </w:r>
      <w:r w:rsidR="007217B7" w:rsidRPr="007217B7">
        <w:rPr>
          <w:sz w:val="24"/>
          <w:szCs w:val="24"/>
        </w:rPr>
        <w:t>5.7.2</w:t>
      </w:r>
      <w:r w:rsidR="00FB1A61">
        <w:fldChar w:fldCharType="end"/>
      </w:r>
      <w:r w:rsidRPr="00AE1D21">
        <w:rPr>
          <w:sz w:val="24"/>
          <w:szCs w:val="24"/>
        </w:rPr>
        <w:t xml:space="preserve">) предоставляется только теми Участниками/соисполнителями/членами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</w:t>
      </w:r>
      <w:r w:rsidR="007C47E3" w:rsidRPr="00AE1D21">
        <w:rPr>
          <w:sz w:val="24"/>
          <w:szCs w:val="24"/>
        </w:rPr>
        <w:t xml:space="preserve">№209-ФЗ от 24.07.2007 с изменениями </w:t>
      </w:r>
      <w:r w:rsidRPr="00AE1D21">
        <w:rPr>
          <w:sz w:val="24"/>
          <w:szCs w:val="24"/>
        </w:rPr>
        <w:t>«О развитии малого и среднего предпринимательства в Российской Федерации»).</w:t>
      </w:r>
      <w:r w:rsidR="00D15047" w:rsidRPr="00AE1D21">
        <w:rPr>
          <w:sz w:val="24"/>
          <w:szCs w:val="24"/>
        </w:rPr>
        <w:t xml:space="preserve"> В случае, если Участник/соисполнитель/член Коллективного участника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166" w:name="_Ref449016627"/>
      <w:bookmarkStart w:id="1167" w:name="_Toc469487688"/>
      <w:r w:rsidRPr="00F647F7">
        <w:lastRenderedPageBreak/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160"/>
      <w:bookmarkEnd w:id="1161"/>
      <w:bookmarkEnd w:id="1162"/>
      <w:bookmarkEnd w:id="1163"/>
      <w:bookmarkEnd w:id="1164"/>
      <w:bookmarkEnd w:id="1165"/>
      <w:bookmarkEnd w:id="1166"/>
      <w:bookmarkEnd w:id="1167"/>
    </w:p>
    <w:p w:rsidR="004F4D80" w:rsidRPr="00D904EF" w:rsidRDefault="004F4D80" w:rsidP="004F4D80">
      <w:pPr>
        <w:pStyle w:val="3"/>
        <w:rPr>
          <w:szCs w:val="24"/>
        </w:rPr>
      </w:pPr>
      <w:bookmarkStart w:id="1168" w:name="_Toc98253943"/>
      <w:bookmarkStart w:id="1169" w:name="_Toc157248195"/>
      <w:bookmarkStart w:id="1170" w:name="_Toc157496564"/>
      <w:bookmarkStart w:id="1171" w:name="_Toc158206103"/>
      <w:bookmarkStart w:id="1172" w:name="_Toc164057788"/>
      <w:bookmarkStart w:id="1173" w:name="_Toc164137138"/>
      <w:bookmarkStart w:id="1174" w:name="_Toc164161298"/>
      <w:bookmarkStart w:id="1175" w:name="_Toc165173869"/>
      <w:bookmarkStart w:id="1176" w:name="_Toc439170693"/>
      <w:bookmarkStart w:id="1177" w:name="_Toc439172795"/>
      <w:bookmarkStart w:id="1178" w:name="_Toc439173239"/>
      <w:bookmarkStart w:id="1179" w:name="_Toc439238235"/>
      <w:bookmarkStart w:id="1180" w:name="_Toc439252782"/>
      <w:bookmarkStart w:id="1181" w:name="_Toc439323756"/>
      <w:bookmarkStart w:id="1182" w:name="_Toc440361393"/>
      <w:bookmarkStart w:id="1183" w:name="_Toc440376275"/>
      <w:bookmarkStart w:id="1184" w:name="_Toc440382533"/>
      <w:bookmarkStart w:id="1185" w:name="_Toc440447203"/>
      <w:bookmarkStart w:id="1186" w:name="_Toc440632364"/>
      <w:bookmarkStart w:id="1187" w:name="_Toc440875136"/>
      <w:bookmarkStart w:id="1188" w:name="_Toc441131123"/>
      <w:bookmarkStart w:id="1189" w:name="_Toc465774646"/>
      <w:bookmarkStart w:id="1190" w:name="_Toc465848875"/>
      <w:bookmarkStart w:id="1191" w:name="_Toc468876195"/>
      <w:bookmarkStart w:id="1192" w:name="_Toc469487689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168"/>
      <w:bookmarkEnd w:id="1169"/>
      <w:bookmarkEnd w:id="1170"/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bookmarkEnd w:id="1189"/>
      <w:bookmarkEnd w:id="1190"/>
      <w:bookmarkEnd w:id="1191"/>
      <w:bookmarkEnd w:id="119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перечне и объемах выполнения аналогичных договоров за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п/п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полный год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3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полный год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4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[</w:t>
            </w:r>
            <w:r w:rsidRPr="00F647F7">
              <w:rPr>
                <w:rStyle w:val="aa"/>
                <w:sz w:val="22"/>
              </w:rPr>
              <w:t>указать, в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193" w:name="_Toc98253944"/>
      <w:bookmarkStart w:id="1194" w:name="_Toc157248196"/>
      <w:bookmarkStart w:id="1195" w:name="_Toc157496565"/>
      <w:bookmarkStart w:id="1196" w:name="_Toc158206104"/>
      <w:bookmarkStart w:id="1197" w:name="_Toc164057789"/>
      <w:bookmarkStart w:id="1198" w:name="_Toc164137139"/>
      <w:bookmarkStart w:id="1199" w:name="_Toc164161299"/>
      <w:bookmarkStart w:id="1200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201" w:name="_Toc439170694"/>
      <w:bookmarkStart w:id="1202" w:name="_Toc439172796"/>
      <w:bookmarkStart w:id="1203" w:name="_Toc439173240"/>
      <w:bookmarkStart w:id="1204" w:name="_Toc439238236"/>
      <w:bookmarkStart w:id="1205" w:name="_Toc439252783"/>
      <w:bookmarkStart w:id="1206" w:name="_Toc439323757"/>
      <w:bookmarkStart w:id="1207" w:name="_Toc440361394"/>
      <w:bookmarkStart w:id="1208" w:name="_Toc440376276"/>
      <w:bookmarkStart w:id="1209" w:name="_Toc440382534"/>
      <w:bookmarkStart w:id="1210" w:name="_Toc440447204"/>
      <w:bookmarkStart w:id="1211" w:name="_Toc440632365"/>
      <w:bookmarkStart w:id="1212" w:name="_Toc440875137"/>
      <w:bookmarkStart w:id="1213" w:name="_Toc441131124"/>
      <w:bookmarkStart w:id="1214" w:name="_Toc465774647"/>
      <w:bookmarkStart w:id="1215" w:name="_Toc465848876"/>
      <w:bookmarkStart w:id="1216" w:name="_Toc468876196"/>
      <w:bookmarkStart w:id="1217" w:name="_Toc469487690"/>
      <w:r w:rsidRPr="00D904EF">
        <w:rPr>
          <w:szCs w:val="24"/>
        </w:rPr>
        <w:lastRenderedPageBreak/>
        <w:t>Инструкции по заполнению</w:t>
      </w:r>
      <w:bookmarkEnd w:id="1193"/>
      <w:bookmarkEnd w:id="1194"/>
      <w:bookmarkEnd w:id="1195"/>
      <w:bookmarkEnd w:id="1196"/>
      <w:bookmarkEnd w:id="1197"/>
      <w:bookmarkEnd w:id="1198"/>
      <w:bookmarkEnd w:id="1199"/>
      <w:bookmarkEnd w:id="1200"/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2654BD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7217B7">
        <w:rPr>
          <w:sz w:val="24"/>
          <w:szCs w:val="24"/>
        </w:rPr>
        <w:t>5.1</w:t>
      </w:r>
      <w:r w:rsidR="002654BD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2654BD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7217B7">
        <w:rPr>
          <w:sz w:val="24"/>
          <w:szCs w:val="24"/>
        </w:rPr>
        <w:t>4</w:t>
      </w:r>
      <w:r w:rsidR="002654BD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C47E3">
        <w:rPr>
          <w:sz w:val="24"/>
          <w:szCs w:val="24"/>
        </w:rPr>
        <w:t xml:space="preserve">Следует указать не </w:t>
      </w:r>
      <w:r w:rsidRPr="00AE1D21">
        <w:rPr>
          <w:sz w:val="24"/>
          <w:szCs w:val="24"/>
        </w:rPr>
        <w:t xml:space="preserve">менее </w:t>
      </w:r>
      <w:r w:rsidR="007C47E3" w:rsidRPr="00AE1D21">
        <w:rPr>
          <w:sz w:val="24"/>
          <w:szCs w:val="24"/>
        </w:rPr>
        <w:t>одного, но не более десяти аналогичных договоров</w:t>
      </w:r>
      <w:r w:rsidRPr="00AE1D21">
        <w:rPr>
          <w:sz w:val="24"/>
          <w:szCs w:val="24"/>
        </w:rPr>
        <w:t xml:space="preserve">.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может самостоятельно выбрать договоры, которые, по его мнению, наилучшим образом характеризует его опыт.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18" w:name="_Ref55336389"/>
      <w:bookmarkStart w:id="1219" w:name="_Toc57314677"/>
      <w:bookmarkStart w:id="1220" w:name="_Toc69728991"/>
      <w:bookmarkStart w:id="1221" w:name="_Toc98253945"/>
      <w:bookmarkStart w:id="1222" w:name="_Toc165173871"/>
      <w:bookmarkStart w:id="1223" w:name="_Toc423423675"/>
      <w:bookmarkStart w:id="1224" w:name="_Toc469487691"/>
      <w:r w:rsidRPr="00F647F7">
        <w:lastRenderedPageBreak/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218"/>
      <w:bookmarkEnd w:id="1219"/>
      <w:bookmarkEnd w:id="1220"/>
      <w:bookmarkEnd w:id="1221"/>
      <w:bookmarkEnd w:id="1222"/>
      <w:bookmarkEnd w:id="1223"/>
      <w:bookmarkEnd w:id="1224"/>
    </w:p>
    <w:p w:rsidR="004F4D80" w:rsidRPr="00D904EF" w:rsidRDefault="004F4D80" w:rsidP="004F4D80">
      <w:pPr>
        <w:pStyle w:val="3"/>
        <w:rPr>
          <w:szCs w:val="24"/>
        </w:rPr>
      </w:pPr>
      <w:bookmarkStart w:id="1225" w:name="_Toc98253946"/>
      <w:bookmarkStart w:id="1226" w:name="_Toc157248198"/>
      <w:bookmarkStart w:id="1227" w:name="_Toc157496567"/>
      <w:bookmarkStart w:id="1228" w:name="_Toc158206106"/>
      <w:bookmarkStart w:id="1229" w:name="_Toc164057791"/>
      <w:bookmarkStart w:id="1230" w:name="_Toc164137141"/>
      <w:bookmarkStart w:id="1231" w:name="_Toc164161301"/>
      <w:bookmarkStart w:id="1232" w:name="_Toc165173872"/>
      <w:bookmarkStart w:id="1233" w:name="_Toc439170696"/>
      <w:bookmarkStart w:id="1234" w:name="_Toc439172798"/>
      <w:bookmarkStart w:id="1235" w:name="_Toc439173242"/>
      <w:bookmarkStart w:id="1236" w:name="_Toc439238238"/>
      <w:bookmarkStart w:id="1237" w:name="_Toc439252785"/>
      <w:bookmarkStart w:id="1238" w:name="_Toc439323759"/>
      <w:bookmarkStart w:id="1239" w:name="_Toc440361396"/>
      <w:bookmarkStart w:id="1240" w:name="_Toc440376278"/>
      <w:bookmarkStart w:id="1241" w:name="_Toc440382536"/>
      <w:bookmarkStart w:id="1242" w:name="_Toc440447206"/>
      <w:bookmarkStart w:id="1243" w:name="_Toc440632367"/>
      <w:bookmarkStart w:id="1244" w:name="_Toc440875139"/>
      <w:bookmarkStart w:id="1245" w:name="_Toc441131126"/>
      <w:bookmarkStart w:id="1246" w:name="_Toc465774649"/>
      <w:bookmarkStart w:id="1247" w:name="_Toc465848878"/>
      <w:bookmarkStart w:id="1248" w:name="_Toc468876198"/>
      <w:bookmarkStart w:id="1249" w:name="_Toc469487692"/>
      <w:r w:rsidRPr="00D904EF">
        <w:rPr>
          <w:szCs w:val="24"/>
        </w:rPr>
        <w:t>Форма Справки о материально-технических ресурсах</w:t>
      </w:r>
      <w:bookmarkEnd w:id="1225"/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п/п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250" w:name="_Toc98253947"/>
      <w:bookmarkStart w:id="1251" w:name="_Toc157248199"/>
      <w:bookmarkStart w:id="1252" w:name="_Toc157496568"/>
      <w:bookmarkStart w:id="1253" w:name="_Toc158206107"/>
      <w:bookmarkStart w:id="1254" w:name="_Toc164057792"/>
      <w:bookmarkStart w:id="1255" w:name="_Toc164137142"/>
      <w:bookmarkStart w:id="1256" w:name="_Toc164161302"/>
      <w:bookmarkStart w:id="1257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258" w:name="_Toc439170697"/>
      <w:bookmarkStart w:id="1259" w:name="_Toc439172799"/>
      <w:bookmarkStart w:id="1260" w:name="_Toc439173243"/>
      <w:bookmarkStart w:id="1261" w:name="_Toc439238239"/>
      <w:bookmarkStart w:id="1262" w:name="_Toc439252786"/>
      <w:bookmarkStart w:id="1263" w:name="_Toc439323760"/>
      <w:bookmarkStart w:id="1264" w:name="_Toc440361397"/>
      <w:bookmarkStart w:id="1265" w:name="_Toc440376279"/>
      <w:bookmarkStart w:id="1266" w:name="_Toc440382537"/>
      <w:bookmarkStart w:id="1267" w:name="_Toc440447207"/>
      <w:bookmarkStart w:id="1268" w:name="_Toc440632368"/>
      <w:bookmarkStart w:id="1269" w:name="_Toc440875140"/>
      <w:bookmarkStart w:id="1270" w:name="_Toc441131127"/>
      <w:bookmarkStart w:id="1271" w:name="_Toc465774650"/>
      <w:bookmarkStart w:id="1272" w:name="_Toc465848879"/>
      <w:bookmarkStart w:id="1273" w:name="_Toc468876199"/>
      <w:bookmarkStart w:id="1274" w:name="_Toc469487693"/>
      <w:r w:rsidRPr="00D904EF">
        <w:rPr>
          <w:szCs w:val="24"/>
        </w:rPr>
        <w:lastRenderedPageBreak/>
        <w:t>Инструкции по заполнению</w:t>
      </w:r>
      <w:bookmarkEnd w:id="1250"/>
      <w:bookmarkEnd w:id="1251"/>
      <w:bookmarkEnd w:id="1252"/>
      <w:bookmarkEnd w:id="1253"/>
      <w:bookmarkEnd w:id="1254"/>
      <w:bookmarkEnd w:id="1255"/>
      <w:bookmarkEnd w:id="1256"/>
      <w:bookmarkEnd w:id="1257"/>
      <w:bookmarkEnd w:id="1258"/>
      <w:bookmarkEnd w:id="1259"/>
      <w:bookmarkEnd w:id="1260"/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2654BD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7217B7">
        <w:rPr>
          <w:sz w:val="24"/>
          <w:szCs w:val="24"/>
        </w:rPr>
        <w:t>5.1</w:t>
      </w:r>
      <w:r w:rsidR="002654BD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75" w:name="_Ref55336398"/>
      <w:bookmarkStart w:id="1276" w:name="_Toc57314678"/>
      <w:bookmarkStart w:id="1277" w:name="_Toc69728992"/>
      <w:bookmarkStart w:id="1278" w:name="_Toc98253948"/>
      <w:bookmarkStart w:id="1279" w:name="_Toc165173874"/>
      <w:bookmarkStart w:id="1280" w:name="_Toc423423676"/>
      <w:bookmarkStart w:id="1281" w:name="_Toc469487694"/>
      <w:r w:rsidRPr="00F647F7">
        <w:lastRenderedPageBreak/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275"/>
      <w:bookmarkEnd w:id="1276"/>
      <w:bookmarkEnd w:id="1277"/>
      <w:bookmarkEnd w:id="1278"/>
      <w:bookmarkEnd w:id="1279"/>
      <w:bookmarkEnd w:id="1280"/>
      <w:bookmarkEnd w:id="1281"/>
    </w:p>
    <w:p w:rsidR="004F4D80" w:rsidRPr="00D904EF" w:rsidRDefault="004F4D80" w:rsidP="004F4D80">
      <w:pPr>
        <w:pStyle w:val="3"/>
        <w:rPr>
          <w:szCs w:val="24"/>
        </w:rPr>
      </w:pPr>
      <w:bookmarkStart w:id="1282" w:name="_Toc98253949"/>
      <w:bookmarkStart w:id="1283" w:name="_Toc157248201"/>
      <w:bookmarkStart w:id="1284" w:name="_Toc157496570"/>
      <w:bookmarkStart w:id="1285" w:name="_Toc158206109"/>
      <w:bookmarkStart w:id="1286" w:name="_Toc164057794"/>
      <w:bookmarkStart w:id="1287" w:name="_Toc164137144"/>
      <w:bookmarkStart w:id="1288" w:name="_Toc164161304"/>
      <w:bookmarkStart w:id="1289" w:name="_Toc165173875"/>
      <w:bookmarkStart w:id="1290" w:name="_Toc439170699"/>
      <w:bookmarkStart w:id="1291" w:name="_Toc439172801"/>
      <w:bookmarkStart w:id="1292" w:name="_Toc439173245"/>
      <w:bookmarkStart w:id="1293" w:name="_Toc439238241"/>
      <w:bookmarkStart w:id="1294" w:name="_Toc439252788"/>
      <w:bookmarkStart w:id="1295" w:name="_Toc439323762"/>
      <w:bookmarkStart w:id="1296" w:name="_Toc440361399"/>
      <w:bookmarkStart w:id="1297" w:name="_Toc440376281"/>
      <w:bookmarkStart w:id="1298" w:name="_Toc440382539"/>
      <w:bookmarkStart w:id="1299" w:name="_Toc440447209"/>
      <w:bookmarkStart w:id="1300" w:name="_Toc440632370"/>
      <w:bookmarkStart w:id="1301" w:name="_Toc440875142"/>
      <w:bookmarkStart w:id="1302" w:name="_Toc441131129"/>
      <w:bookmarkStart w:id="1303" w:name="_Toc465774652"/>
      <w:bookmarkStart w:id="1304" w:name="_Toc465848881"/>
      <w:bookmarkStart w:id="1305" w:name="_Toc468876201"/>
      <w:bookmarkStart w:id="1306" w:name="_Toc469487695"/>
      <w:r w:rsidRPr="00D904EF">
        <w:rPr>
          <w:szCs w:val="24"/>
        </w:rPr>
        <w:t>Форма Справки о кадровых ресурсах</w:t>
      </w:r>
      <w:bookmarkEnd w:id="1282"/>
      <w:bookmarkEnd w:id="1283"/>
      <w:bookmarkEnd w:id="1284"/>
      <w:bookmarkEnd w:id="1285"/>
      <w:bookmarkEnd w:id="1286"/>
      <w:bookmarkEnd w:id="1287"/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  <w:t>п/п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07" w:name="_Toc98253950"/>
      <w:bookmarkStart w:id="1308" w:name="_Toc157248202"/>
      <w:bookmarkStart w:id="1309" w:name="_Toc157496571"/>
      <w:bookmarkStart w:id="1310" w:name="_Toc158206110"/>
      <w:bookmarkStart w:id="1311" w:name="_Toc164057795"/>
      <w:bookmarkStart w:id="1312" w:name="_Toc164137145"/>
      <w:bookmarkStart w:id="1313" w:name="_Toc164161305"/>
      <w:bookmarkStart w:id="1314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15" w:name="_Toc439170700"/>
      <w:bookmarkStart w:id="1316" w:name="_Toc439172802"/>
      <w:bookmarkStart w:id="1317" w:name="_Toc439173246"/>
      <w:bookmarkStart w:id="1318" w:name="_Toc439238242"/>
      <w:bookmarkStart w:id="1319" w:name="_Toc439252789"/>
      <w:bookmarkStart w:id="1320" w:name="_Toc439323763"/>
      <w:bookmarkStart w:id="1321" w:name="_Toc440361400"/>
      <w:bookmarkStart w:id="1322" w:name="_Toc440376282"/>
      <w:bookmarkStart w:id="1323" w:name="_Toc440382540"/>
      <w:bookmarkStart w:id="1324" w:name="_Toc440447210"/>
      <w:bookmarkStart w:id="1325" w:name="_Toc440632371"/>
      <w:bookmarkStart w:id="1326" w:name="_Toc440875143"/>
      <w:bookmarkStart w:id="1327" w:name="_Toc441131130"/>
      <w:bookmarkStart w:id="1328" w:name="_Toc465774653"/>
      <w:bookmarkStart w:id="1329" w:name="_Toc465848882"/>
      <w:bookmarkStart w:id="1330" w:name="_Toc468876202"/>
      <w:bookmarkStart w:id="1331" w:name="_Toc469487696"/>
      <w:r w:rsidRPr="00D904EF">
        <w:rPr>
          <w:szCs w:val="24"/>
        </w:rPr>
        <w:lastRenderedPageBreak/>
        <w:t>Инструкции по заполнению</w:t>
      </w:r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2654BD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7217B7">
        <w:rPr>
          <w:sz w:val="24"/>
          <w:szCs w:val="24"/>
        </w:rPr>
        <w:t>5.1</w:t>
      </w:r>
      <w:r w:rsidR="002654BD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указывается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332" w:name="_Toc165173881"/>
      <w:bookmarkStart w:id="1333" w:name="_Ref194749267"/>
      <w:bookmarkStart w:id="1334" w:name="_Toc423423677"/>
      <w:bookmarkStart w:id="1335" w:name="_Ref440271993"/>
      <w:bookmarkStart w:id="1336" w:name="_Ref440274659"/>
      <w:bookmarkStart w:id="1337" w:name="_Toc469487697"/>
      <w:bookmarkStart w:id="1338" w:name="_Ref90381523"/>
      <w:bookmarkStart w:id="1339" w:name="_Toc90385124"/>
      <w:bookmarkStart w:id="1340" w:name="_Ref96861029"/>
      <w:bookmarkStart w:id="1341" w:name="_Toc97651410"/>
      <w:bookmarkStart w:id="1342" w:name="_Toc98253955"/>
      <w:r w:rsidRPr="00F647F7">
        <w:lastRenderedPageBreak/>
        <w:t xml:space="preserve">Информационное письмо о наличии у </w:t>
      </w:r>
      <w:r w:rsidR="00C236C0">
        <w:t>Участник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>связей, носящих характер аффилированности с сотрудниками Заказчика или Организатора (форма 1</w:t>
      </w:r>
      <w:r w:rsidR="00B8118F">
        <w:t>1</w:t>
      </w:r>
      <w:r w:rsidRPr="00F647F7">
        <w:t>)</w:t>
      </w:r>
      <w:bookmarkEnd w:id="1332"/>
      <w:bookmarkEnd w:id="1333"/>
      <w:bookmarkEnd w:id="1334"/>
      <w:bookmarkEnd w:id="1335"/>
      <w:bookmarkEnd w:id="1336"/>
      <w:bookmarkEnd w:id="1337"/>
    </w:p>
    <w:p w:rsidR="004F4D80" w:rsidRPr="00D904EF" w:rsidRDefault="004F4D80" w:rsidP="004F4D80">
      <w:pPr>
        <w:pStyle w:val="3"/>
        <w:rPr>
          <w:szCs w:val="24"/>
        </w:rPr>
      </w:pPr>
      <w:bookmarkStart w:id="1343" w:name="_Toc97651411"/>
      <w:bookmarkStart w:id="1344" w:name="_Toc98253956"/>
      <w:bookmarkStart w:id="1345" w:name="_Toc157248208"/>
      <w:bookmarkStart w:id="1346" w:name="_Toc157496577"/>
      <w:bookmarkStart w:id="1347" w:name="_Toc158206116"/>
      <w:bookmarkStart w:id="1348" w:name="_Toc164057801"/>
      <w:bookmarkStart w:id="1349" w:name="_Toc164137151"/>
      <w:bookmarkStart w:id="1350" w:name="_Toc164161311"/>
      <w:bookmarkStart w:id="1351" w:name="_Toc165173882"/>
      <w:bookmarkStart w:id="1352" w:name="_Toc439170702"/>
      <w:bookmarkStart w:id="1353" w:name="_Toc439172804"/>
      <w:bookmarkStart w:id="1354" w:name="_Toc439173248"/>
      <w:bookmarkStart w:id="1355" w:name="_Toc439238244"/>
      <w:bookmarkStart w:id="1356" w:name="_Toc439252791"/>
      <w:bookmarkStart w:id="1357" w:name="_Toc439323765"/>
      <w:bookmarkStart w:id="1358" w:name="_Toc440361402"/>
      <w:bookmarkStart w:id="1359" w:name="_Toc440376284"/>
      <w:bookmarkStart w:id="1360" w:name="_Toc440382542"/>
      <w:bookmarkStart w:id="1361" w:name="_Toc440447212"/>
      <w:bookmarkStart w:id="1362" w:name="_Toc440632373"/>
      <w:bookmarkStart w:id="1363" w:name="_Toc440875145"/>
      <w:bookmarkStart w:id="1364" w:name="_Toc441131132"/>
      <w:bookmarkStart w:id="1365" w:name="_Toc465774655"/>
      <w:bookmarkStart w:id="1366" w:name="_Toc465848884"/>
      <w:bookmarkStart w:id="1367" w:name="_Toc468876204"/>
      <w:bookmarkStart w:id="1368" w:name="_Toc469487698"/>
      <w:r w:rsidRPr="00D904EF">
        <w:rPr>
          <w:szCs w:val="24"/>
        </w:rPr>
        <w:t xml:space="preserve">Форма письма о наличии у </w:t>
      </w:r>
      <w:r w:rsidR="00C236C0" w:rsidRPr="00D904EF">
        <w:rPr>
          <w:szCs w:val="24"/>
        </w:rPr>
        <w:t>Участник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>связей, носящих характер аффилированности с сотрудниками Заказчика или Организатора</w:t>
      </w:r>
      <w:bookmarkEnd w:id="1343"/>
      <w:bookmarkEnd w:id="1344"/>
      <w:bookmarkEnd w:id="1345"/>
      <w:bookmarkEnd w:id="1346"/>
      <w:bookmarkEnd w:id="1347"/>
      <w:bookmarkEnd w:id="1348"/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AE1D21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аффилированности с лицами, являющимися </w:t>
      </w:r>
      <w:r w:rsidRPr="00AE1D21">
        <w:rPr>
          <w:b/>
          <w:i/>
          <w:sz w:val="24"/>
          <w:szCs w:val="24"/>
        </w:rPr>
        <w:t>{указывается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AE1D21">
        <w:rPr>
          <w:b/>
          <w:i/>
          <w:sz w:val="24"/>
          <w:szCs w:val="24"/>
        </w:rPr>
        <w:t>аффилированность };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AE1D21">
        <w:rPr>
          <w:b/>
          <w:i/>
          <w:sz w:val="24"/>
          <w:szCs w:val="24"/>
        </w:rPr>
        <w:t>аффилированность };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69" w:name="_Toc97651412"/>
      <w:bookmarkStart w:id="1370" w:name="_Toc98253957"/>
      <w:bookmarkStart w:id="1371" w:name="_Toc157248209"/>
      <w:bookmarkStart w:id="1372" w:name="_Toc157496578"/>
      <w:bookmarkStart w:id="1373" w:name="_Toc158206117"/>
      <w:bookmarkStart w:id="1374" w:name="_Toc164057802"/>
      <w:bookmarkStart w:id="1375" w:name="_Toc164137152"/>
      <w:bookmarkStart w:id="1376" w:name="_Toc164161312"/>
      <w:bookmarkStart w:id="1377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78" w:name="_Toc439170703"/>
      <w:bookmarkStart w:id="1379" w:name="_Toc439172805"/>
      <w:bookmarkStart w:id="1380" w:name="_Toc439173249"/>
      <w:bookmarkStart w:id="1381" w:name="_Toc439238245"/>
      <w:bookmarkStart w:id="1382" w:name="_Toc439252792"/>
      <w:bookmarkStart w:id="1383" w:name="_Toc439323766"/>
      <w:bookmarkStart w:id="1384" w:name="_Toc440361403"/>
      <w:bookmarkStart w:id="1385" w:name="_Toc440376285"/>
      <w:bookmarkStart w:id="1386" w:name="_Toc440382543"/>
      <w:bookmarkStart w:id="1387" w:name="_Toc440447213"/>
      <w:bookmarkStart w:id="1388" w:name="_Toc440632374"/>
      <w:bookmarkStart w:id="1389" w:name="_Toc440875146"/>
      <w:bookmarkStart w:id="1390" w:name="_Toc441131133"/>
      <w:bookmarkStart w:id="1391" w:name="_Toc465774656"/>
      <w:bookmarkStart w:id="1392" w:name="_Toc465848885"/>
      <w:bookmarkStart w:id="1393" w:name="_Toc468876205"/>
      <w:bookmarkStart w:id="1394" w:name="_Toc469487699"/>
      <w:r w:rsidRPr="00D904EF">
        <w:rPr>
          <w:szCs w:val="24"/>
        </w:rPr>
        <w:lastRenderedPageBreak/>
        <w:t>Инструкции по заполнению</w:t>
      </w:r>
      <w:bookmarkEnd w:id="1369"/>
      <w:bookmarkEnd w:id="1370"/>
      <w:bookmarkEnd w:id="1371"/>
      <w:bookmarkEnd w:id="1372"/>
      <w:bookmarkEnd w:id="1373"/>
      <w:bookmarkEnd w:id="1374"/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r w:rsidR="00FB1A61">
        <w:fldChar w:fldCharType="begin"/>
      </w:r>
      <w:r w:rsidR="00FB1A61">
        <w:instrText xml:space="preserve"> REF _Ref55336310 \r \h  \* MERGEFORMAT </w:instrText>
      </w:r>
      <w:r w:rsidR="00FB1A61">
        <w:fldChar w:fldCharType="separate"/>
      </w:r>
      <w:r w:rsidR="007217B7" w:rsidRPr="007217B7">
        <w:rPr>
          <w:sz w:val="24"/>
          <w:szCs w:val="24"/>
        </w:rPr>
        <w:t>5.1</w:t>
      </w:r>
      <w:r w:rsidR="00FB1A61">
        <w:fldChar w:fldCharType="end"/>
      </w:r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лиц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874A41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аффилированности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338"/>
    <w:bookmarkEnd w:id="1339"/>
    <w:bookmarkEnd w:id="1340"/>
    <w:bookmarkEnd w:id="1341"/>
    <w:bookmarkEnd w:id="1342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395" w:name="_Toc318208007"/>
    </w:p>
    <w:p w:rsidR="004F4D80" w:rsidRPr="00E87023" w:rsidRDefault="004F4D80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</w:pPr>
      <w:bookmarkStart w:id="1396" w:name="_Toc423423680"/>
      <w:bookmarkStart w:id="1397" w:name="_Ref440272035"/>
      <w:bookmarkStart w:id="1398" w:name="_Ref440274733"/>
      <w:bookmarkStart w:id="1399" w:name="_Ref444181467"/>
      <w:bookmarkStart w:id="1400" w:name="_Toc469487700"/>
      <w:r w:rsidRPr="00E87023">
        <w:rPr>
          <w:sz w:val="22"/>
          <w:szCs w:val="22"/>
        </w:rPr>
        <w:lastRenderedPageBreak/>
        <w:t xml:space="preserve">Информация о собственниках </w:t>
      </w:r>
      <w:r w:rsidR="00C236C0">
        <w:rPr>
          <w:sz w:val="22"/>
          <w:szCs w:val="22"/>
        </w:rPr>
        <w:t>Участник</w:t>
      </w:r>
      <w:r w:rsidRPr="00E87023">
        <w:rPr>
          <w:sz w:val="22"/>
          <w:szCs w:val="22"/>
        </w:rPr>
        <w:t>а (включая конечных бенефициаров) (форма 1</w:t>
      </w:r>
      <w:r w:rsidR="00635719">
        <w:rPr>
          <w:sz w:val="22"/>
          <w:szCs w:val="22"/>
        </w:rPr>
        <w:t>2</w:t>
      </w:r>
      <w:r w:rsidRPr="00E87023">
        <w:rPr>
          <w:sz w:val="22"/>
          <w:szCs w:val="22"/>
        </w:rPr>
        <w:t>)</w:t>
      </w:r>
      <w:bookmarkEnd w:id="1395"/>
      <w:bookmarkEnd w:id="1396"/>
      <w:bookmarkEnd w:id="1397"/>
      <w:bookmarkEnd w:id="1398"/>
      <w:bookmarkEnd w:id="1399"/>
      <w:bookmarkEnd w:id="1400"/>
    </w:p>
    <w:p w:rsidR="004F4D80" w:rsidRPr="00E87023" w:rsidRDefault="004F4D80" w:rsidP="004F4D80">
      <w:pPr>
        <w:pStyle w:val="3"/>
        <w:rPr>
          <w:sz w:val="22"/>
        </w:rPr>
      </w:pPr>
      <w:bookmarkStart w:id="1401" w:name="_Toc343690584"/>
      <w:bookmarkStart w:id="1402" w:name="_Toc372294428"/>
      <w:bookmarkStart w:id="1403" w:name="_Toc379288896"/>
      <w:bookmarkStart w:id="1404" w:name="_Toc384734780"/>
      <w:bookmarkStart w:id="1405" w:name="_Toc396984078"/>
      <w:bookmarkStart w:id="1406" w:name="_Toc423423681"/>
      <w:bookmarkStart w:id="1407" w:name="_Toc439170710"/>
      <w:bookmarkStart w:id="1408" w:name="_Toc439172812"/>
      <w:bookmarkStart w:id="1409" w:name="_Toc439173253"/>
      <w:bookmarkStart w:id="1410" w:name="_Toc439238249"/>
      <w:bookmarkStart w:id="1411" w:name="_Toc439252796"/>
      <w:bookmarkStart w:id="1412" w:name="_Toc439323770"/>
      <w:bookmarkStart w:id="1413" w:name="_Toc440361405"/>
      <w:bookmarkStart w:id="1414" w:name="_Toc440376287"/>
      <w:bookmarkStart w:id="1415" w:name="_Toc440382545"/>
      <w:bookmarkStart w:id="1416" w:name="_Toc440447215"/>
      <w:bookmarkStart w:id="1417" w:name="_Toc440632376"/>
      <w:bookmarkStart w:id="1418" w:name="_Toc440875148"/>
      <w:bookmarkStart w:id="1419" w:name="_Toc441131135"/>
      <w:bookmarkStart w:id="1420" w:name="_Toc465774658"/>
      <w:bookmarkStart w:id="1421" w:name="_Toc465848887"/>
      <w:bookmarkStart w:id="1422" w:name="_Toc468876207"/>
      <w:bookmarkStart w:id="1423" w:name="_Toc469487701"/>
      <w:r w:rsidRPr="00E87023">
        <w:rPr>
          <w:sz w:val="22"/>
        </w:rPr>
        <w:t xml:space="preserve">Форма информации о собственниках </w:t>
      </w:r>
      <w:r w:rsidR="00C236C0">
        <w:rPr>
          <w:sz w:val="22"/>
        </w:rPr>
        <w:t>Участник</w:t>
      </w:r>
      <w:r w:rsidRPr="00E87023">
        <w:rPr>
          <w:sz w:val="22"/>
        </w:rPr>
        <w:t>а (включая конечных бенефициаров)</w:t>
      </w:r>
      <w:bookmarkEnd w:id="1401"/>
      <w:bookmarkEnd w:id="1402"/>
      <w:bookmarkEnd w:id="1403"/>
      <w:bookmarkEnd w:id="1404"/>
      <w:bookmarkEnd w:id="1405"/>
      <w:bookmarkEnd w:id="1406"/>
      <w:bookmarkEnd w:id="1407"/>
      <w:bookmarkEnd w:id="1408"/>
      <w:bookmarkEnd w:id="1409"/>
      <w:bookmarkEnd w:id="1410"/>
      <w:bookmarkEnd w:id="1411"/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</w:p>
    <w:p w:rsidR="004F4D80" w:rsidRPr="009F5821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 1</w:t>
      </w:r>
      <w:r w:rsidR="00553A57" w:rsidRPr="009F5821">
        <w:rPr>
          <w:sz w:val="24"/>
          <w:szCs w:val="24"/>
        </w:rPr>
        <w:t>2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г. №__________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jc w:val="center"/>
        <w:rPr>
          <w:b/>
        </w:rPr>
      </w:pPr>
      <w:r w:rsidRPr="00E87023">
        <w:rPr>
          <w:b/>
        </w:rPr>
        <w:t xml:space="preserve">Информация о собственниках </w:t>
      </w:r>
      <w:r w:rsidR="00C236C0">
        <w:rPr>
          <w:b/>
        </w:rPr>
        <w:t>Участник</w:t>
      </w:r>
      <w:r w:rsidRPr="00E87023">
        <w:rPr>
          <w:b/>
        </w:rPr>
        <w:t>а (включая конечных бенефициаров)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  <w:r w:rsidRPr="00E87023">
        <w:rPr>
          <w:color w:val="000000"/>
        </w:rPr>
        <w:t xml:space="preserve">Наименование и адрес </w:t>
      </w:r>
      <w:r w:rsidR="00C236C0">
        <w:rPr>
          <w:color w:val="000000"/>
        </w:rPr>
        <w:t>Участник</w:t>
      </w:r>
      <w:r w:rsidRPr="00E87023">
        <w:rPr>
          <w:color w:val="000000"/>
        </w:rPr>
        <w:t>а: __________________________________________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485"/>
        <w:gridCol w:w="590"/>
        <w:gridCol w:w="665"/>
        <w:gridCol w:w="1264"/>
        <w:gridCol w:w="786"/>
        <w:gridCol w:w="1229"/>
        <w:gridCol w:w="1555"/>
        <w:gridCol w:w="377"/>
        <w:gridCol w:w="590"/>
        <w:gridCol w:w="665"/>
        <w:gridCol w:w="1332"/>
        <w:gridCol w:w="1142"/>
        <w:gridCol w:w="1554"/>
        <w:gridCol w:w="1942"/>
        <w:gridCol w:w="1566"/>
      </w:tblGrid>
      <w:tr w:rsidR="004F4D80" w:rsidRPr="00E87023" w:rsidTr="004F4D80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 xml:space="preserve">наименование  </w:t>
            </w:r>
            <w:r w:rsidR="00C236C0">
              <w:rPr>
                <w:b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color w:val="000000"/>
                <w:sz w:val="16"/>
                <w:szCs w:val="16"/>
              </w:rPr>
              <w:t>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информация о цепочке собственников </w:t>
            </w:r>
            <w:r w:rsidR="00C236C0">
              <w:rPr>
                <w:b/>
                <w:bCs w:val="0"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а, включая бенефициаров (в том числе конечных)</w:t>
            </w:r>
          </w:p>
        </w:tc>
      </w:tr>
      <w:tr w:rsidR="004F4D80" w:rsidRPr="00E87023" w:rsidTr="004F4D80">
        <w:trPr>
          <w:trHeight w:val="87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№ п.п.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ФИО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Наименование/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ФИО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физ.лиц)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руководитель/участник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/акционер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/бенефициар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4F4D80" w:rsidRPr="00E87023" w:rsidTr="004F4D80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159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15</w:t>
            </w:r>
          </w:p>
        </w:tc>
      </w:tr>
      <w:tr w:rsidR="004F4D80" w:rsidRPr="00E87023" w:rsidTr="004F4D80">
        <w:trPr>
          <w:trHeight w:val="4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43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</w:tr>
    </w:tbl>
    <w:p w:rsidR="004F4D80" w:rsidRPr="00E87023" w:rsidRDefault="004F4D80" w:rsidP="004F4D80">
      <w:pPr>
        <w:tabs>
          <w:tab w:val="left" w:pos="4757"/>
        </w:tabs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(фамилия, имя, отчество подписавшего, должность)</w:t>
      </w:r>
    </w:p>
    <w:p w:rsidR="004F4D80" w:rsidRPr="00E87023" w:rsidRDefault="004F4D80" w:rsidP="004F4D80"/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D27071" w:rsidRDefault="004F4D80" w:rsidP="004F4D80">
      <w:pPr>
        <w:pStyle w:val="3"/>
        <w:rPr>
          <w:szCs w:val="24"/>
        </w:rPr>
      </w:pPr>
      <w:bookmarkStart w:id="1424" w:name="_Toc343690585"/>
      <w:bookmarkStart w:id="1425" w:name="_Toc372294429"/>
      <w:bookmarkStart w:id="1426" w:name="_Toc379288897"/>
      <w:bookmarkStart w:id="1427" w:name="_Toc384734781"/>
      <w:bookmarkStart w:id="1428" w:name="_Toc396984079"/>
      <w:bookmarkStart w:id="1429" w:name="_Toc423423682"/>
      <w:bookmarkStart w:id="1430" w:name="_Toc439170711"/>
      <w:bookmarkStart w:id="1431" w:name="_Toc439172813"/>
      <w:bookmarkStart w:id="1432" w:name="_Toc439173254"/>
      <w:bookmarkStart w:id="1433" w:name="_Toc439238250"/>
      <w:bookmarkStart w:id="1434" w:name="_Toc439252797"/>
      <w:bookmarkStart w:id="1435" w:name="_Toc439323771"/>
      <w:bookmarkStart w:id="1436" w:name="_Toc440361406"/>
      <w:bookmarkStart w:id="1437" w:name="_Toc440376288"/>
      <w:bookmarkStart w:id="1438" w:name="_Toc440382546"/>
      <w:bookmarkStart w:id="1439" w:name="_Toc440447216"/>
      <w:bookmarkStart w:id="1440" w:name="_Toc440632377"/>
      <w:bookmarkStart w:id="1441" w:name="_Toc440875149"/>
      <w:bookmarkStart w:id="1442" w:name="_Toc441131136"/>
      <w:bookmarkStart w:id="1443" w:name="_Toc465774659"/>
      <w:bookmarkStart w:id="1444" w:name="_Toc465848888"/>
      <w:bookmarkStart w:id="1445" w:name="_Toc468876208"/>
      <w:bookmarkStart w:id="1446" w:name="_Toc469487702"/>
      <w:r w:rsidRPr="00D27071">
        <w:rPr>
          <w:szCs w:val="24"/>
        </w:rPr>
        <w:lastRenderedPageBreak/>
        <w:t>Инструкции по заполнению</w:t>
      </w:r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D27071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2654BD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7217B7">
        <w:rPr>
          <w:sz w:val="24"/>
          <w:szCs w:val="24"/>
        </w:rPr>
        <w:t>5.1</w:t>
      </w:r>
      <w:r w:rsidR="002654BD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D27071">
        <w:rPr>
          <w:sz w:val="24"/>
          <w:szCs w:val="24"/>
        </w:rPr>
        <w:t>.</w:t>
      </w:r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Форма заполняется на все предприятия группы, включая дочерние и зависимые общества, совокупная доля прямого и (или) косвенного участия которых составляет более 50%.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При заполнении формы в отношении участников, являющихся зарубежными компаниями, также необходимо раскрытие информации об акционерах, владеющих более 5 процентами акций.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а.</w:t>
      </w:r>
    </w:p>
    <w:p w:rsidR="004F4D80" w:rsidRPr="00DC5CAC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</w:t>
      </w:r>
      <w:r w:rsidRPr="00646A17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 xml:space="preserve">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 xml:space="preserve">АО); </w:t>
      </w:r>
      <w:r w:rsidRPr="00D27071">
        <w:rPr>
          <w:sz w:val="24"/>
          <w:szCs w:val="24"/>
        </w:rPr>
        <w:lastRenderedPageBreak/>
        <w:t>бенефициаром (иностранные компании, по которым не известны конечные бенефициары); конечным бенефициаром (Российская Федерация, гос. учреждения РФ, физические лица, кроме руководителей).</w:t>
      </w:r>
    </w:p>
    <w:p w:rsidR="004F4D80" w:rsidRPr="00646A1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1447" w:name="_Toc329588495"/>
      <w:r w:rsidRPr="00646A17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</w:t>
      </w:r>
      <w:r>
        <w:rPr>
          <w:sz w:val="24"/>
          <w:szCs w:val="24"/>
        </w:rPr>
        <w:t>№</w:t>
      </w:r>
      <w:r w:rsidRPr="00646A17">
        <w:rPr>
          <w:sz w:val="24"/>
          <w:szCs w:val="24"/>
        </w:rPr>
        <w:t>9-13, а также документ</w:t>
      </w:r>
      <w:r>
        <w:rPr>
          <w:sz w:val="24"/>
          <w:szCs w:val="24"/>
        </w:rPr>
        <w:t>,</w:t>
      </w:r>
      <w:r w:rsidRPr="00646A17">
        <w:rPr>
          <w:sz w:val="24"/>
          <w:szCs w:val="24"/>
        </w:rPr>
        <w:t xml:space="preserve"> подтверждающий статус участника(ов) общества (выписка из реестра акционеров либо решение учредителя участника общества и т</w:t>
      </w:r>
      <w:r>
        <w:rPr>
          <w:sz w:val="24"/>
          <w:szCs w:val="24"/>
        </w:rPr>
        <w:t>.</w:t>
      </w:r>
      <w:r w:rsidRPr="00646A17">
        <w:rPr>
          <w:sz w:val="24"/>
          <w:szCs w:val="24"/>
        </w:rPr>
        <w:t xml:space="preserve">д.). Скан-копии документов, указанных в данном разделе, должны быть приложены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646A17">
        <w:rPr>
          <w:sz w:val="24"/>
          <w:szCs w:val="24"/>
        </w:rPr>
        <w:t xml:space="preserve"> к </w:t>
      </w:r>
      <w:r w:rsidR="00D90031">
        <w:rPr>
          <w:sz w:val="24"/>
          <w:szCs w:val="24"/>
        </w:rPr>
        <w:t xml:space="preserve">настоящей Форме </w:t>
      </w:r>
      <w:r w:rsidR="00D90031" w:rsidRPr="00D90031">
        <w:rPr>
          <w:sz w:val="24"/>
          <w:szCs w:val="24"/>
        </w:rPr>
        <w:t>информации о собственниках Участника (включая конечных бенефициаров)</w:t>
      </w:r>
      <w:r w:rsidRPr="00646A17">
        <w:rPr>
          <w:sz w:val="24"/>
          <w:szCs w:val="24"/>
        </w:rPr>
        <w:t xml:space="preserve"> и войти в состав </w:t>
      </w:r>
      <w:r w:rsidR="00D904EF">
        <w:rPr>
          <w:sz w:val="24"/>
          <w:szCs w:val="24"/>
        </w:rPr>
        <w:t>Заявки</w:t>
      </w:r>
      <w:r w:rsidRPr="00646A17">
        <w:rPr>
          <w:sz w:val="24"/>
          <w:szCs w:val="24"/>
        </w:rPr>
        <w:t>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448" w:name="_Toc423423683"/>
      <w:bookmarkStart w:id="1449" w:name="_Ref440272051"/>
      <w:bookmarkStart w:id="1450" w:name="_Ref440274744"/>
      <w:bookmarkStart w:id="1451" w:name="_Toc469487703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447"/>
      <w:bookmarkEnd w:id="1448"/>
      <w:bookmarkEnd w:id="1449"/>
      <w:bookmarkEnd w:id="1450"/>
      <w:bookmarkEnd w:id="1451"/>
    </w:p>
    <w:p w:rsidR="004F4D80" w:rsidRPr="00AE1D21" w:rsidRDefault="004F4D80" w:rsidP="004F4D80">
      <w:pPr>
        <w:pStyle w:val="3"/>
        <w:rPr>
          <w:szCs w:val="24"/>
        </w:rPr>
      </w:pPr>
      <w:bookmarkStart w:id="1452" w:name="_Toc343690587"/>
      <w:bookmarkStart w:id="1453" w:name="_Toc372294431"/>
      <w:bookmarkStart w:id="1454" w:name="_Toc379288899"/>
      <w:bookmarkStart w:id="1455" w:name="_Toc384734783"/>
      <w:bookmarkStart w:id="1456" w:name="_Toc396984081"/>
      <w:bookmarkStart w:id="1457" w:name="_Toc423423684"/>
      <w:bookmarkStart w:id="1458" w:name="_Toc439170713"/>
      <w:bookmarkStart w:id="1459" w:name="_Toc439172815"/>
      <w:bookmarkStart w:id="1460" w:name="_Toc439173256"/>
      <w:bookmarkStart w:id="1461" w:name="_Toc439238252"/>
      <w:bookmarkStart w:id="1462" w:name="_Toc439252799"/>
      <w:bookmarkStart w:id="1463" w:name="_Toc439323773"/>
      <w:bookmarkStart w:id="1464" w:name="_Toc440361408"/>
      <w:bookmarkStart w:id="1465" w:name="_Toc440376290"/>
      <w:bookmarkStart w:id="1466" w:name="_Toc440382548"/>
      <w:bookmarkStart w:id="1467" w:name="_Toc440447218"/>
      <w:bookmarkStart w:id="1468" w:name="_Toc440632379"/>
      <w:bookmarkStart w:id="1469" w:name="_Toc440875151"/>
      <w:bookmarkStart w:id="1470" w:name="_Toc441131138"/>
      <w:bookmarkStart w:id="1471" w:name="_Toc465774661"/>
      <w:bookmarkStart w:id="1472" w:name="_Toc465848890"/>
      <w:bookmarkStart w:id="1473" w:name="_Toc468876210"/>
      <w:bookmarkStart w:id="1474" w:name="_Toc469487704"/>
      <w:r w:rsidRPr="008C4223">
        <w:rPr>
          <w:szCs w:val="24"/>
        </w:rPr>
        <w:t xml:space="preserve">Форма </w:t>
      </w:r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r w:rsidR="000D70B6" w:rsidRPr="00AE1D21">
        <w:rPr>
          <w:szCs w:val="24"/>
        </w:rPr>
        <w:t>Согласия на обработку персональных данных</w:t>
      </w:r>
      <w:bookmarkEnd w:id="1463"/>
      <w:bookmarkEnd w:id="1464"/>
      <w:bookmarkEnd w:id="1465"/>
      <w:bookmarkEnd w:id="1466"/>
      <w:bookmarkEnd w:id="1467"/>
      <w:bookmarkEnd w:id="1468"/>
      <w:bookmarkEnd w:id="1469"/>
      <w:bookmarkEnd w:id="1470"/>
      <w:bookmarkEnd w:id="1471"/>
      <w:bookmarkEnd w:id="1472"/>
      <w:bookmarkEnd w:id="1473"/>
      <w:bookmarkEnd w:id="1474"/>
    </w:p>
    <w:p w:rsidR="004F4D80" w:rsidRPr="00AE1D21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="00AF12BB" w:rsidRPr="00AE1D21">
        <w:rPr>
          <w:sz w:val="24"/>
          <w:szCs w:val="24"/>
        </w:rPr>
        <w:t>.1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4F4D80" w:rsidRPr="00AE1D21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AE1D21" w:rsidRDefault="002B5044" w:rsidP="002B5044">
      <w:pPr>
        <w:rPr>
          <w:lang w:eastAsia="ru-RU"/>
        </w:rPr>
      </w:pPr>
    </w:p>
    <w:p w:rsidR="003311F3" w:rsidRPr="00AE1D21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AE1D21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AE1D21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AE1D21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AE1D21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AF12BB" w:rsidRPr="00AE1D21" w:rsidRDefault="00AF12BB" w:rsidP="00AF12BB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AE1D21">
        <w:rPr>
          <w:sz w:val="24"/>
          <w:szCs w:val="24"/>
        </w:rPr>
        <w:t>,</w:t>
      </w:r>
      <w:r w:rsidRPr="00AE1D21">
        <w:rPr>
          <w:b/>
          <w:i/>
          <w:sz w:val="24"/>
          <w:szCs w:val="24"/>
        </w:rPr>
        <w:t xml:space="preserve"> действующего на основании _________</w:t>
      </w:r>
      <w:r w:rsidRPr="00AE1D21">
        <w:rPr>
          <w:i/>
          <w:sz w:val="24"/>
          <w:szCs w:val="24"/>
        </w:rPr>
        <w:t>_,</w:t>
      </w:r>
      <w:r w:rsidRPr="00AE1D21">
        <w:rPr>
          <w:b/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дает свое согласие на </w:t>
      </w:r>
      <w:r w:rsidRPr="00AE1D21">
        <w:rPr>
          <w:snapToGrid w:val="0"/>
          <w:sz w:val="24"/>
          <w:szCs w:val="24"/>
        </w:rPr>
        <w:t>совершение ПАО «МРСК Центра», и ПАО «Россети» действий, предусмотренных п. 3 ст. 3 ФЗ «О персональных данных» от 27.07.2006 № 152-ФЗ, в отношении</w:t>
      </w:r>
      <w:r w:rsidRPr="00AE1D21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субконтрагентов и их собственников (участников, учредителей, акционеров), в том числе конечных бенефициаров (</w:t>
      </w:r>
      <w:r w:rsidRPr="00AE1D21">
        <w:rPr>
          <w:snapToGrid w:val="0"/>
          <w:sz w:val="24"/>
          <w:szCs w:val="24"/>
        </w:rPr>
        <w:t xml:space="preserve"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 ИНН </w:t>
      </w:r>
      <w:r w:rsidRPr="00AE1D21">
        <w:rPr>
          <w:sz w:val="24"/>
          <w:szCs w:val="24"/>
        </w:rPr>
        <w:t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Росфинмониторинг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r w:rsidRPr="00AE1D21">
        <w:rPr>
          <w:snapToGrid w:val="0"/>
          <w:sz w:val="24"/>
          <w:szCs w:val="24"/>
        </w:rPr>
        <w:t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r w:rsidRPr="00AE1D21">
        <w:rPr>
          <w:snapToGrid w:val="0"/>
          <w:sz w:val="24"/>
          <w:szCs w:val="24"/>
        </w:rPr>
        <w:t>Срок, в течение которого действует настоящее согласие субъекта персональных данных: со дня его подписания до момента фактического выполнения / отмены действия поручений Правительства Российской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AE1D21">
        <w:rPr>
          <w:color w:val="000000"/>
          <w:sz w:val="24"/>
          <w:szCs w:val="24"/>
        </w:rPr>
        <w:t>_______________________                                                   ______________________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М.П.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По поручению: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__________________ </w:t>
      </w:r>
      <w:r w:rsidRPr="00AE1D21">
        <w:rPr>
          <w:b/>
          <w:i/>
          <w:sz w:val="24"/>
          <w:szCs w:val="24"/>
        </w:rPr>
        <w:t>{указывается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EA3F63" w:rsidRPr="00AE1D21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3311F3">
      <w:pPr>
        <w:pStyle w:val="3"/>
        <w:rPr>
          <w:szCs w:val="24"/>
        </w:rPr>
      </w:pPr>
      <w:bookmarkStart w:id="1475" w:name="_Toc439252801"/>
      <w:bookmarkStart w:id="1476" w:name="_Toc439323774"/>
      <w:bookmarkStart w:id="1477" w:name="_Toc440361409"/>
      <w:bookmarkStart w:id="1478" w:name="_Toc440376291"/>
      <w:bookmarkStart w:id="1479" w:name="_Toc440382549"/>
      <w:bookmarkStart w:id="1480" w:name="_Toc440447219"/>
      <w:bookmarkStart w:id="1481" w:name="_Toc440632380"/>
      <w:bookmarkStart w:id="1482" w:name="_Toc440875152"/>
      <w:bookmarkStart w:id="1483" w:name="_Toc441131139"/>
      <w:bookmarkStart w:id="1484" w:name="_Toc465774662"/>
      <w:bookmarkStart w:id="1485" w:name="_Toc465848891"/>
      <w:bookmarkStart w:id="1486" w:name="_Toc468876211"/>
      <w:bookmarkStart w:id="1487" w:name="_Toc469487705"/>
      <w:r w:rsidRPr="00AE1D21">
        <w:rPr>
          <w:szCs w:val="24"/>
        </w:rPr>
        <w:lastRenderedPageBreak/>
        <w:t>Инструкции по заполнению</w:t>
      </w:r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 xml:space="preserve">Данная форма заполняется в случае, если согласие на представление (обработку) ПАО «МРСК Центра», ПАО «Россети»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 xml:space="preserve">составляется </w:t>
      </w:r>
      <w:r w:rsidRPr="00AE1D21">
        <w:rPr>
          <w:b/>
          <w:bCs w:val="0"/>
          <w:sz w:val="24"/>
          <w:szCs w:val="24"/>
        </w:rPr>
        <w:t>представителем субъекта(ов) персональных данных на основании доверенности или иного документа, подтверждающего полномочия представителя.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«Россети» перед собственником (участником, учредителем, акционером), а также бенефициаром участника закупки / контрагента / их субконтрагентов за предоставление Обществу данных о своих собственниках (участниках, учредителях, акционерах), в том числе бенефициарах и бенефициарах своего субконтрагента, и предполагает, что участник закупки (потенциальный контрагент) / контрагент получил у своих бенефициаров и бенефициаров своих субконтрагентов согласие на представление (обработку) ПАО «МРСК Центра», и ПАО «Россети» и в уполномоченные государственные органы указанных сведений.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bookmarkStart w:id="1488" w:name="_Toc461808970"/>
      <w:bookmarkStart w:id="1489" w:name="_Toc464120680"/>
      <w:bookmarkStart w:id="1490" w:name="_Toc465774663"/>
      <w:bookmarkStart w:id="1491" w:name="_Toc465848892"/>
      <w:bookmarkStart w:id="1492" w:name="_Toc468876212"/>
      <w:bookmarkStart w:id="1493" w:name="_Toc469487706"/>
      <w:r w:rsidRPr="00AE1D21">
        <w:rPr>
          <w:szCs w:val="24"/>
        </w:rPr>
        <w:lastRenderedPageBreak/>
        <w:t>Форма Согласия на обработку персональных данных</w:t>
      </w:r>
      <w:bookmarkEnd w:id="1488"/>
      <w:bookmarkEnd w:id="1489"/>
      <w:bookmarkEnd w:id="1490"/>
      <w:bookmarkEnd w:id="1491"/>
      <w:bookmarkEnd w:id="1492"/>
      <w:bookmarkEnd w:id="1493"/>
    </w:p>
    <w:p w:rsidR="00AF12BB" w:rsidRPr="00AE1D21" w:rsidRDefault="00AF12BB" w:rsidP="00AF12BB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13.2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AF12BB" w:rsidRPr="00AE1D21" w:rsidRDefault="00AF12BB" w:rsidP="00AF12BB">
      <w:pPr>
        <w:contextualSpacing/>
        <w:jc w:val="right"/>
        <w:rPr>
          <w:szCs w:val="24"/>
        </w:rPr>
      </w:pPr>
    </w:p>
    <w:p w:rsidR="00AF12BB" w:rsidRPr="00AE1D21" w:rsidRDefault="00AF12BB" w:rsidP="00AF12BB">
      <w:pPr>
        <w:rPr>
          <w:szCs w:val="24"/>
        </w:rPr>
      </w:pPr>
    </w:p>
    <w:p w:rsidR="00AF12BB" w:rsidRPr="00AE1D21" w:rsidRDefault="00AF12BB" w:rsidP="00AF12BB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494" w:name="_Toc461808971"/>
      <w:r w:rsidRPr="00AE1D21">
        <w:rPr>
          <w:b/>
          <w:sz w:val="24"/>
          <w:szCs w:val="24"/>
        </w:rPr>
        <w:t>Согласие на обработку персональных данных</w:t>
      </w:r>
      <w:bookmarkEnd w:id="1494"/>
      <w:r w:rsidRPr="00AE1D21">
        <w:rPr>
          <w:b/>
          <w:sz w:val="24"/>
          <w:szCs w:val="24"/>
        </w:rPr>
        <w:t xml:space="preserve"> </w:t>
      </w:r>
    </w:p>
    <w:p w:rsidR="00AF12BB" w:rsidRPr="00AE1D21" w:rsidRDefault="00AF12BB" w:rsidP="00AF12BB">
      <w:pPr>
        <w:contextualSpacing/>
        <w:jc w:val="right"/>
        <w:rPr>
          <w:sz w:val="24"/>
          <w:szCs w:val="24"/>
        </w:rPr>
      </w:pPr>
      <w:r w:rsidRPr="00AE1D21">
        <w:rPr>
          <w:b/>
          <w:snapToGrid w:val="0"/>
          <w:sz w:val="24"/>
          <w:szCs w:val="24"/>
        </w:rPr>
        <w:t>от «_____» ____________ 201____ г.</w:t>
      </w:r>
    </w:p>
    <w:p w:rsidR="00AF12BB" w:rsidRPr="00AE1D21" w:rsidRDefault="00AF12BB" w:rsidP="00AF12BB">
      <w:pPr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     Я, ________________________________________________ </w:t>
      </w:r>
      <w:r w:rsidRPr="00AE1D21">
        <w:rPr>
          <w:i/>
          <w:sz w:val="24"/>
          <w:szCs w:val="24"/>
        </w:rPr>
        <w:t>(указать полностью ФИО собственника/бенефициара)</w:t>
      </w:r>
      <w:r w:rsidRPr="00AE1D21">
        <w:rPr>
          <w:sz w:val="24"/>
          <w:szCs w:val="24"/>
        </w:rPr>
        <w:t xml:space="preserve">, зарегистрирован (а) по адресу: ______________________________________ </w:t>
      </w:r>
      <w:r w:rsidRPr="00AE1D21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AE1D21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AE1D21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AE1D21">
        <w:rPr>
          <w:sz w:val="24"/>
          <w:szCs w:val="24"/>
        </w:rPr>
        <w:t xml:space="preserve">, дата, год и место рождения ____________________________ </w:t>
      </w:r>
      <w:r w:rsidRPr="00AE1D21">
        <w:rPr>
          <w:i/>
          <w:sz w:val="24"/>
          <w:szCs w:val="24"/>
        </w:rPr>
        <w:t xml:space="preserve">(указать), </w:t>
      </w:r>
      <w:r w:rsidRPr="00AE1D21">
        <w:rPr>
          <w:sz w:val="24"/>
          <w:szCs w:val="24"/>
        </w:rPr>
        <w:t>должность и место работы (</w:t>
      </w:r>
      <w:r w:rsidRPr="00AE1D21">
        <w:rPr>
          <w:i/>
          <w:sz w:val="24"/>
          <w:szCs w:val="24"/>
        </w:rPr>
        <w:t>собственника/бенефициара</w:t>
      </w:r>
      <w:r w:rsidRPr="00AE1D21">
        <w:rPr>
          <w:sz w:val="24"/>
          <w:szCs w:val="24"/>
        </w:rPr>
        <w:t xml:space="preserve">) ___________________________ </w:t>
      </w:r>
      <w:r w:rsidRPr="00AE1D21">
        <w:rPr>
          <w:i/>
          <w:sz w:val="24"/>
          <w:szCs w:val="24"/>
        </w:rPr>
        <w:t>(указать полностью без сокращений)</w:t>
      </w:r>
      <w:r w:rsidRPr="00AE1D21">
        <w:rPr>
          <w:sz w:val="24"/>
          <w:szCs w:val="24"/>
        </w:rPr>
        <w:t xml:space="preserve">, 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AE1D21">
        <w:rPr>
          <w:i/>
          <w:sz w:val="24"/>
          <w:szCs w:val="24"/>
        </w:rPr>
        <w:t>(указывается наименование Участника закупочной процедуры</w:t>
      </w:r>
      <w:r w:rsidRPr="00AE1D21">
        <w:rPr>
          <w:sz w:val="24"/>
          <w:szCs w:val="24"/>
        </w:rPr>
        <w:t>) (зарегистрировано по адресу: _____________________, ОГРН: ______________, ИНН: _________________, КПП: ________________) в лице _________________________(</w:t>
      </w:r>
      <w:r w:rsidRPr="00AE1D21">
        <w:rPr>
          <w:i/>
          <w:sz w:val="24"/>
          <w:szCs w:val="24"/>
        </w:rPr>
        <w:t>*)</w:t>
      </w:r>
      <w:r w:rsidRPr="00AE1D21">
        <w:rPr>
          <w:sz w:val="24"/>
          <w:szCs w:val="24"/>
        </w:rPr>
        <w:t xml:space="preserve"> </w:t>
      </w:r>
      <w:r w:rsidRPr="00AE1D21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AE1D21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 средств автоматизации или без использования таких средств для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AE1D21">
        <w:rPr>
          <w:i/>
          <w:sz w:val="24"/>
          <w:szCs w:val="24"/>
        </w:rPr>
        <w:t xml:space="preserve">, </w:t>
      </w:r>
      <w:r w:rsidRPr="00AE1D21">
        <w:rPr>
          <w:sz w:val="24"/>
          <w:szCs w:val="24"/>
        </w:rPr>
        <w:t xml:space="preserve">Минэнерго России, Росфинмониторинг, ФНС России, иным третьим лицам при необходимости. 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AE1D21">
        <w:rPr>
          <w:sz w:val="24"/>
          <w:szCs w:val="24"/>
        </w:rPr>
        <w:t>Настоящее согласие действует с момента его подписания.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AE1D21">
        <w:rPr>
          <w:sz w:val="24"/>
          <w:szCs w:val="24"/>
        </w:rPr>
        <w:t xml:space="preserve">_________________________ </w:t>
      </w:r>
      <w:r w:rsidRPr="00AE1D21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r w:rsidRPr="00AE1D21">
        <w:rPr>
          <w:b w:val="0"/>
          <w:szCs w:val="24"/>
        </w:rPr>
        <w:br w:type="page"/>
      </w:r>
      <w:bookmarkStart w:id="1495" w:name="_Toc461808972"/>
      <w:bookmarkStart w:id="1496" w:name="_Toc464120681"/>
      <w:bookmarkStart w:id="1497" w:name="_Toc465774664"/>
      <w:bookmarkStart w:id="1498" w:name="_Toc465848893"/>
      <w:bookmarkStart w:id="1499" w:name="_Toc468876213"/>
      <w:bookmarkStart w:id="1500" w:name="_Toc469487707"/>
      <w:r w:rsidRPr="00AE1D21">
        <w:rPr>
          <w:szCs w:val="24"/>
        </w:rPr>
        <w:lastRenderedPageBreak/>
        <w:t>Инструкции по заполнению</w:t>
      </w:r>
      <w:bookmarkEnd w:id="1495"/>
      <w:bookmarkEnd w:id="1496"/>
      <w:bookmarkEnd w:id="1497"/>
      <w:bookmarkEnd w:id="1498"/>
      <w:bookmarkEnd w:id="1499"/>
      <w:bookmarkEnd w:id="1500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bCs w:val="0"/>
          <w:sz w:val="24"/>
          <w:szCs w:val="24"/>
        </w:rPr>
        <w:t xml:space="preserve">Данная форма заполняется в случае, если согласие на представление (обработку) ПАО «МРСК Центра», ПАО «Россети»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sz w:val="24"/>
          <w:szCs w:val="24"/>
        </w:rPr>
        <w:t>Согласие составляется всеми, без исключений, конечными собственниками/бенефициарами, отраженными в  Приложении 12 к письму о подаче оферты «Информация о собственниках Поставщика (включая конечных бенефициаров)».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* Нужно указать лицо, имеющее право в соответствии с законодательством Российской Федерации действовать от лица Участника без доверенности, или, надлежащим образом, уполномоченным им лицом на основании доверенности (далее — уполномоченного лица). В последнем случае копия доверенности прикладывается к Заявке.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AE1D21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A6A39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01" w:name="_Ref440272256"/>
      <w:bookmarkStart w:id="1502" w:name="_Ref440272678"/>
      <w:bookmarkStart w:id="1503" w:name="_Ref440274944"/>
      <w:bookmarkStart w:id="1504" w:name="_Toc469487708"/>
      <w:r w:rsidRPr="007A6A39">
        <w:lastRenderedPageBreak/>
        <w:t>Соглашение о неустойке (форма 1</w:t>
      </w:r>
      <w:r w:rsidR="00635719">
        <w:t>4</w:t>
      </w:r>
      <w:r w:rsidRPr="007A6A39">
        <w:t>)</w:t>
      </w:r>
      <w:bookmarkEnd w:id="1501"/>
      <w:bookmarkEnd w:id="1502"/>
      <w:bookmarkEnd w:id="1503"/>
      <w:bookmarkEnd w:id="1504"/>
    </w:p>
    <w:p w:rsidR="007A6A39" w:rsidRPr="007A6A39" w:rsidRDefault="007A6A39" w:rsidP="007A6A39">
      <w:pPr>
        <w:pStyle w:val="3"/>
        <w:rPr>
          <w:szCs w:val="24"/>
        </w:rPr>
      </w:pPr>
      <w:bookmarkStart w:id="1505" w:name="_Toc439170715"/>
      <w:bookmarkStart w:id="1506" w:name="_Toc439172817"/>
      <w:bookmarkStart w:id="1507" w:name="_Toc439173259"/>
      <w:bookmarkStart w:id="1508" w:name="_Toc439238255"/>
      <w:bookmarkStart w:id="1509" w:name="_Toc439252803"/>
      <w:bookmarkStart w:id="1510" w:name="_Toc439323776"/>
      <w:bookmarkStart w:id="1511" w:name="_Toc440361411"/>
      <w:bookmarkStart w:id="1512" w:name="_Toc440376293"/>
      <w:bookmarkStart w:id="1513" w:name="_Toc440382551"/>
      <w:bookmarkStart w:id="1514" w:name="_Toc440447221"/>
      <w:bookmarkStart w:id="1515" w:name="_Toc440632382"/>
      <w:bookmarkStart w:id="1516" w:name="_Toc440875154"/>
      <w:bookmarkStart w:id="1517" w:name="_Toc441131141"/>
      <w:bookmarkStart w:id="1518" w:name="_Toc465774666"/>
      <w:bookmarkStart w:id="1519" w:name="_Toc465848895"/>
      <w:bookmarkStart w:id="1520" w:name="_Toc468876215"/>
      <w:bookmarkStart w:id="1521" w:name="_Toc469487709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г.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C5024F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C5024F">
      <w:pPr>
        <w:pStyle w:val="afd"/>
        <w:ind w:firstLine="709"/>
        <w:rPr>
          <w:sz w:val="24"/>
          <w:szCs w:val="24"/>
        </w:rPr>
      </w:pP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в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2654BD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2654BD">
        <w:rPr>
          <w:vertAlign w:val="subscript"/>
        </w:rPr>
      </w:r>
      <w:r w:rsidR="002654BD">
        <w:rPr>
          <w:vertAlign w:val="subscript"/>
        </w:rPr>
        <w:fldChar w:fldCharType="separate"/>
      </w:r>
      <w:r w:rsidR="007217B7">
        <w:rPr>
          <w:vertAlign w:val="subscript"/>
        </w:rPr>
        <w:t>1.1.4</w:t>
      </w:r>
      <w:r w:rsidR="002654BD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663EEB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AE1D21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AF12BB" w:rsidRPr="00AE1D21">
        <w:rPr>
          <w:sz w:val="24"/>
          <w:szCs w:val="24"/>
        </w:rPr>
        <w:t xml:space="preserve">в Заявку </w:t>
      </w:r>
      <w:r w:rsidRPr="00AE1D21">
        <w:rPr>
          <w:sz w:val="24"/>
          <w:szCs w:val="24"/>
        </w:rPr>
        <w:t xml:space="preserve">в течение срока ее действия после истечения срока окончания приема Заявок; 2) предоставлять достоверные и </w:t>
      </w:r>
      <w:r w:rsidR="00AF12BB" w:rsidRPr="00AE1D21">
        <w:rPr>
          <w:sz w:val="24"/>
          <w:szCs w:val="24"/>
        </w:rPr>
        <w:t xml:space="preserve">нефальсифицированные </w:t>
      </w:r>
      <w:r w:rsidRPr="00AE1D21">
        <w:rPr>
          <w:sz w:val="24"/>
          <w:szCs w:val="24"/>
        </w:rPr>
        <w:t xml:space="preserve">документы, сведения и/или информацию, приведенные в составе Заявки; 3) заключить договор в установленном документацией по запросу предложений порядке, в случае признания </w:t>
      </w:r>
      <w:r w:rsidRPr="00663EEB">
        <w:rPr>
          <w:sz w:val="24"/>
          <w:szCs w:val="24"/>
        </w:rPr>
        <w:t>Участника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663EEB">
        <w:rPr>
          <w:sz w:val="24"/>
          <w:szCs w:val="24"/>
        </w:rPr>
        <w:t xml:space="preserve">; </w:t>
      </w:r>
      <w:r w:rsidR="00AF12BB" w:rsidRPr="00663EEB">
        <w:rPr>
          <w:sz w:val="24"/>
          <w:szCs w:val="24"/>
        </w:rPr>
        <w:t>4</w:t>
      </w:r>
      <w:r w:rsidRPr="00663EEB">
        <w:rPr>
          <w:sz w:val="24"/>
          <w:szCs w:val="24"/>
        </w:rPr>
        <w:t>) предоставить финансовое обеспечение по договору, заключенному по итогам запроса предложений, в случае признания Участника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663EEB">
        <w:rPr>
          <w:sz w:val="24"/>
          <w:szCs w:val="24"/>
        </w:rPr>
        <w:t xml:space="preserve"> (</w:t>
      </w:r>
      <w:r w:rsidRPr="00663E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663EEB">
        <w:rPr>
          <w:sz w:val="24"/>
          <w:szCs w:val="24"/>
        </w:rPr>
        <w:t>)</w:t>
      </w: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663EEB">
        <w:rPr>
          <w:sz w:val="24"/>
          <w:szCs w:val="24"/>
        </w:rPr>
        <w:t>В случае если Участником будут нарушены обязательства</w:t>
      </w:r>
      <w:r w:rsidRPr="00AE1D21">
        <w:rPr>
          <w:sz w:val="24"/>
          <w:szCs w:val="24"/>
        </w:rPr>
        <w:t>, возникшие и связанные с подачей</w:t>
      </w:r>
      <w:r w:rsidRPr="007A6A39">
        <w:rPr>
          <w:sz w:val="24"/>
          <w:szCs w:val="24"/>
        </w:rPr>
        <w:t xml:space="preserve"> </w:t>
      </w:r>
      <w:r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на участие в ____</w:t>
      </w:r>
      <w:r>
        <w:rPr>
          <w:sz w:val="24"/>
          <w:szCs w:val="24"/>
        </w:rPr>
        <w:t>___________________________________________________</w:t>
      </w:r>
      <w:r w:rsidRPr="007A6A39">
        <w:rPr>
          <w:sz w:val="24"/>
          <w:szCs w:val="24"/>
        </w:rPr>
        <w:t>______________________,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Pr="0082292A">
        <w:rPr>
          <w:vertAlign w:val="subscript"/>
        </w:rPr>
        <w:t xml:space="preserve"> </w:t>
      </w:r>
      <w:r w:rsidR="002654BD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2654BD">
        <w:rPr>
          <w:vertAlign w:val="subscript"/>
        </w:rPr>
      </w:r>
      <w:r w:rsidR="002654BD">
        <w:rPr>
          <w:vertAlign w:val="subscript"/>
        </w:rPr>
        <w:fldChar w:fldCharType="separate"/>
      </w:r>
      <w:r w:rsidR="007217B7">
        <w:rPr>
          <w:vertAlign w:val="subscript"/>
        </w:rPr>
        <w:t>1.1.4</w:t>
      </w:r>
      <w:r w:rsidR="002654BD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 _____________________ (_______________) рублей, в течение 5 (пяти) рабочих дней после получения письменного требования Организатора об уплате неустойки.</w:t>
      </w:r>
    </w:p>
    <w:p w:rsidR="007A6A39" w:rsidRPr="00EA1723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r w:rsidRPr="00EA1723">
        <w:rPr>
          <w:sz w:val="24"/>
          <w:szCs w:val="24"/>
        </w:rPr>
        <w:t xml:space="preserve">установили и согласились с тем, что началом исчисления срока действия настоящего соглашения </w:t>
      </w:r>
      <w:r w:rsidR="005A2CAE" w:rsidRPr="00EA1723">
        <w:rPr>
          <w:sz w:val="24"/>
          <w:szCs w:val="24"/>
        </w:rPr>
        <w:t xml:space="preserve">будет считаться дата </w:t>
      </w:r>
      <w:r w:rsidR="00EA1723" w:rsidRPr="00EA1723">
        <w:rPr>
          <w:sz w:val="24"/>
          <w:szCs w:val="24"/>
        </w:rPr>
        <w:t>окончания приема</w:t>
      </w:r>
      <w:r w:rsidR="005A2CAE" w:rsidRPr="00EA1723">
        <w:rPr>
          <w:sz w:val="24"/>
          <w:szCs w:val="24"/>
        </w:rPr>
        <w:t xml:space="preserve"> поступивших на открытый запрос предложений</w:t>
      </w:r>
      <w:r w:rsidR="00EA1723" w:rsidRPr="00EA1723">
        <w:rPr>
          <w:sz w:val="24"/>
          <w:szCs w:val="24"/>
        </w:rPr>
        <w:t xml:space="preserve"> Заявок</w:t>
      </w:r>
      <w:r w:rsidR="005A2CAE" w:rsidRPr="00EA1723">
        <w:rPr>
          <w:sz w:val="24"/>
          <w:szCs w:val="24"/>
        </w:rPr>
        <w:t xml:space="preserve">. 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По 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663EEB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lastRenderedPageBreak/>
        <w:t xml:space="preserve">В </w:t>
      </w:r>
      <w:r w:rsidRPr="00663EEB">
        <w:rPr>
          <w:sz w:val="24"/>
          <w:szCs w:val="24"/>
        </w:rPr>
        <w:t xml:space="preserve">случае если Участник будет признан победителем </w:t>
      </w:r>
      <w:r w:rsidR="00311F48" w:rsidRPr="00663EEB">
        <w:rPr>
          <w:sz w:val="24"/>
          <w:szCs w:val="24"/>
        </w:rPr>
        <w:t>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663EEB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663EEB">
        <w:rPr>
          <w:sz w:val="24"/>
          <w:szCs w:val="24"/>
        </w:rPr>
        <w:t>Заявку</w:t>
      </w:r>
      <w:r w:rsidRPr="00663EEB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 w:rsidRPr="00663EEB">
        <w:rPr>
          <w:sz w:val="24"/>
          <w:szCs w:val="24"/>
        </w:rPr>
        <w:t>Заявок</w:t>
      </w:r>
      <w:r w:rsidRPr="00663EEB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663EEB">
        <w:rPr>
          <w:sz w:val="24"/>
          <w:szCs w:val="24"/>
        </w:rPr>
        <w:t>Заявки</w:t>
      </w:r>
      <w:r w:rsidRPr="00663EEB">
        <w:rPr>
          <w:sz w:val="24"/>
          <w:szCs w:val="24"/>
        </w:rPr>
        <w:t xml:space="preserve">; </w:t>
      </w:r>
      <w:r w:rsidR="00311F48" w:rsidRPr="00663EEB">
        <w:rPr>
          <w:sz w:val="24"/>
          <w:szCs w:val="24"/>
        </w:rPr>
        <w:t>3</w:t>
      </w:r>
      <w:r w:rsidRPr="00663EEB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r w:rsidR="00311F48" w:rsidRPr="00663EEB">
        <w:rPr>
          <w:sz w:val="24"/>
          <w:szCs w:val="24"/>
        </w:rPr>
        <w:t>4</w:t>
      </w:r>
      <w:r w:rsidRPr="00663EEB">
        <w:rPr>
          <w:sz w:val="24"/>
          <w:szCs w:val="24"/>
        </w:rPr>
        <w:t>) предоставит финансовое обеспечение по договору (</w:t>
      </w:r>
      <w:r w:rsidRPr="00663E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663EEB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663EEB">
        <w:rPr>
          <w:sz w:val="24"/>
          <w:szCs w:val="24"/>
        </w:rPr>
        <w:t xml:space="preserve">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Заключение настоящего соглашения не является основанием возникновения права Участника не предоставлять иные документы, предусмотренные в документации по запросу предложений.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Участника.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522" w:name="_Toc439170716"/>
      <w:bookmarkStart w:id="1523" w:name="_Toc439172818"/>
      <w:bookmarkStart w:id="1524" w:name="_Toc439173260"/>
      <w:bookmarkStart w:id="1525" w:name="_Toc439238256"/>
      <w:bookmarkStart w:id="1526" w:name="_Toc439252804"/>
      <w:bookmarkStart w:id="1527" w:name="_Toc439323777"/>
      <w:bookmarkStart w:id="1528" w:name="_Toc440361412"/>
      <w:bookmarkStart w:id="1529" w:name="_Toc440376294"/>
      <w:bookmarkStart w:id="1530" w:name="_Toc440382552"/>
      <w:bookmarkStart w:id="1531" w:name="_Toc440447222"/>
      <w:bookmarkStart w:id="1532" w:name="_Toc440632383"/>
      <w:bookmarkStart w:id="1533" w:name="_Toc440875155"/>
      <w:bookmarkStart w:id="1534" w:name="_Toc441131142"/>
      <w:bookmarkStart w:id="1535" w:name="_Toc465774667"/>
      <w:bookmarkStart w:id="1536" w:name="_Toc465848896"/>
      <w:bookmarkStart w:id="1537" w:name="_Toc468876216"/>
      <w:bookmarkStart w:id="1538" w:name="_Toc469487710"/>
      <w:r w:rsidRPr="007857E5">
        <w:rPr>
          <w:szCs w:val="24"/>
        </w:rPr>
        <w:lastRenderedPageBreak/>
        <w:t>Инструкции по заполнению</w:t>
      </w:r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  <w:bookmarkEnd w:id="1530"/>
      <w:bookmarkEnd w:id="1531"/>
      <w:bookmarkEnd w:id="1532"/>
      <w:bookmarkEnd w:id="1533"/>
      <w:bookmarkEnd w:id="1534"/>
      <w:bookmarkEnd w:id="1535"/>
      <w:bookmarkEnd w:id="1536"/>
      <w:bookmarkEnd w:id="1537"/>
      <w:bookmarkEnd w:id="1538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2654BD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7217B7">
        <w:rPr>
          <w:sz w:val="24"/>
          <w:szCs w:val="24"/>
        </w:rPr>
        <w:t>5.1</w:t>
      </w:r>
      <w:r w:rsidR="002654BD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C5024F" w:rsidRPr="00C5024F" w:rsidRDefault="00C5024F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headerReference w:type="even" r:id="rId50"/>
          <w:headerReference w:type="default" r:id="rId51"/>
          <w:footerReference w:type="even" r:id="rId52"/>
          <w:headerReference w:type="first" r:id="rId53"/>
          <w:footerReference w:type="first" r:id="rId54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AE1D21" w:rsidRDefault="00AF12BB" w:rsidP="00AF12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539" w:name="_Ref465847449"/>
      <w:bookmarkStart w:id="1540" w:name="_Ref465847748"/>
      <w:bookmarkStart w:id="1541" w:name="_Ref465847768"/>
      <w:bookmarkStart w:id="1542" w:name="_Toc469487711"/>
      <w:r w:rsidRPr="00AE1D21">
        <w:lastRenderedPageBreak/>
        <w:t>Расписка  сдачи-приемки соглашения о неустойке (форма 15)</w:t>
      </w:r>
      <w:bookmarkEnd w:id="1539"/>
      <w:bookmarkEnd w:id="1540"/>
      <w:bookmarkEnd w:id="1541"/>
      <w:bookmarkEnd w:id="1542"/>
    </w:p>
    <w:p w:rsidR="00AF12BB" w:rsidRPr="00CC5A3A" w:rsidRDefault="00AF12BB" w:rsidP="00AF12BB">
      <w:pPr>
        <w:pStyle w:val="3"/>
        <w:rPr>
          <w:szCs w:val="24"/>
        </w:rPr>
      </w:pPr>
      <w:bookmarkStart w:id="1543" w:name="_Toc465774669"/>
      <w:bookmarkStart w:id="1544" w:name="_Toc465848898"/>
      <w:bookmarkStart w:id="1545" w:name="_Toc468876218"/>
      <w:bookmarkStart w:id="1546" w:name="_Toc469487712"/>
      <w:r w:rsidRPr="00CC5A3A">
        <w:rPr>
          <w:szCs w:val="24"/>
        </w:rPr>
        <w:t>Форма Расписки  сдачи-приемки соглашения о неустойке</w:t>
      </w:r>
      <w:bookmarkEnd w:id="1543"/>
      <w:bookmarkEnd w:id="1544"/>
      <w:bookmarkEnd w:id="1545"/>
      <w:bookmarkEnd w:id="1546"/>
    </w:p>
    <w:p w:rsidR="00AF12BB" w:rsidRPr="00CC5A3A" w:rsidRDefault="00AF12BB" w:rsidP="00AF12BB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AF12BB" w:rsidRPr="00CC5A3A" w:rsidRDefault="00AF12BB" w:rsidP="00AF12BB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AF12BB" w:rsidRPr="00047DE1" w:rsidRDefault="00AF12BB" w:rsidP="00AF12BB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AF12BB" w:rsidRPr="00047DE1" w:rsidRDefault="00AF12BB" w:rsidP="00AF12BB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047DE1" w:rsidTr="00AF12BB">
        <w:tc>
          <w:tcPr>
            <w:tcW w:w="14863" w:type="dxa"/>
            <w:gridSpan w:val="7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(МСК)</w:t>
            </w: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</w:tr>
    </w:tbl>
    <w:p w:rsidR="00AF12BB" w:rsidRPr="00CC5A3A" w:rsidRDefault="00AF12BB" w:rsidP="00AF12BB">
      <w:pPr>
        <w:pStyle w:val="afd"/>
        <w:rPr>
          <w:szCs w:val="24"/>
        </w:rPr>
      </w:pPr>
    </w:p>
    <w:p w:rsidR="00AF12BB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AF12BB" w:rsidRPr="00CC5A3A" w:rsidRDefault="00AF12BB" w:rsidP="00856CFC">
      <w:pPr>
        <w:pStyle w:val="26"/>
        <w:pageBreakBefore/>
        <w:numPr>
          <w:ilvl w:val="2"/>
          <w:numId w:val="78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AF12BB" w:rsidRPr="00CC5A3A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CC5A3A" w:rsidRDefault="00AF12BB" w:rsidP="00AF12BB">
      <w:pPr>
        <w:pStyle w:val="3"/>
        <w:rPr>
          <w:szCs w:val="24"/>
        </w:rPr>
      </w:pPr>
      <w:bookmarkStart w:id="1547" w:name="_Toc465774670"/>
      <w:bookmarkStart w:id="1548" w:name="_Toc465848899"/>
      <w:bookmarkStart w:id="1549" w:name="_Toc468876219"/>
      <w:bookmarkStart w:id="1550" w:name="_Toc469487713"/>
      <w:r w:rsidRPr="00CC5A3A">
        <w:rPr>
          <w:szCs w:val="24"/>
        </w:rPr>
        <w:lastRenderedPageBreak/>
        <w:t>Инструкции по заполнению</w:t>
      </w:r>
      <w:bookmarkEnd w:id="1547"/>
      <w:bookmarkEnd w:id="1548"/>
      <w:bookmarkEnd w:id="1549"/>
      <w:bookmarkEnd w:id="1550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>», в которой указывает свое фирменное наименование (в т.ч. организационно-правовую форму) и свой адрес;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CC5A3A" w:rsidRDefault="00AF12BB" w:rsidP="00AF12BB">
      <w:pPr>
        <w:ind w:firstLine="0"/>
        <w:rPr>
          <w:bCs w:val="0"/>
          <w:szCs w:val="24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AE1D21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51" w:name="_Ref440272274"/>
      <w:bookmarkStart w:id="1552" w:name="_Ref440274756"/>
      <w:bookmarkStart w:id="1553" w:name="_Toc469487714"/>
      <w:r w:rsidRPr="00AE1D21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AE1D21">
        <w:t xml:space="preserve"> (форма 1</w:t>
      </w:r>
      <w:r w:rsidR="00AF12BB" w:rsidRPr="00AE1D21">
        <w:t>6</w:t>
      </w:r>
      <w:r w:rsidR="007857E5" w:rsidRPr="00AE1D21">
        <w:t>)</w:t>
      </w:r>
      <w:bookmarkEnd w:id="1551"/>
      <w:bookmarkEnd w:id="1552"/>
      <w:bookmarkEnd w:id="1553"/>
    </w:p>
    <w:p w:rsidR="007857E5" w:rsidRPr="00AE1D21" w:rsidRDefault="007857E5" w:rsidP="007857E5">
      <w:pPr>
        <w:pStyle w:val="3"/>
        <w:rPr>
          <w:szCs w:val="24"/>
        </w:rPr>
      </w:pPr>
      <w:bookmarkStart w:id="1554" w:name="_Toc439170718"/>
      <w:bookmarkStart w:id="1555" w:name="_Toc439172820"/>
      <w:bookmarkStart w:id="1556" w:name="_Toc439173262"/>
      <w:bookmarkStart w:id="1557" w:name="_Toc439238258"/>
      <w:bookmarkStart w:id="1558" w:name="_Toc439252806"/>
      <w:bookmarkStart w:id="1559" w:name="_Toc439323779"/>
      <w:bookmarkStart w:id="1560" w:name="_Toc440361414"/>
      <w:bookmarkStart w:id="1561" w:name="_Toc440376296"/>
      <w:bookmarkStart w:id="1562" w:name="_Toc440382554"/>
      <w:bookmarkStart w:id="1563" w:name="_Toc440447224"/>
      <w:bookmarkStart w:id="1564" w:name="_Toc440632385"/>
      <w:bookmarkStart w:id="1565" w:name="_Toc440875157"/>
      <w:bookmarkStart w:id="1566" w:name="_Toc441131144"/>
      <w:bookmarkStart w:id="1567" w:name="_Toc465774672"/>
      <w:bookmarkStart w:id="1568" w:name="_Toc465848901"/>
      <w:bookmarkStart w:id="1569" w:name="_Toc468876221"/>
      <w:bookmarkStart w:id="1570" w:name="_Toc469487715"/>
      <w:r w:rsidRPr="00AE1D21">
        <w:rPr>
          <w:szCs w:val="24"/>
        </w:rPr>
        <w:t xml:space="preserve">Форма </w:t>
      </w:r>
      <w:bookmarkEnd w:id="1554"/>
      <w:r w:rsidR="00E47073" w:rsidRPr="00AE1D21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  <w:bookmarkEnd w:id="1563"/>
      <w:bookmarkEnd w:id="1564"/>
      <w:bookmarkEnd w:id="1565"/>
      <w:bookmarkEnd w:id="1566"/>
      <w:bookmarkEnd w:id="1567"/>
      <w:bookmarkEnd w:id="1568"/>
      <w:bookmarkEnd w:id="1569"/>
      <w:bookmarkEnd w:id="1570"/>
    </w:p>
    <w:p w:rsidR="007857E5" w:rsidRPr="00AE1D21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AE1D21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5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7857E5" w:rsidRPr="00AE1D21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AE1D21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571" w:name="_Toc300142269"/>
      <w:bookmarkStart w:id="1572" w:name="_Toc309735391"/>
      <w:bookmarkStart w:id="1573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571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572"/>
      <w:bookmarkEnd w:id="1573"/>
    </w:p>
    <w:p w:rsidR="007857E5" w:rsidRPr="00AE1D21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7857E5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предпринимателей) 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574" w:name="_Toc439170719"/>
      <w:bookmarkStart w:id="1575" w:name="_Toc439172821"/>
      <w:bookmarkStart w:id="1576" w:name="_Toc439173263"/>
      <w:bookmarkStart w:id="1577" w:name="_Toc439238259"/>
      <w:bookmarkStart w:id="1578" w:name="_Toc439252807"/>
      <w:bookmarkStart w:id="1579" w:name="_Toc439323780"/>
      <w:bookmarkStart w:id="1580" w:name="_Toc440361415"/>
      <w:bookmarkStart w:id="1581" w:name="_Toc440376297"/>
      <w:bookmarkStart w:id="1582" w:name="_Toc440382555"/>
      <w:bookmarkStart w:id="1583" w:name="_Toc440447225"/>
      <w:bookmarkStart w:id="1584" w:name="_Toc440632386"/>
      <w:bookmarkStart w:id="1585" w:name="_Toc440875158"/>
      <w:bookmarkStart w:id="1586" w:name="_Toc441131145"/>
      <w:bookmarkStart w:id="1587" w:name="_Toc465774673"/>
      <w:bookmarkStart w:id="1588" w:name="_Toc465848902"/>
      <w:bookmarkStart w:id="1589" w:name="_Toc468876222"/>
      <w:bookmarkStart w:id="1590" w:name="_Toc469487716"/>
      <w:r w:rsidRPr="007857E5">
        <w:rPr>
          <w:szCs w:val="24"/>
        </w:rPr>
        <w:lastRenderedPageBreak/>
        <w:t>Инструкции по заполнению</w:t>
      </w:r>
      <w:bookmarkEnd w:id="1574"/>
      <w:bookmarkEnd w:id="1575"/>
      <w:bookmarkEnd w:id="1576"/>
      <w:bookmarkEnd w:id="1577"/>
      <w:bookmarkEnd w:id="1578"/>
      <w:bookmarkEnd w:id="1579"/>
      <w:bookmarkEnd w:id="1580"/>
      <w:bookmarkEnd w:id="1581"/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2654BD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7217B7">
        <w:rPr>
          <w:sz w:val="24"/>
          <w:szCs w:val="24"/>
        </w:rPr>
        <w:t>5.1</w:t>
      </w:r>
      <w:r w:rsidR="002654BD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AE1D21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591" w:name="_Ref93268095"/>
      <w:bookmarkStart w:id="1592" w:name="_Ref93268099"/>
      <w:bookmarkStart w:id="1593" w:name="_Toc98253958"/>
      <w:bookmarkStart w:id="1594" w:name="_Toc165173884"/>
      <w:bookmarkStart w:id="1595" w:name="_Toc423423678"/>
      <w:bookmarkStart w:id="1596" w:name="_Ref440272510"/>
      <w:bookmarkStart w:id="1597" w:name="_Ref440274961"/>
      <w:bookmarkStart w:id="1598" w:name="_Ref90381141"/>
      <w:bookmarkStart w:id="1599" w:name="_Toc90385121"/>
      <w:bookmarkStart w:id="1600" w:name="_Toc98253952"/>
      <w:bookmarkStart w:id="1601" w:name="_Toc165173878"/>
      <w:bookmarkStart w:id="1602" w:name="_Toc423427449"/>
      <w:bookmarkStart w:id="1603" w:name="_Toc469487717"/>
      <w:r w:rsidRPr="00AE1D21">
        <w:lastRenderedPageBreak/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(форма </w:t>
      </w:r>
      <w:r w:rsidRPr="00AE1D21">
        <w:rPr>
          <w:noProof/>
          <w:color w:val="000000"/>
        </w:rPr>
        <w:t>1</w:t>
      </w:r>
      <w:r w:rsidR="00AF12BB" w:rsidRPr="00AE1D21">
        <w:rPr>
          <w:noProof/>
          <w:color w:val="000000"/>
        </w:rPr>
        <w:t>7</w:t>
      </w:r>
      <w:r w:rsidRPr="00AE1D21">
        <w:rPr>
          <w:color w:val="000000"/>
        </w:rPr>
        <w:t>)</w:t>
      </w:r>
      <w:bookmarkEnd w:id="1591"/>
      <w:bookmarkEnd w:id="1592"/>
      <w:bookmarkEnd w:id="1593"/>
      <w:bookmarkEnd w:id="1594"/>
      <w:bookmarkEnd w:id="1595"/>
      <w:bookmarkEnd w:id="1596"/>
      <w:bookmarkEnd w:id="1597"/>
      <w:bookmarkEnd w:id="1598"/>
      <w:bookmarkEnd w:id="1599"/>
      <w:bookmarkEnd w:id="1600"/>
      <w:bookmarkEnd w:id="1601"/>
      <w:bookmarkEnd w:id="1602"/>
      <w:bookmarkEnd w:id="1603"/>
    </w:p>
    <w:p w:rsidR="00635719" w:rsidRPr="00D904EF" w:rsidRDefault="00635719" w:rsidP="00635719">
      <w:pPr>
        <w:pStyle w:val="3"/>
        <w:rPr>
          <w:szCs w:val="24"/>
        </w:rPr>
      </w:pPr>
      <w:bookmarkStart w:id="1604" w:name="_Toc90385125"/>
      <w:bookmarkStart w:id="1605" w:name="_Toc439170705"/>
      <w:bookmarkStart w:id="1606" w:name="_Toc439172807"/>
      <w:bookmarkStart w:id="1607" w:name="_Toc439173268"/>
      <w:bookmarkStart w:id="1608" w:name="_Toc439238264"/>
      <w:bookmarkStart w:id="1609" w:name="_Toc439252812"/>
      <w:bookmarkStart w:id="1610" w:name="_Toc439323785"/>
      <w:bookmarkStart w:id="1611" w:name="_Toc440361420"/>
      <w:bookmarkStart w:id="1612" w:name="_Toc440376302"/>
      <w:bookmarkStart w:id="1613" w:name="_Toc440382560"/>
      <w:bookmarkStart w:id="1614" w:name="_Toc440447230"/>
      <w:bookmarkStart w:id="1615" w:name="_Toc440632391"/>
      <w:bookmarkStart w:id="1616" w:name="_Toc440875160"/>
      <w:bookmarkStart w:id="1617" w:name="_Toc441131147"/>
      <w:bookmarkStart w:id="1618" w:name="_Toc465774675"/>
      <w:bookmarkStart w:id="1619" w:name="_Toc465848904"/>
      <w:bookmarkStart w:id="1620" w:name="_Toc468876224"/>
      <w:bookmarkStart w:id="1621" w:name="_Toc469487718"/>
      <w:r w:rsidRPr="00D904EF">
        <w:rPr>
          <w:szCs w:val="24"/>
        </w:rPr>
        <w:t xml:space="preserve">Форма </w:t>
      </w:r>
      <w:bookmarkEnd w:id="1604"/>
      <w:bookmarkEnd w:id="1605"/>
      <w:bookmarkEnd w:id="1606"/>
      <w:bookmarkEnd w:id="1607"/>
      <w:bookmarkEnd w:id="1608"/>
      <w:bookmarkEnd w:id="1609"/>
      <w:bookmarkEnd w:id="1610"/>
      <w:bookmarkEnd w:id="1611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612"/>
      <w:bookmarkEnd w:id="1613"/>
      <w:bookmarkEnd w:id="1614"/>
      <w:bookmarkEnd w:id="1615"/>
      <w:bookmarkEnd w:id="1616"/>
      <w:bookmarkEnd w:id="1617"/>
      <w:bookmarkEnd w:id="1618"/>
      <w:bookmarkEnd w:id="1619"/>
      <w:bookmarkEnd w:id="1620"/>
      <w:bookmarkEnd w:id="1621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>№ п/п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622" w:name="_Toc90385126"/>
      <w:bookmarkStart w:id="1623" w:name="_Toc98253959"/>
      <w:bookmarkStart w:id="1624" w:name="_Toc157248211"/>
      <w:bookmarkStart w:id="1625" w:name="_Toc157496580"/>
      <w:bookmarkStart w:id="1626" w:name="_Toc158206119"/>
      <w:bookmarkStart w:id="1627" w:name="_Toc164057804"/>
      <w:bookmarkStart w:id="1628" w:name="_Toc164137154"/>
      <w:bookmarkStart w:id="1629" w:name="_Toc164161314"/>
      <w:bookmarkStart w:id="1630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631" w:name="_Toc439170706"/>
      <w:bookmarkStart w:id="1632" w:name="_Toc439172808"/>
      <w:bookmarkStart w:id="1633" w:name="_Toc439173269"/>
      <w:bookmarkStart w:id="1634" w:name="_Toc439238265"/>
      <w:bookmarkStart w:id="1635" w:name="_Toc439252813"/>
      <w:bookmarkStart w:id="1636" w:name="_Toc439323786"/>
      <w:bookmarkStart w:id="1637" w:name="_Toc440361421"/>
      <w:bookmarkStart w:id="1638" w:name="_Toc440376303"/>
      <w:bookmarkStart w:id="1639" w:name="_Toc440382561"/>
      <w:bookmarkStart w:id="1640" w:name="_Toc440447231"/>
      <w:bookmarkStart w:id="1641" w:name="_Toc440632392"/>
      <w:bookmarkStart w:id="1642" w:name="_Toc440875161"/>
      <w:bookmarkStart w:id="1643" w:name="_Toc441131148"/>
      <w:bookmarkStart w:id="1644" w:name="_Toc465774676"/>
      <w:bookmarkStart w:id="1645" w:name="_Toc465848905"/>
      <w:bookmarkStart w:id="1646" w:name="_Toc468876225"/>
      <w:bookmarkStart w:id="1647" w:name="_Toc469487719"/>
      <w:r w:rsidRPr="00D904EF">
        <w:rPr>
          <w:szCs w:val="24"/>
        </w:rPr>
        <w:lastRenderedPageBreak/>
        <w:t>Инструкции по заполнению</w:t>
      </w:r>
      <w:bookmarkEnd w:id="1622"/>
      <w:bookmarkEnd w:id="1623"/>
      <w:bookmarkEnd w:id="1624"/>
      <w:bookmarkEnd w:id="1625"/>
      <w:bookmarkEnd w:id="1626"/>
      <w:bookmarkEnd w:id="1627"/>
      <w:bookmarkEnd w:id="1628"/>
      <w:bookmarkEnd w:id="1629"/>
      <w:bookmarkEnd w:id="1630"/>
      <w:bookmarkEnd w:id="1631"/>
      <w:bookmarkEnd w:id="1632"/>
      <w:bookmarkEnd w:id="1633"/>
      <w:bookmarkEnd w:id="1634"/>
      <w:bookmarkEnd w:id="1635"/>
      <w:bookmarkEnd w:id="1636"/>
      <w:bookmarkEnd w:id="1637"/>
      <w:bookmarkEnd w:id="1638"/>
      <w:bookmarkEnd w:id="1639"/>
      <w:bookmarkEnd w:id="1640"/>
      <w:bookmarkEnd w:id="1641"/>
      <w:bookmarkEnd w:id="1642"/>
      <w:bookmarkEnd w:id="1643"/>
      <w:bookmarkEnd w:id="1644"/>
      <w:bookmarkEnd w:id="1645"/>
      <w:bookmarkEnd w:id="1646"/>
      <w:bookmarkEnd w:id="1647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2654BD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7217B7">
        <w:rPr>
          <w:sz w:val="24"/>
          <w:szCs w:val="24"/>
        </w:rPr>
        <w:t>3.3.9</w:t>
      </w:r>
      <w:r w:rsidR="002654BD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2654BD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7217B7">
        <w:rPr>
          <w:sz w:val="24"/>
          <w:szCs w:val="24"/>
        </w:rPr>
        <w:t>5.1</w:t>
      </w:r>
      <w:r w:rsidR="002654BD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выполняемых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2654BD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7217B7">
        <w:rPr>
          <w:sz w:val="24"/>
          <w:szCs w:val="24"/>
        </w:rPr>
        <w:t>5.2</w:t>
      </w:r>
      <w:r w:rsidR="002654BD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2654BD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7217B7">
        <w:rPr>
          <w:sz w:val="24"/>
          <w:szCs w:val="24"/>
        </w:rPr>
        <w:t>5.4</w:t>
      </w:r>
      <w:r w:rsidR="002654BD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AE1D21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648" w:name="_Ref440376324"/>
      <w:bookmarkStart w:id="1649" w:name="_Ref440376401"/>
      <w:bookmarkStart w:id="1650" w:name="_Toc469487720"/>
      <w:r w:rsidRPr="00F647F7">
        <w:lastRenderedPageBreak/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</w:t>
      </w:r>
      <w:r w:rsidRPr="00AE1D21">
        <w:rPr>
          <w:color w:val="000000"/>
        </w:rPr>
        <w:t>форма 1</w:t>
      </w:r>
      <w:r w:rsidR="00AF12BB" w:rsidRPr="00AE1D21">
        <w:rPr>
          <w:color w:val="000000"/>
        </w:rPr>
        <w:t>8</w:t>
      </w:r>
      <w:r w:rsidRPr="00AE1D21">
        <w:rPr>
          <w:color w:val="000000"/>
        </w:rPr>
        <w:t>)</w:t>
      </w:r>
      <w:bookmarkEnd w:id="1648"/>
      <w:bookmarkEnd w:id="1649"/>
      <w:bookmarkEnd w:id="1650"/>
    </w:p>
    <w:p w:rsidR="00CA1534" w:rsidRPr="00D904EF" w:rsidRDefault="00CA1534" w:rsidP="00CA1534">
      <w:pPr>
        <w:pStyle w:val="3"/>
        <w:rPr>
          <w:szCs w:val="24"/>
        </w:rPr>
      </w:pPr>
      <w:bookmarkStart w:id="1651" w:name="_Toc440376305"/>
      <w:bookmarkStart w:id="1652" w:name="_Toc440382563"/>
      <w:bookmarkStart w:id="1653" w:name="_Toc440447233"/>
      <w:bookmarkStart w:id="1654" w:name="_Toc440632394"/>
      <w:bookmarkStart w:id="1655" w:name="_Toc440875163"/>
      <w:bookmarkStart w:id="1656" w:name="_Toc441131150"/>
      <w:bookmarkStart w:id="1657" w:name="_Toc465774678"/>
      <w:bookmarkStart w:id="1658" w:name="_Toc465848907"/>
      <w:bookmarkStart w:id="1659" w:name="_Toc468876227"/>
      <w:bookmarkStart w:id="1660" w:name="_Toc469487721"/>
      <w:r w:rsidRPr="00D904EF">
        <w:rPr>
          <w:szCs w:val="24"/>
        </w:rPr>
        <w:t xml:space="preserve">Форма плана распределения объемов </w:t>
      </w:r>
      <w:r w:rsidR="00C718E2">
        <w:rPr>
          <w:szCs w:val="24"/>
        </w:rPr>
        <w:t>оказания услуг</w:t>
      </w:r>
      <w:r w:rsidRPr="00D904EF">
        <w:rPr>
          <w:szCs w:val="24"/>
        </w:rPr>
        <w:t xml:space="preserve"> внутри коллективного Участника</w:t>
      </w:r>
      <w:bookmarkEnd w:id="1651"/>
      <w:bookmarkEnd w:id="1652"/>
      <w:bookmarkEnd w:id="1653"/>
      <w:bookmarkEnd w:id="1654"/>
      <w:bookmarkEnd w:id="1655"/>
      <w:bookmarkEnd w:id="1656"/>
      <w:bookmarkEnd w:id="1657"/>
      <w:bookmarkEnd w:id="1658"/>
      <w:bookmarkEnd w:id="1659"/>
      <w:bookmarkEnd w:id="1660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>№ п/п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661" w:name="_Toc440376306"/>
      <w:bookmarkStart w:id="1662" w:name="_Toc440382564"/>
      <w:bookmarkStart w:id="1663" w:name="_Toc440447234"/>
      <w:bookmarkStart w:id="1664" w:name="_Toc440632395"/>
      <w:bookmarkStart w:id="1665" w:name="_Toc440875164"/>
      <w:bookmarkStart w:id="1666" w:name="_Toc441131151"/>
      <w:bookmarkStart w:id="1667" w:name="_Toc465774679"/>
      <w:bookmarkStart w:id="1668" w:name="_Toc465848908"/>
      <w:bookmarkStart w:id="1669" w:name="_Toc468876228"/>
      <w:bookmarkStart w:id="1670" w:name="_Toc469487722"/>
      <w:r w:rsidRPr="00D904EF">
        <w:rPr>
          <w:szCs w:val="24"/>
        </w:rPr>
        <w:lastRenderedPageBreak/>
        <w:t>Инструкции по заполнению</w:t>
      </w:r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  <w:bookmarkEnd w:id="1669"/>
      <w:bookmarkEnd w:id="1670"/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2654BD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7217B7">
        <w:rPr>
          <w:sz w:val="24"/>
          <w:szCs w:val="24"/>
        </w:rPr>
        <w:t>3.3.10</w:t>
      </w:r>
      <w:r w:rsidR="002654BD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2654BD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7217B7">
        <w:rPr>
          <w:sz w:val="24"/>
          <w:szCs w:val="24"/>
        </w:rPr>
        <w:t>5.1</w:t>
      </w:r>
      <w:r w:rsidR="002654BD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2654BD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7217B7">
        <w:rPr>
          <w:sz w:val="24"/>
          <w:szCs w:val="24"/>
        </w:rPr>
        <w:t>5.2</w:t>
      </w:r>
      <w:r w:rsidR="002654BD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2654BD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7217B7">
        <w:rPr>
          <w:sz w:val="24"/>
          <w:szCs w:val="24"/>
        </w:rPr>
        <w:t>5.4</w:t>
      </w:r>
      <w:r w:rsidR="002654BD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61F3" w:rsidRDefault="006061F3">
      <w:pPr>
        <w:spacing w:line="240" w:lineRule="auto"/>
      </w:pPr>
      <w:r>
        <w:separator/>
      </w:r>
    </w:p>
  </w:endnote>
  <w:endnote w:type="continuationSeparator" w:id="0">
    <w:p w:rsidR="006061F3" w:rsidRDefault="006061F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6F81" w:rsidRDefault="00B76F81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6F81" w:rsidRDefault="00B76F81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B76F81" w:rsidRDefault="00B76F81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6F81" w:rsidRDefault="00B76F81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6F81" w:rsidRDefault="00B76F81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6F81" w:rsidRPr="00137EC4" w:rsidRDefault="00B76F81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137EC4">
      <w:rPr>
        <w:sz w:val="16"/>
        <w:szCs w:val="16"/>
        <w:lang w:eastAsia="ru-RU"/>
      </w:rPr>
      <w:t>Стр.</w:t>
    </w:r>
    <w:r w:rsidRPr="00137EC4">
      <w:rPr>
        <w:sz w:val="16"/>
        <w:szCs w:val="16"/>
        <w:lang w:eastAsia="ru-RU"/>
      </w:rPr>
      <w:fldChar w:fldCharType="begin"/>
    </w:r>
    <w:r w:rsidRPr="00137EC4">
      <w:rPr>
        <w:sz w:val="16"/>
        <w:szCs w:val="16"/>
        <w:lang w:eastAsia="ru-RU"/>
      </w:rPr>
      <w:instrText xml:space="preserve"> PAGE </w:instrText>
    </w:r>
    <w:r w:rsidRPr="00137EC4">
      <w:rPr>
        <w:sz w:val="16"/>
        <w:szCs w:val="16"/>
        <w:lang w:eastAsia="ru-RU"/>
      </w:rPr>
      <w:fldChar w:fldCharType="separate"/>
    </w:r>
    <w:r w:rsidR="00FE02C6">
      <w:rPr>
        <w:noProof/>
        <w:sz w:val="16"/>
        <w:szCs w:val="16"/>
        <w:lang w:eastAsia="ru-RU"/>
      </w:rPr>
      <w:t>4</w:t>
    </w:r>
    <w:r w:rsidRPr="00137EC4">
      <w:rPr>
        <w:sz w:val="16"/>
        <w:szCs w:val="16"/>
        <w:lang w:eastAsia="ru-RU"/>
      </w:rPr>
      <w:fldChar w:fldCharType="end"/>
    </w:r>
  </w:p>
  <w:p w:rsidR="00B76F81" w:rsidRPr="00EE0539" w:rsidRDefault="00B76F81" w:rsidP="00832D0A">
    <w:pPr>
      <w:pStyle w:val="aff2"/>
      <w:jc w:val="center"/>
      <w:rPr>
        <w:sz w:val="18"/>
        <w:szCs w:val="18"/>
      </w:rPr>
    </w:pPr>
    <w:r w:rsidRPr="00137EC4">
      <w:rPr>
        <w:sz w:val="18"/>
        <w:szCs w:val="18"/>
      </w:rPr>
      <w:t xml:space="preserve">Открытый запрос предложений на право заключения Договора </w:t>
    </w:r>
    <w:r w:rsidR="0063453C" w:rsidRPr="0063453C">
      <w:rPr>
        <w:sz w:val="18"/>
        <w:szCs w:val="18"/>
      </w:rPr>
      <w:t xml:space="preserve">на сервисное обслуживание автомобилей УАЗ </w:t>
    </w:r>
    <w:r w:rsidRPr="0063453C">
      <w:rPr>
        <w:sz w:val="18"/>
        <w:szCs w:val="18"/>
      </w:rPr>
      <w:t>для нужд ПАО «МРСК Центра» (филиала «Воронежэнерго»)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6F81" w:rsidRDefault="00B76F81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6F81" w:rsidRDefault="00B76F81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6F81" w:rsidRDefault="00B76F81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6F81" w:rsidRDefault="00B76F81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6F81" w:rsidRDefault="00B76F81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6F81" w:rsidRDefault="00B76F81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6F81" w:rsidRDefault="00B76F81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61F3" w:rsidRDefault="006061F3">
      <w:pPr>
        <w:spacing w:line="240" w:lineRule="auto"/>
      </w:pPr>
      <w:r>
        <w:separator/>
      </w:r>
    </w:p>
  </w:footnote>
  <w:footnote w:type="continuationSeparator" w:id="0">
    <w:p w:rsidR="006061F3" w:rsidRDefault="006061F3">
      <w:pPr>
        <w:spacing w:line="240" w:lineRule="auto"/>
      </w:pPr>
      <w:r>
        <w:continuationSeparator/>
      </w:r>
    </w:p>
  </w:footnote>
  <w:footnote w:id="1">
    <w:p w:rsidR="00B76F81" w:rsidRPr="00B36685" w:rsidRDefault="00B76F81" w:rsidP="00FB1A61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B76F81" w:rsidRDefault="00B76F81" w:rsidP="00FB1A61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B76F81" w:rsidRDefault="00B76F81" w:rsidP="00FB1A61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B76F81" w:rsidRDefault="00B76F81" w:rsidP="004937CA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6F81" w:rsidRDefault="00B76F81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6F81" w:rsidRDefault="00B76F81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6F81" w:rsidRDefault="00B76F81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6F81" w:rsidRDefault="00B76F81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6F81" w:rsidRDefault="00B76F81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6F81" w:rsidRPr="00930031" w:rsidRDefault="00B76F81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6F81" w:rsidRDefault="00B76F8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6F81" w:rsidRDefault="00B76F81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6F81" w:rsidRDefault="00B76F81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6F81" w:rsidRDefault="00B76F81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6F81" w:rsidRDefault="00B76F81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6F81" w:rsidRDefault="00B76F81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6F81" w:rsidRDefault="00B76F81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6F81" w:rsidRDefault="00B76F81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6F81" w:rsidRDefault="00B76F81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A4420A84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5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>
    <w:nsid w:val="318D3771"/>
    <w:multiLevelType w:val="multilevel"/>
    <w:tmpl w:val="7D8A95EE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8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0">
    <w:nsid w:val="35C2223E"/>
    <w:multiLevelType w:val="hybridMultilevel"/>
    <w:tmpl w:val="C53E5E8A"/>
    <w:lvl w:ilvl="0" w:tplc="BE06782A">
      <w:start w:val="1"/>
      <w:numFmt w:val="decimal"/>
      <w:lvlText w:val="%1)"/>
      <w:lvlJc w:val="left"/>
      <w:pPr>
        <w:ind w:left="540" w:hanging="360"/>
      </w:pPr>
      <w:rPr>
        <w:rFonts w:cs="Times New Roman" w:hint="default"/>
      </w:rPr>
    </w:lvl>
    <w:lvl w:ilvl="1" w:tplc="7FAA381E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 w:hint="default"/>
      </w:rPr>
    </w:lvl>
    <w:lvl w:ilvl="2" w:tplc="2DB4CBC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780679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8BACD9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DE88FF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A5D692D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296049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798A7A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1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2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3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4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5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6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7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8">
    <w:nsid w:val="478A395C"/>
    <w:multiLevelType w:val="multilevel"/>
    <w:tmpl w:val="0F5EE786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%2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9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20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1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2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3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4">
    <w:nsid w:val="52CD3B65"/>
    <w:multiLevelType w:val="multilevel"/>
    <w:tmpl w:val="968E4C7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5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6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8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9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0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1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2">
    <w:nsid w:val="619605C4"/>
    <w:multiLevelType w:val="multilevel"/>
    <w:tmpl w:val="DEF4D32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3">
    <w:nsid w:val="61BB1411"/>
    <w:multiLevelType w:val="multilevel"/>
    <w:tmpl w:val="2D9AC93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4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5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6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7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8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9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0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1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2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3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4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5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6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9"/>
  </w:num>
  <w:num w:numId="22">
    <w:abstractNumId w:val="134"/>
  </w:num>
  <w:num w:numId="23">
    <w:abstractNumId w:val="102"/>
  </w:num>
  <w:num w:numId="24">
    <w:abstractNumId w:val="136"/>
  </w:num>
  <w:num w:numId="25">
    <w:abstractNumId w:val="123"/>
  </w:num>
  <w:num w:numId="26">
    <w:abstractNumId w:val="115"/>
  </w:num>
  <w:num w:numId="27">
    <w:abstractNumId w:val="77"/>
  </w:num>
  <w:num w:numId="28">
    <w:abstractNumId w:val="101"/>
  </w:num>
  <w:num w:numId="29">
    <w:abstractNumId w:val="137"/>
  </w:num>
  <w:num w:numId="30">
    <w:abstractNumId w:val="97"/>
  </w:num>
  <w:num w:numId="31">
    <w:abstractNumId w:val="98"/>
  </w:num>
  <w:num w:numId="32">
    <w:abstractNumId w:val="121"/>
  </w:num>
  <w:num w:numId="33">
    <w:abstractNumId w:val="141"/>
  </w:num>
  <w:num w:numId="34">
    <w:abstractNumId w:val="127"/>
  </w:num>
  <w:num w:numId="35">
    <w:abstractNumId w:val="114"/>
  </w:num>
  <w:num w:numId="36">
    <w:abstractNumId w:val="80"/>
  </w:num>
  <w:num w:numId="37">
    <w:abstractNumId w:val="82"/>
  </w:num>
  <w:num w:numId="38">
    <w:abstractNumId w:val="90"/>
  </w:num>
  <w:num w:numId="39">
    <w:abstractNumId w:val="99"/>
  </w:num>
  <w:num w:numId="40">
    <w:abstractNumId w:val="112"/>
  </w:num>
  <w:num w:numId="41">
    <w:abstractNumId w:val="84"/>
  </w:num>
  <w:num w:numId="42">
    <w:abstractNumId w:val="79"/>
  </w:num>
  <w:num w:numId="43">
    <w:abstractNumId w:val="139"/>
  </w:num>
  <w:num w:numId="44">
    <w:abstractNumId w:val="104"/>
  </w:num>
  <w:num w:numId="45">
    <w:abstractNumId w:val="132"/>
  </w:num>
  <w:num w:numId="46">
    <w:abstractNumId w:val="0"/>
  </w:num>
  <w:num w:numId="47">
    <w:abstractNumId w:val="116"/>
  </w:num>
  <w:num w:numId="48">
    <w:abstractNumId w:val="130"/>
  </w:num>
  <w:num w:numId="49">
    <w:abstractNumId w:val="133"/>
  </w:num>
  <w:num w:numId="50">
    <w:abstractNumId w:val="124"/>
  </w:num>
  <w:num w:numId="51">
    <w:abstractNumId w:val="146"/>
  </w:num>
  <w:num w:numId="52">
    <w:abstractNumId w:val="95"/>
  </w:num>
  <w:num w:numId="53">
    <w:abstractNumId w:val="81"/>
  </w:num>
  <w:num w:numId="54">
    <w:abstractNumId w:val="135"/>
  </w:num>
  <w:num w:numId="55">
    <w:abstractNumId w:val="105"/>
  </w:num>
  <w:num w:numId="56">
    <w:abstractNumId w:val="103"/>
  </w:num>
  <w:num w:numId="57">
    <w:abstractNumId w:val="83"/>
  </w:num>
  <w:num w:numId="58">
    <w:abstractNumId w:val="85"/>
  </w:num>
  <w:num w:numId="59">
    <w:abstractNumId w:val="73"/>
  </w:num>
  <w:num w:numId="60">
    <w:abstractNumId w:val="108"/>
  </w:num>
  <w:num w:numId="61">
    <w:abstractNumId w:val="120"/>
  </w:num>
  <w:num w:numId="62">
    <w:abstractNumId w:val="74"/>
  </w:num>
  <w:num w:numId="63">
    <w:abstractNumId w:val="93"/>
  </w:num>
  <w:num w:numId="64">
    <w:abstractNumId w:val="75"/>
  </w:num>
  <w:num w:numId="65">
    <w:abstractNumId w:val="142"/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38"/>
    <w:lvlOverride w:ilvl="0">
      <w:startOverride w:val="1"/>
    </w:lvlOverride>
  </w:num>
  <w:num w:numId="68">
    <w:abstractNumId w:val="78"/>
  </w:num>
  <w:num w:numId="69">
    <w:abstractNumId w:val="144"/>
  </w:num>
  <w:num w:numId="70">
    <w:abstractNumId w:val="87"/>
  </w:num>
  <w:num w:numId="71">
    <w:abstractNumId w:val="117"/>
  </w:num>
  <w:num w:numId="72">
    <w:abstractNumId w:val="100"/>
  </w:num>
  <w:num w:numId="73">
    <w:abstractNumId w:val="119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1"/>
  </w:num>
  <w:num w:numId="76">
    <w:abstractNumId w:val="143"/>
  </w:num>
  <w:num w:numId="77">
    <w:abstractNumId w:val="91"/>
  </w:num>
  <w:num w:numId="78">
    <w:abstractNumId w:val="118"/>
  </w:num>
  <w:num w:numId="79">
    <w:abstractNumId w:val="89"/>
  </w:num>
  <w:num w:numId="80">
    <w:abstractNumId w:val="140"/>
  </w:num>
  <w:num w:numId="81">
    <w:abstractNumId w:val="13"/>
  </w:num>
  <w:num w:numId="82">
    <w:abstractNumId w:val="20"/>
  </w:num>
  <w:num w:numId="83">
    <w:abstractNumId w:val="70"/>
  </w:num>
  <w:num w:numId="84">
    <w:abstractNumId w:val="125"/>
  </w:num>
  <w:num w:numId="85">
    <w:abstractNumId w:val="92"/>
  </w:num>
  <w:num w:numId="86">
    <w:abstractNumId w:val="113"/>
  </w:num>
  <w:num w:numId="87">
    <w:abstractNumId w:val="122"/>
  </w:num>
  <w:num w:numId="88">
    <w:abstractNumId w:val="126"/>
  </w:num>
  <w:num w:numId="89">
    <w:abstractNumId w:val="110"/>
  </w:num>
  <w:num w:numId="90">
    <w:abstractNumId w:val="94"/>
  </w:num>
  <w:num w:numId="91">
    <w:abstractNumId w:val="109"/>
  </w:num>
  <w:num w:numId="92">
    <w:abstractNumId w:val="111"/>
  </w:num>
  <w:num w:numId="93">
    <w:abstractNumId w:val="128"/>
  </w:num>
  <w:num w:numId="94">
    <w:abstractNumId w:val="145"/>
  </w:num>
  <w:num w:numId="95">
    <w:abstractNumId w:val="107"/>
  </w:num>
  <w:numIdMacAtCleanup w:val="8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573D"/>
    <w:rsid w:val="00006AA1"/>
    <w:rsid w:val="00006EAA"/>
    <w:rsid w:val="00016C74"/>
    <w:rsid w:val="000172FE"/>
    <w:rsid w:val="00022797"/>
    <w:rsid w:val="00027446"/>
    <w:rsid w:val="00027C2B"/>
    <w:rsid w:val="00032368"/>
    <w:rsid w:val="000326CF"/>
    <w:rsid w:val="000333D4"/>
    <w:rsid w:val="00033D13"/>
    <w:rsid w:val="00033F16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475C3"/>
    <w:rsid w:val="000506A1"/>
    <w:rsid w:val="00055C84"/>
    <w:rsid w:val="00056D43"/>
    <w:rsid w:val="00065ED6"/>
    <w:rsid w:val="0007043F"/>
    <w:rsid w:val="00076D8B"/>
    <w:rsid w:val="00077FB6"/>
    <w:rsid w:val="00084FE0"/>
    <w:rsid w:val="00086686"/>
    <w:rsid w:val="0009087F"/>
    <w:rsid w:val="00090CBD"/>
    <w:rsid w:val="00092967"/>
    <w:rsid w:val="00093734"/>
    <w:rsid w:val="00096E9D"/>
    <w:rsid w:val="000A00E6"/>
    <w:rsid w:val="000A2261"/>
    <w:rsid w:val="000A5636"/>
    <w:rsid w:val="000A6857"/>
    <w:rsid w:val="000A7A8E"/>
    <w:rsid w:val="000B19F3"/>
    <w:rsid w:val="000B291A"/>
    <w:rsid w:val="000B2C06"/>
    <w:rsid w:val="000C1107"/>
    <w:rsid w:val="000C140F"/>
    <w:rsid w:val="000C14F5"/>
    <w:rsid w:val="000C52D0"/>
    <w:rsid w:val="000C60B4"/>
    <w:rsid w:val="000C6DCF"/>
    <w:rsid w:val="000D4ABD"/>
    <w:rsid w:val="000D62FB"/>
    <w:rsid w:val="000D67B1"/>
    <w:rsid w:val="000D70B6"/>
    <w:rsid w:val="000E024A"/>
    <w:rsid w:val="000E2758"/>
    <w:rsid w:val="000E37A8"/>
    <w:rsid w:val="000E41FA"/>
    <w:rsid w:val="000E5AC7"/>
    <w:rsid w:val="000E746F"/>
    <w:rsid w:val="000F0CD3"/>
    <w:rsid w:val="000F1F86"/>
    <w:rsid w:val="000F4365"/>
    <w:rsid w:val="000F5F2B"/>
    <w:rsid w:val="00102081"/>
    <w:rsid w:val="00104B1E"/>
    <w:rsid w:val="00111C79"/>
    <w:rsid w:val="001124F8"/>
    <w:rsid w:val="0011547D"/>
    <w:rsid w:val="00115E91"/>
    <w:rsid w:val="00117068"/>
    <w:rsid w:val="00123C70"/>
    <w:rsid w:val="0012590A"/>
    <w:rsid w:val="001324A1"/>
    <w:rsid w:val="0013328C"/>
    <w:rsid w:val="00134962"/>
    <w:rsid w:val="00137C0D"/>
    <w:rsid w:val="00137EC4"/>
    <w:rsid w:val="001519E9"/>
    <w:rsid w:val="00155DAF"/>
    <w:rsid w:val="00157A6B"/>
    <w:rsid w:val="0016246B"/>
    <w:rsid w:val="00162A8F"/>
    <w:rsid w:val="00166CFA"/>
    <w:rsid w:val="001702EE"/>
    <w:rsid w:val="00170C72"/>
    <w:rsid w:val="001716DB"/>
    <w:rsid w:val="0017646C"/>
    <w:rsid w:val="0017774F"/>
    <w:rsid w:val="00180FA4"/>
    <w:rsid w:val="0018103F"/>
    <w:rsid w:val="00185F8B"/>
    <w:rsid w:val="00192F71"/>
    <w:rsid w:val="00193067"/>
    <w:rsid w:val="0019725C"/>
    <w:rsid w:val="00197954"/>
    <w:rsid w:val="001A1D23"/>
    <w:rsid w:val="001A3267"/>
    <w:rsid w:val="001A3C31"/>
    <w:rsid w:val="001A63D5"/>
    <w:rsid w:val="001A6511"/>
    <w:rsid w:val="001C01F9"/>
    <w:rsid w:val="001C325A"/>
    <w:rsid w:val="001C3F34"/>
    <w:rsid w:val="001C53D9"/>
    <w:rsid w:val="001E0693"/>
    <w:rsid w:val="001E200B"/>
    <w:rsid w:val="001E3577"/>
    <w:rsid w:val="001E4152"/>
    <w:rsid w:val="001E5FE8"/>
    <w:rsid w:val="001E7E46"/>
    <w:rsid w:val="001F0858"/>
    <w:rsid w:val="001F0956"/>
    <w:rsid w:val="001F15DE"/>
    <w:rsid w:val="001F34BB"/>
    <w:rsid w:val="001F3569"/>
    <w:rsid w:val="001F5A31"/>
    <w:rsid w:val="001F7317"/>
    <w:rsid w:val="002037C3"/>
    <w:rsid w:val="00203D2A"/>
    <w:rsid w:val="00205559"/>
    <w:rsid w:val="00206836"/>
    <w:rsid w:val="0021113E"/>
    <w:rsid w:val="00212D09"/>
    <w:rsid w:val="002136D6"/>
    <w:rsid w:val="00216641"/>
    <w:rsid w:val="0021751A"/>
    <w:rsid w:val="00222949"/>
    <w:rsid w:val="00222B6E"/>
    <w:rsid w:val="0022360B"/>
    <w:rsid w:val="002243DC"/>
    <w:rsid w:val="0023118A"/>
    <w:rsid w:val="00232E7C"/>
    <w:rsid w:val="00232FD8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2FAA"/>
    <w:rsid w:val="00254926"/>
    <w:rsid w:val="00255978"/>
    <w:rsid w:val="00260F79"/>
    <w:rsid w:val="00263B47"/>
    <w:rsid w:val="002652D9"/>
    <w:rsid w:val="002654BD"/>
    <w:rsid w:val="00270E02"/>
    <w:rsid w:val="00273EB7"/>
    <w:rsid w:val="00274F25"/>
    <w:rsid w:val="002762F8"/>
    <w:rsid w:val="00280464"/>
    <w:rsid w:val="002848CF"/>
    <w:rsid w:val="00287AB5"/>
    <w:rsid w:val="0029211F"/>
    <w:rsid w:val="002946EF"/>
    <w:rsid w:val="0029675A"/>
    <w:rsid w:val="00297FA1"/>
    <w:rsid w:val="002A08A6"/>
    <w:rsid w:val="002A0DBC"/>
    <w:rsid w:val="002A47D1"/>
    <w:rsid w:val="002A4D43"/>
    <w:rsid w:val="002A5B42"/>
    <w:rsid w:val="002B0606"/>
    <w:rsid w:val="002B456C"/>
    <w:rsid w:val="002B5044"/>
    <w:rsid w:val="002B76A5"/>
    <w:rsid w:val="002C589F"/>
    <w:rsid w:val="002D2587"/>
    <w:rsid w:val="002D41BC"/>
    <w:rsid w:val="002D4BC6"/>
    <w:rsid w:val="002E6387"/>
    <w:rsid w:val="002F273A"/>
    <w:rsid w:val="002F3EB0"/>
    <w:rsid w:val="003032B6"/>
    <w:rsid w:val="00304CD0"/>
    <w:rsid w:val="0031026C"/>
    <w:rsid w:val="00311F48"/>
    <w:rsid w:val="003129D4"/>
    <w:rsid w:val="00312D09"/>
    <w:rsid w:val="00314F66"/>
    <w:rsid w:val="00317667"/>
    <w:rsid w:val="00321E72"/>
    <w:rsid w:val="00322BB8"/>
    <w:rsid w:val="003260D1"/>
    <w:rsid w:val="003303E9"/>
    <w:rsid w:val="00330669"/>
    <w:rsid w:val="003311F3"/>
    <w:rsid w:val="00332B6A"/>
    <w:rsid w:val="00334232"/>
    <w:rsid w:val="003345FE"/>
    <w:rsid w:val="003416BE"/>
    <w:rsid w:val="003417F7"/>
    <w:rsid w:val="0034341A"/>
    <w:rsid w:val="00344FCF"/>
    <w:rsid w:val="00345CCA"/>
    <w:rsid w:val="00345E93"/>
    <w:rsid w:val="0035097E"/>
    <w:rsid w:val="00355099"/>
    <w:rsid w:val="0035708A"/>
    <w:rsid w:val="00357BE8"/>
    <w:rsid w:val="00362EA4"/>
    <w:rsid w:val="00365234"/>
    <w:rsid w:val="00366652"/>
    <w:rsid w:val="0037230F"/>
    <w:rsid w:val="00375A91"/>
    <w:rsid w:val="0037751F"/>
    <w:rsid w:val="003776BB"/>
    <w:rsid w:val="003803A7"/>
    <w:rsid w:val="0038211D"/>
    <w:rsid w:val="003832F6"/>
    <w:rsid w:val="0039141F"/>
    <w:rsid w:val="00395BC1"/>
    <w:rsid w:val="003A31F0"/>
    <w:rsid w:val="003A3E35"/>
    <w:rsid w:val="003A6583"/>
    <w:rsid w:val="003A7B62"/>
    <w:rsid w:val="003B0905"/>
    <w:rsid w:val="003B23E0"/>
    <w:rsid w:val="003B2BFB"/>
    <w:rsid w:val="003B3362"/>
    <w:rsid w:val="003B5575"/>
    <w:rsid w:val="003C090C"/>
    <w:rsid w:val="003C164F"/>
    <w:rsid w:val="003C1FE1"/>
    <w:rsid w:val="003C2207"/>
    <w:rsid w:val="003C3CB6"/>
    <w:rsid w:val="003C4CB7"/>
    <w:rsid w:val="003D3D44"/>
    <w:rsid w:val="003D4D5E"/>
    <w:rsid w:val="003D726B"/>
    <w:rsid w:val="003D7C16"/>
    <w:rsid w:val="003E170D"/>
    <w:rsid w:val="003E63F6"/>
    <w:rsid w:val="003F1F5E"/>
    <w:rsid w:val="003F22D7"/>
    <w:rsid w:val="003F3A69"/>
    <w:rsid w:val="003F44A9"/>
    <w:rsid w:val="003F513C"/>
    <w:rsid w:val="003F6889"/>
    <w:rsid w:val="004008AD"/>
    <w:rsid w:val="00400C79"/>
    <w:rsid w:val="00400D7D"/>
    <w:rsid w:val="00403042"/>
    <w:rsid w:val="00404BF4"/>
    <w:rsid w:val="00411DBD"/>
    <w:rsid w:val="00412590"/>
    <w:rsid w:val="00414AB1"/>
    <w:rsid w:val="00414CAF"/>
    <w:rsid w:val="00415D77"/>
    <w:rsid w:val="00416F2A"/>
    <w:rsid w:val="00420F24"/>
    <w:rsid w:val="00421F58"/>
    <w:rsid w:val="00424437"/>
    <w:rsid w:val="00425F34"/>
    <w:rsid w:val="0042632C"/>
    <w:rsid w:val="00426B53"/>
    <w:rsid w:val="004323E0"/>
    <w:rsid w:val="0043428B"/>
    <w:rsid w:val="00435355"/>
    <w:rsid w:val="004360F5"/>
    <w:rsid w:val="004374F6"/>
    <w:rsid w:val="004406A6"/>
    <w:rsid w:val="00440928"/>
    <w:rsid w:val="00443E0B"/>
    <w:rsid w:val="00460EAB"/>
    <w:rsid w:val="00461F58"/>
    <w:rsid w:val="00472FCD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6F2D"/>
    <w:rsid w:val="00487FFC"/>
    <w:rsid w:val="00491992"/>
    <w:rsid w:val="004925B9"/>
    <w:rsid w:val="00492C8B"/>
    <w:rsid w:val="00492CA3"/>
    <w:rsid w:val="004937CA"/>
    <w:rsid w:val="00496CB3"/>
    <w:rsid w:val="004A1CBC"/>
    <w:rsid w:val="004A3882"/>
    <w:rsid w:val="004A3A59"/>
    <w:rsid w:val="004B027C"/>
    <w:rsid w:val="004B4126"/>
    <w:rsid w:val="004B5EB3"/>
    <w:rsid w:val="004C0F1F"/>
    <w:rsid w:val="004C2695"/>
    <w:rsid w:val="004C347E"/>
    <w:rsid w:val="004C5164"/>
    <w:rsid w:val="004C5DD3"/>
    <w:rsid w:val="004C7D00"/>
    <w:rsid w:val="004D17BD"/>
    <w:rsid w:val="004D19A8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3685"/>
    <w:rsid w:val="004F3DEE"/>
    <w:rsid w:val="004F4D80"/>
    <w:rsid w:val="004F577B"/>
    <w:rsid w:val="004F5D95"/>
    <w:rsid w:val="004F657D"/>
    <w:rsid w:val="004F67C9"/>
    <w:rsid w:val="005031D0"/>
    <w:rsid w:val="005036EF"/>
    <w:rsid w:val="005063FE"/>
    <w:rsid w:val="005106E7"/>
    <w:rsid w:val="005112EF"/>
    <w:rsid w:val="0051704E"/>
    <w:rsid w:val="00517550"/>
    <w:rsid w:val="00517D87"/>
    <w:rsid w:val="0052048F"/>
    <w:rsid w:val="00520586"/>
    <w:rsid w:val="0052231C"/>
    <w:rsid w:val="00523C23"/>
    <w:rsid w:val="00524B92"/>
    <w:rsid w:val="00525723"/>
    <w:rsid w:val="005335FE"/>
    <w:rsid w:val="005347FA"/>
    <w:rsid w:val="00534967"/>
    <w:rsid w:val="00534CB8"/>
    <w:rsid w:val="00534DFA"/>
    <w:rsid w:val="00535237"/>
    <w:rsid w:val="00541FAB"/>
    <w:rsid w:val="00546518"/>
    <w:rsid w:val="00546583"/>
    <w:rsid w:val="00547466"/>
    <w:rsid w:val="00552FBF"/>
    <w:rsid w:val="00553A57"/>
    <w:rsid w:val="00553B6E"/>
    <w:rsid w:val="00556C74"/>
    <w:rsid w:val="00557C01"/>
    <w:rsid w:val="005631D9"/>
    <w:rsid w:val="00566071"/>
    <w:rsid w:val="00570124"/>
    <w:rsid w:val="0057169D"/>
    <w:rsid w:val="00572EA1"/>
    <w:rsid w:val="00573BDB"/>
    <w:rsid w:val="005818B2"/>
    <w:rsid w:val="005832CD"/>
    <w:rsid w:val="00584DFA"/>
    <w:rsid w:val="005878D5"/>
    <w:rsid w:val="0059465F"/>
    <w:rsid w:val="00595528"/>
    <w:rsid w:val="00596921"/>
    <w:rsid w:val="005A2CAE"/>
    <w:rsid w:val="005A3827"/>
    <w:rsid w:val="005A3F4B"/>
    <w:rsid w:val="005A708D"/>
    <w:rsid w:val="005B074F"/>
    <w:rsid w:val="005B75A6"/>
    <w:rsid w:val="005C08CA"/>
    <w:rsid w:val="005C0B25"/>
    <w:rsid w:val="005C10C6"/>
    <w:rsid w:val="005C22A4"/>
    <w:rsid w:val="005C3F93"/>
    <w:rsid w:val="005C5D3E"/>
    <w:rsid w:val="005C6F5D"/>
    <w:rsid w:val="005D16BC"/>
    <w:rsid w:val="005D4A00"/>
    <w:rsid w:val="005D7AA7"/>
    <w:rsid w:val="005E099B"/>
    <w:rsid w:val="005E12FD"/>
    <w:rsid w:val="005E3DD2"/>
    <w:rsid w:val="005E56EA"/>
    <w:rsid w:val="005E7B4E"/>
    <w:rsid w:val="005F06B6"/>
    <w:rsid w:val="005F2732"/>
    <w:rsid w:val="005F2CCE"/>
    <w:rsid w:val="005F3722"/>
    <w:rsid w:val="005F514D"/>
    <w:rsid w:val="005F566D"/>
    <w:rsid w:val="005F5F20"/>
    <w:rsid w:val="005F7167"/>
    <w:rsid w:val="006008A2"/>
    <w:rsid w:val="00603444"/>
    <w:rsid w:val="006061F3"/>
    <w:rsid w:val="0060721D"/>
    <w:rsid w:val="00610386"/>
    <w:rsid w:val="00620D7C"/>
    <w:rsid w:val="00623419"/>
    <w:rsid w:val="00623429"/>
    <w:rsid w:val="006238AF"/>
    <w:rsid w:val="00626FE3"/>
    <w:rsid w:val="00630B39"/>
    <w:rsid w:val="00631318"/>
    <w:rsid w:val="006318E6"/>
    <w:rsid w:val="00631F54"/>
    <w:rsid w:val="00632F4B"/>
    <w:rsid w:val="0063453C"/>
    <w:rsid w:val="00634B85"/>
    <w:rsid w:val="006353B1"/>
    <w:rsid w:val="00635719"/>
    <w:rsid w:val="00635B3F"/>
    <w:rsid w:val="00636BE4"/>
    <w:rsid w:val="006373F6"/>
    <w:rsid w:val="00641C20"/>
    <w:rsid w:val="00643C66"/>
    <w:rsid w:val="0064580D"/>
    <w:rsid w:val="0064770F"/>
    <w:rsid w:val="00651B7D"/>
    <w:rsid w:val="00652223"/>
    <w:rsid w:val="006561C2"/>
    <w:rsid w:val="0066072F"/>
    <w:rsid w:val="00661C17"/>
    <w:rsid w:val="006625DF"/>
    <w:rsid w:val="00663EEB"/>
    <w:rsid w:val="00666224"/>
    <w:rsid w:val="0066755B"/>
    <w:rsid w:val="00667DA0"/>
    <w:rsid w:val="00667F31"/>
    <w:rsid w:val="0067090F"/>
    <w:rsid w:val="00673C22"/>
    <w:rsid w:val="00673C59"/>
    <w:rsid w:val="0067458D"/>
    <w:rsid w:val="00676A76"/>
    <w:rsid w:val="00680B79"/>
    <w:rsid w:val="00684527"/>
    <w:rsid w:val="00685336"/>
    <w:rsid w:val="00685381"/>
    <w:rsid w:val="00696966"/>
    <w:rsid w:val="006A58E4"/>
    <w:rsid w:val="006B0604"/>
    <w:rsid w:val="006B08E2"/>
    <w:rsid w:val="006B3CF3"/>
    <w:rsid w:val="006B43A1"/>
    <w:rsid w:val="006B4939"/>
    <w:rsid w:val="006B4ED4"/>
    <w:rsid w:val="006B7940"/>
    <w:rsid w:val="006B7986"/>
    <w:rsid w:val="006C50E0"/>
    <w:rsid w:val="006C6116"/>
    <w:rsid w:val="006C6F82"/>
    <w:rsid w:val="006D58F3"/>
    <w:rsid w:val="006D6820"/>
    <w:rsid w:val="006D7440"/>
    <w:rsid w:val="006E1884"/>
    <w:rsid w:val="006E2E3F"/>
    <w:rsid w:val="006E4BA1"/>
    <w:rsid w:val="006E78FA"/>
    <w:rsid w:val="006F17EF"/>
    <w:rsid w:val="006F457F"/>
    <w:rsid w:val="006F5FD5"/>
    <w:rsid w:val="006F758C"/>
    <w:rsid w:val="0070025A"/>
    <w:rsid w:val="007011E2"/>
    <w:rsid w:val="00702B2C"/>
    <w:rsid w:val="007044CB"/>
    <w:rsid w:val="00705286"/>
    <w:rsid w:val="0070627A"/>
    <w:rsid w:val="0070668D"/>
    <w:rsid w:val="00711000"/>
    <w:rsid w:val="00711BC4"/>
    <w:rsid w:val="00715D0F"/>
    <w:rsid w:val="00717F60"/>
    <w:rsid w:val="007217B7"/>
    <w:rsid w:val="00721B30"/>
    <w:rsid w:val="00725F9C"/>
    <w:rsid w:val="00726465"/>
    <w:rsid w:val="00726DAC"/>
    <w:rsid w:val="007321D4"/>
    <w:rsid w:val="0074526A"/>
    <w:rsid w:val="00746EF0"/>
    <w:rsid w:val="007502E0"/>
    <w:rsid w:val="00750D4A"/>
    <w:rsid w:val="00751AF7"/>
    <w:rsid w:val="00752B37"/>
    <w:rsid w:val="007556FF"/>
    <w:rsid w:val="0075787E"/>
    <w:rsid w:val="00761011"/>
    <w:rsid w:val="007628EE"/>
    <w:rsid w:val="007638F4"/>
    <w:rsid w:val="00766900"/>
    <w:rsid w:val="007705A5"/>
    <w:rsid w:val="00771E29"/>
    <w:rsid w:val="0077289C"/>
    <w:rsid w:val="007738A8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083"/>
    <w:rsid w:val="007A5BD1"/>
    <w:rsid w:val="007A681C"/>
    <w:rsid w:val="007A6A39"/>
    <w:rsid w:val="007A6BF1"/>
    <w:rsid w:val="007A7CFF"/>
    <w:rsid w:val="007B29BE"/>
    <w:rsid w:val="007C0F1C"/>
    <w:rsid w:val="007C18F1"/>
    <w:rsid w:val="007C46AD"/>
    <w:rsid w:val="007C47E3"/>
    <w:rsid w:val="007D07A7"/>
    <w:rsid w:val="007D0EA7"/>
    <w:rsid w:val="007D7C50"/>
    <w:rsid w:val="007E216D"/>
    <w:rsid w:val="007E4290"/>
    <w:rsid w:val="007E5B2E"/>
    <w:rsid w:val="007E756B"/>
    <w:rsid w:val="007F3FB7"/>
    <w:rsid w:val="007F7125"/>
    <w:rsid w:val="0080108A"/>
    <w:rsid w:val="00804801"/>
    <w:rsid w:val="00813F81"/>
    <w:rsid w:val="008176AA"/>
    <w:rsid w:val="00826D29"/>
    <w:rsid w:val="00832D0A"/>
    <w:rsid w:val="00837110"/>
    <w:rsid w:val="00841A6F"/>
    <w:rsid w:val="00845803"/>
    <w:rsid w:val="00847BAA"/>
    <w:rsid w:val="008515B6"/>
    <w:rsid w:val="00851938"/>
    <w:rsid w:val="00855B41"/>
    <w:rsid w:val="00856CFC"/>
    <w:rsid w:val="00857518"/>
    <w:rsid w:val="008579C8"/>
    <w:rsid w:val="00861499"/>
    <w:rsid w:val="00862664"/>
    <w:rsid w:val="00863188"/>
    <w:rsid w:val="00864850"/>
    <w:rsid w:val="0087274F"/>
    <w:rsid w:val="00872815"/>
    <w:rsid w:val="0087407B"/>
    <w:rsid w:val="008749DE"/>
    <w:rsid w:val="00874A41"/>
    <w:rsid w:val="008843D2"/>
    <w:rsid w:val="00884D4A"/>
    <w:rsid w:val="0088633C"/>
    <w:rsid w:val="00886684"/>
    <w:rsid w:val="008907A8"/>
    <w:rsid w:val="00890D00"/>
    <w:rsid w:val="0089163E"/>
    <w:rsid w:val="00892301"/>
    <w:rsid w:val="00897894"/>
    <w:rsid w:val="008A2F24"/>
    <w:rsid w:val="008A38B3"/>
    <w:rsid w:val="008A61E3"/>
    <w:rsid w:val="008B09A4"/>
    <w:rsid w:val="008B0CEB"/>
    <w:rsid w:val="008B15FF"/>
    <w:rsid w:val="008B28CE"/>
    <w:rsid w:val="008B3329"/>
    <w:rsid w:val="008B3DF0"/>
    <w:rsid w:val="008B5A00"/>
    <w:rsid w:val="008B5C43"/>
    <w:rsid w:val="008C0FB2"/>
    <w:rsid w:val="008C1016"/>
    <w:rsid w:val="008C4223"/>
    <w:rsid w:val="008C5006"/>
    <w:rsid w:val="008C5B09"/>
    <w:rsid w:val="008C6979"/>
    <w:rsid w:val="008C7536"/>
    <w:rsid w:val="008D121B"/>
    <w:rsid w:val="008D2928"/>
    <w:rsid w:val="008D3021"/>
    <w:rsid w:val="008D6280"/>
    <w:rsid w:val="008E2945"/>
    <w:rsid w:val="008E3E14"/>
    <w:rsid w:val="008E6130"/>
    <w:rsid w:val="008E6AA9"/>
    <w:rsid w:val="008F389C"/>
    <w:rsid w:val="008F465A"/>
    <w:rsid w:val="008F7BD0"/>
    <w:rsid w:val="00900494"/>
    <w:rsid w:val="009027A3"/>
    <w:rsid w:val="0090331E"/>
    <w:rsid w:val="00905DFC"/>
    <w:rsid w:val="0091017C"/>
    <w:rsid w:val="009108F5"/>
    <w:rsid w:val="0091430E"/>
    <w:rsid w:val="009146DD"/>
    <w:rsid w:val="00920CB0"/>
    <w:rsid w:val="00923B27"/>
    <w:rsid w:val="009268AD"/>
    <w:rsid w:val="009270B7"/>
    <w:rsid w:val="00930031"/>
    <w:rsid w:val="00932C0A"/>
    <w:rsid w:val="00936252"/>
    <w:rsid w:val="00940200"/>
    <w:rsid w:val="009411D6"/>
    <w:rsid w:val="00941C95"/>
    <w:rsid w:val="00945E91"/>
    <w:rsid w:val="009469A6"/>
    <w:rsid w:val="0094713A"/>
    <w:rsid w:val="00952932"/>
    <w:rsid w:val="00953802"/>
    <w:rsid w:val="00962A7A"/>
    <w:rsid w:val="00963295"/>
    <w:rsid w:val="00965713"/>
    <w:rsid w:val="00965F6F"/>
    <w:rsid w:val="00971C9F"/>
    <w:rsid w:val="00972AAA"/>
    <w:rsid w:val="00975C64"/>
    <w:rsid w:val="009820FB"/>
    <w:rsid w:val="00983F8A"/>
    <w:rsid w:val="0098480C"/>
    <w:rsid w:val="0098672B"/>
    <w:rsid w:val="0099066F"/>
    <w:rsid w:val="00992089"/>
    <w:rsid w:val="009948B4"/>
    <w:rsid w:val="00995D58"/>
    <w:rsid w:val="0099627D"/>
    <w:rsid w:val="009A7166"/>
    <w:rsid w:val="009A7733"/>
    <w:rsid w:val="009B140B"/>
    <w:rsid w:val="009B21B2"/>
    <w:rsid w:val="009B23DA"/>
    <w:rsid w:val="009B33B6"/>
    <w:rsid w:val="009B380E"/>
    <w:rsid w:val="009B5731"/>
    <w:rsid w:val="009B7767"/>
    <w:rsid w:val="009B77D1"/>
    <w:rsid w:val="009C08E6"/>
    <w:rsid w:val="009C4439"/>
    <w:rsid w:val="009C744E"/>
    <w:rsid w:val="009C7620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10B1"/>
    <w:rsid w:val="009F2BF9"/>
    <w:rsid w:val="009F4858"/>
    <w:rsid w:val="009F4DA0"/>
    <w:rsid w:val="009F5821"/>
    <w:rsid w:val="009F593B"/>
    <w:rsid w:val="009F7119"/>
    <w:rsid w:val="00A01EBE"/>
    <w:rsid w:val="00A0540E"/>
    <w:rsid w:val="00A1227A"/>
    <w:rsid w:val="00A135CC"/>
    <w:rsid w:val="00A13E63"/>
    <w:rsid w:val="00A140F7"/>
    <w:rsid w:val="00A154B7"/>
    <w:rsid w:val="00A15A79"/>
    <w:rsid w:val="00A2572E"/>
    <w:rsid w:val="00A316B7"/>
    <w:rsid w:val="00A33B7C"/>
    <w:rsid w:val="00A4059F"/>
    <w:rsid w:val="00A40714"/>
    <w:rsid w:val="00A40BDF"/>
    <w:rsid w:val="00A41B88"/>
    <w:rsid w:val="00A44B30"/>
    <w:rsid w:val="00A5705A"/>
    <w:rsid w:val="00A577D5"/>
    <w:rsid w:val="00A600E3"/>
    <w:rsid w:val="00A6266B"/>
    <w:rsid w:val="00A639E3"/>
    <w:rsid w:val="00A66D84"/>
    <w:rsid w:val="00A72612"/>
    <w:rsid w:val="00A73BFA"/>
    <w:rsid w:val="00A773C9"/>
    <w:rsid w:val="00A77A16"/>
    <w:rsid w:val="00A805FF"/>
    <w:rsid w:val="00A8505C"/>
    <w:rsid w:val="00A900CC"/>
    <w:rsid w:val="00A904B4"/>
    <w:rsid w:val="00A92723"/>
    <w:rsid w:val="00A9405F"/>
    <w:rsid w:val="00A94355"/>
    <w:rsid w:val="00A956F6"/>
    <w:rsid w:val="00A95FEE"/>
    <w:rsid w:val="00A96E27"/>
    <w:rsid w:val="00AA02AB"/>
    <w:rsid w:val="00AB401A"/>
    <w:rsid w:val="00AB4714"/>
    <w:rsid w:val="00AB54F8"/>
    <w:rsid w:val="00AC1995"/>
    <w:rsid w:val="00AC2737"/>
    <w:rsid w:val="00AC27E9"/>
    <w:rsid w:val="00AC3F40"/>
    <w:rsid w:val="00AD0D57"/>
    <w:rsid w:val="00AD3EBC"/>
    <w:rsid w:val="00AD4A9B"/>
    <w:rsid w:val="00AD4F60"/>
    <w:rsid w:val="00AD553C"/>
    <w:rsid w:val="00AE0F91"/>
    <w:rsid w:val="00AE107C"/>
    <w:rsid w:val="00AE1136"/>
    <w:rsid w:val="00AE1D21"/>
    <w:rsid w:val="00AE54F9"/>
    <w:rsid w:val="00AE556B"/>
    <w:rsid w:val="00AE6158"/>
    <w:rsid w:val="00AF12BB"/>
    <w:rsid w:val="00AF70A9"/>
    <w:rsid w:val="00AF7649"/>
    <w:rsid w:val="00B012FE"/>
    <w:rsid w:val="00B016D1"/>
    <w:rsid w:val="00B01A77"/>
    <w:rsid w:val="00B033E2"/>
    <w:rsid w:val="00B068E7"/>
    <w:rsid w:val="00B12653"/>
    <w:rsid w:val="00B20653"/>
    <w:rsid w:val="00B21EC0"/>
    <w:rsid w:val="00B22B2F"/>
    <w:rsid w:val="00B24E19"/>
    <w:rsid w:val="00B26A26"/>
    <w:rsid w:val="00B27CCD"/>
    <w:rsid w:val="00B32859"/>
    <w:rsid w:val="00B37046"/>
    <w:rsid w:val="00B42DA0"/>
    <w:rsid w:val="00B43879"/>
    <w:rsid w:val="00B47890"/>
    <w:rsid w:val="00B51A18"/>
    <w:rsid w:val="00B5307E"/>
    <w:rsid w:val="00B5344A"/>
    <w:rsid w:val="00B56312"/>
    <w:rsid w:val="00B618BA"/>
    <w:rsid w:val="00B6671F"/>
    <w:rsid w:val="00B67C78"/>
    <w:rsid w:val="00B71B9D"/>
    <w:rsid w:val="00B72AA3"/>
    <w:rsid w:val="00B76768"/>
    <w:rsid w:val="00B76F81"/>
    <w:rsid w:val="00B8118F"/>
    <w:rsid w:val="00B91F40"/>
    <w:rsid w:val="00B924FC"/>
    <w:rsid w:val="00B93617"/>
    <w:rsid w:val="00B95138"/>
    <w:rsid w:val="00BA1AEC"/>
    <w:rsid w:val="00BA366E"/>
    <w:rsid w:val="00BA41D1"/>
    <w:rsid w:val="00BA5DEA"/>
    <w:rsid w:val="00BA6D67"/>
    <w:rsid w:val="00BA7D87"/>
    <w:rsid w:val="00BB0961"/>
    <w:rsid w:val="00BB27D7"/>
    <w:rsid w:val="00BB6553"/>
    <w:rsid w:val="00BB6F06"/>
    <w:rsid w:val="00BC11B7"/>
    <w:rsid w:val="00BC1324"/>
    <w:rsid w:val="00BC2E05"/>
    <w:rsid w:val="00BC3DAC"/>
    <w:rsid w:val="00BD05FA"/>
    <w:rsid w:val="00BD21D7"/>
    <w:rsid w:val="00BD2FD1"/>
    <w:rsid w:val="00BD40A3"/>
    <w:rsid w:val="00BD51DF"/>
    <w:rsid w:val="00BD5A0D"/>
    <w:rsid w:val="00BD6D03"/>
    <w:rsid w:val="00BD7161"/>
    <w:rsid w:val="00BD74DF"/>
    <w:rsid w:val="00BD7AD3"/>
    <w:rsid w:val="00BE00F3"/>
    <w:rsid w:val="00BE2DFB"/>
    <w:rsid w:val="00BE3CE1"/>
    <w:rsid w:val="00BE62BA"/>
    <w:rsid w:val="00BE6319"/>
    <w:rsid w:val="00BE6AD1"/>
    <w:rsid w:val="00BE7342"/>
    <w:rsid w:val="00BE7D79"/>
    <w:rsid w:val="00BF0EA6"/>
    <w:rsid w:val="00BF4CA0"/>
    <w:rsid w:val="00C00B95"/>
    <w:rsid w:val="00C04FF9"/>
    <w:rsid w:val="00C05396"/>
    <w:rsid w:val="00C05EF6"/>
    <w:rsid w:val="00C10230"/>
    <w:rsid w:val="00C12145"/>
    <w:rsid w:val="00C12B9A"/>
    <w:rsid w:val="00C12FA4"/>
    <w:rsid w:val="00C21FA7"/>
    <w:rsid w:val="00C236C0"/>
    <w:rsid w:val="00C2544E"/>
    <w:rsid w:val="00C30AF4"/>
    <w:rsid w:val="00C318B5"/>
    <w:rsid w:val="00C33106"/>
    <w:rsid w:val="00C3704B"/>
    <w:rsid w:val="00C41228"/>
    <w:rsid w:val="00C421E1"/>
    <w:rsid w:val="00C42716"/>
    <w:rsid w:val="00C43EF8"/>
    <w:rsid w:val="00C4420E"/>
    <w:rsid w:val="00C47845"/>
    <w:rsid w:val="00C5024F"/>
    <w:rsid w:val="00C50CD1"/>
    <w:rsid w:val="00C521DF"/>
    <w:rsid w:val="00C52CCB"/>
    <w:rsid w:val="00C55B59"/>
    <w:rsid w:val="00C56955"/>
    <w:rsid w:val="00C606DE"/>
    <w:rsid w:val="00C6609A"/>
    <w:rsid w:val="00C67781"/>
    <w:rsid w:val="00C70F61"/>
    <w:rsid w:val="00C718E2"/>
    <w:rsid w:val="00C74146"/>
    <w:rsid w:val="00C75A9A"/>
    <w:rsid w:val="00C76F45"/>
    <w:rsid w:val="00C8364E"/>
    <w:rsid w:val="00C83EB1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1534"/>
    <w:rsid w:val="00CA194D"/>
    <w:rsid w:val="00CA2539"/>
    <w:rsid w:val="00CA3D88"/>
    <w:rsid w:val="00CA64E5"/>
    <w:rsid w:val="00CA6C37"/>
    <w:rsid w:val="00CA7209"/>
    <w:rsid w:val="00CA72C1"/>
    <w:rsid w:val="00CA7861"/>
    <w:rsid w:val="00CB6141"/>
    <w:rsid w:val="00CB6213"/>
    <w:rsid w:val="00CC3810"/>
    <w:rsid w:val="00CC3DAD"/>
    <w:rsid w:val="00CC4C3A"/>
    <w:rsid w:val="00CC6D7C"/>
    <w:rsid w:val="00CD07F7"/>
    <w:rsid w:val="00CD0A76"/>
    <w:rsid w:val="00CD4105"/>
    <w:rsid w:val="00CD50EF"/>
    <w:rsid w:val="00CE3146"/>
    <w:rsid w:val="00CE3C78"/>
    <w:rsid w:val="00CE4D51"/>
    <w:rsid w:val="00CF3523"/>
    <w:rsid w:val="00CF39D0"/>
    <w:rsid w:val="00CF531D"/>
    <w:rsid w:val="00CF6A0E"/>
    <w:rsid w:val="00D0215E"/>
    <w:rsid w:val="00D05065"/>
    <w:rsid w:val="00D139C3"/>
    <w:rsid w:val="00D15047"/>
    <w:rsid w:val="00D165E2"/>
    <w:rsid w:val="00D168A4"/>
    <w:rsid w:val="00D20928"/>
    <w:rsid w:val="00D2154A"/>
    <w:rsid w:val="00D273DE"/>
    <w:rsid w:val="00D275BB"/>
    <w:rsid w:val="00D34C63"/>
    <w:rsid w:val="00D36977"/>
    <w:rsid w:val="00D421AA"/>
    <w:rsid w:val="00D50C7F"/>
    <w:rsid w:val="00D50E8D"/>
    <w:rsid w:val="00D51A0B"/>
    <w:rsid w:val="00D52133"/>
    <w:rsid w:val="00D536DC"/>
    <w:rsid w:val="00D5461D"/>
    <w:rsid w:val="00D54A5A"/>
    <w:rsid w:val="00D560EA"/>
    <w:rsid w:val="00D562AE"/>
    <w:rsid w:val="00D56F8C"/>
    <w:rsid w:val="00D57D88"/>
    <w:rsid w:val="00D60828"/>
    <w:rsid w:val="00D60982"/>
    <w:rsid w:val="00D63966"/>
    <w:rsid w:val="00D63BD4"/>
    <w:rsid w:val="00D642DF"/>
    <w:rsid w:val="00D663E3"/>
    <w:rsid w:val="00D700B1"/>
    <w:rsid w:val="00D71BB9"/>
    <w:rsid w:val="00D71E6D"/>
    <w:rsid w:val="00D75CA2"/>
    <w:rsid w:val="00D77DCB"/>
    <w:rsid w:val="00D80639"/>
    <w:rsid w:val="00D82D37"/>
    <w:rsid w:val="00D84AC7"/>
    <w:rsid w:val="00D84CEC"/>
    <w:rsid w:val="00D90031"/>
    <w:rsid w:val="00D904EF"/>
    <w:rsid w:val="00D92448"/>
    <w:rsid w:val="00D933BA"/>
    <w:rsid w:val="00D93419"/>
    <w:rsid w:val="00DA2790"/>
    <w:rsid w:val="00DA481F"/>
    <w:rsid w:val="00DA48E1"/>
    <w:rsid w:val="00DA4ADE"/>
    <w:rsid w:val="00DA5A22"/>
    <w:rsid w:val="00DA5FAE"/>
    <w:rsid w:val="00DA762E"/>
    <w:rsid w:val="00DB109A"/>
    <w:rsid w:val="00DB1BF4"/>
    <w:rsid w:val="00DB3F27"/>
    <w:rsid w:val="00DC0DB5"/>
    <w:rsid w:val="00DC141A"/>
    <w:rsid w:val="00DC15DC"/>
    <w:rsid w:val="00DC2470"/>
    <w:rsid w:val="00DC552A"/>
    <w:rsid w:val="00DC5BAE"/>
    <w:rsid w:val="00DC6125"/>
    <w:rsid w:val="00DC7643"/>
    <w:rsid w:val="00DC7C56"/>
    <w:rsid w:val="00DD0524"/>
    <w:rsid w:val="00DD092B"/>
    <w:rsid w:val="00DE2870"/>
    <w:rsid w:val="00DE4CCA"/>
    <w:rsid w:val="00DE5F20"/>
    <w:rsid w:val="00DF0299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1378"/>
    <w:rsid w:val="00E21C52"/>
    <w:rsid w:val="00E250E3"/>
    <w:rsid w:val="00E26DA0"/>
    <w:rsid w:val="00E30916"/>
    <w:rsid w:val="00E30B66"/>
    <w:rsid w:val="00E31722"/>
    <w:rsid w:val="00E328F2"/>
    <w:rsid w:val="00E335C6"/>
    <w:rsid w:val="00E33F4F"/>
    <w:rsid w:val="00E33FCD"/>
    <w:rsid w:val="00E35404"/>
    <w:rsid w:val="00E35BB7"/>
    <w:rsid w:val="00E35E44"/>
    <w:rsid w:val="00E3704B"/>
    <w:rsid w:val="00E41F8E"/>
    <w:rsid w:val="00E420A2"/>
    <w:rsid w:val="00E44300"/>
    <w:rsid w:val="00E45FB8"/>
    <w:rsid w:val="00E47073"/>
    <w:rsid w:val="00E52245"/>
    <w:rsid w:val="00E523D9"/>
    <w:rsid w:val="00E539E3"/>
    <w:rsid w:val="00E56332"/>
    <w:rsid w:val="00E57C24"/>
    <w:rsid w:val="00E6083F"/>
    <w:rsid w:val="00E60F8E"/>
    <w:rsid w:val="00E61708"/>
    <w:rsid w:val="00E639AE"/>
    <w:rsid w:val="00E63F0A"/>
    <w:rsid w:val="00E64AEC"/>
    <w:rsid w:val="00E6743A"/>
    <w:rsid w:val="00E71628"/>
    <w:rsid w:val="00E71A48"/>
    <w:rsid w:val="00E74632"/>
    <w:rsid w:val="00E749E5"/>
    <w:rsid w:val="00E80768"/>
    <w:rsid w:val="00E832A4"/>
    <w:rsid w:val="00E837F8"/>
    <w:rsid w:val="00E84ECF"/>
    <w:rsid w:val="00E87CB8"/>
    <w:rsid w:val="00E91F3E"/>
    <w:rsid w:val="00E922BA"/>
    <w:rsid w:val="00E9241D"/>
    <w:rsid w:val="00E963D9"/>
    <w:rsid w:val="00EA1723"/>
    <w:rsid w:val="00EA2DBD"/>
    <w:rsid w:val="00EA3F63"/>
    <w:rsid w:val="00EB1E0C"/>
    <w:rsid w:val="00EB1E5E"/>
    <w:rsid w:val="00EB5268"/>
    <w:rsid w:val="00EC1043"/>
    <w:rsid w:val="00EC2E49"/>
    <w:rsid w:val="00EC73BD"/>
    <w:rsid w:val="00ED01BF"/>
    <w:rsid w:val="00ED30BB"/>
    <w:rsid w:val="00ED5414"/>
    <w:rsid w:val="00ED5C7C"/>
    <w:rsid w:val="00ED6239"/>
    <w:rsid w:val="00ED6E97"/>
    <w:rsid w:val="00EE0539"/>
    <w:rsid w:val="00EE0AB0"/>
    <w:rsid w:val="00EE2EFB"/>
    <w:rsid w:val="00EF05C8"/>
    <w:rsid w:val="00EF1559"/>
    <w:rsid w:val="00EF5165"/>
    <w:rsid w:val="00EF5BD1"/>
    <w:rsid w:val="00EF675E"/>
    <w:rsid w:val="00EF6FC9"/>
    <w:rsid w:val="00F00D29"/>
    <w:rsid w:val="00F017EB"/>
    <w:rsid w:val="00F01881"/>
    <w:rsid w:val="00F030B1"/>
    <w:rsid w:val="00F056E4"/>
    <w:rsid w:val="00F1041E"/>
    <w:rsid w:val="00F11A50"/>
    <w:rsid w:val="00F11F8A"/>
    <w:rsid w:val="00F12F62"/>
    <w:rsid w:val="00F14993"/>
    <w:rsid w:val="00F15392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40058"/>
    <w:rsid w:val="00F42D9E"/>
    <w:rsid w:val="00F4488D"/>
    <w:rsid w:val="00F44B29"/>
    <w:rsid w:val="00F463E8"/>
    <w:rsid w:val="00F50823"/>
    <w:rsid w:val="00F5198B"/>
    <w:rsid w:val="00F542D3"/>
    <w:rsid w:val="00F55E6B"/>
    <w:rsid w:val="00F62C5C"/>
    <w:rsid w:val="00F64A8B"/>
    <w:rsid w:val="00F664BF"/>
    <w:rsid w:val="00F76429"/>
    <w:rsid w:val="00F76FAB"/>
    <w:rsid w:val="00F80910"/>
    <w:rsid w:val="00F80C03"/>
    <w:rsid w:val="00F8138D"/>
    <w:rsid w:val="00F81E4D"/>
    <w:rsid w:val="00F82225"/>
    <w:rsid w:val="00F82FF8"/>
    <w:rsid w:val="00F83011"/>
    <w:rsid w:val="00F83832"/>
    <w:rsid w:val="00F85A96"/>
    <w:rsid w:val="00F85CCF"/>
    <w:rsid w:val="00F86B89"/>
    <w:rsid w:val="00F92373"/>
    <w:rsid w:val="00F93610"/>
    <w:rsid w:val="00F974F9"/>
    <w:rsid w:val="00FA0376"/>
    <w:rsid w:val="00FA2656"/>
    <w:rsid w:val="00FA2FD5"/>
    <w:rsid w:val="00FA523F"/>
    <w:rsid w:val="00FA5339"/>
    <w:rsid w:val="00FA7326"/>
    <w:rsid w:val="00FB00C0"/>
    <w:rsid w:val="00FB1839"/>
    <w:rsid w:val="00FB1A61"/>
    <w:rsid w:val="00FB34FA"/>
    <w:rsid w:val="00FB55B8"/>
    <w:rsid w:val="00FB666F"/>
    <w:rsid w:val="00FB7C04"/>
    <w:rsid w:val="00FC1D5F"/>
    <w:rsid w:val="00FC4C06"/>
    <w:rsid w:val="00FC66C7"/>
    <w:rsid w:val="00FD0E28"/>
    <w:rsid w:val="00FE0052"/>
    <w:rsid w:val="00FE02C6"/>
    <w:rsid w:val="00FE1CA6"/>
    <w:rsid w:val="00FE239E"/>
    <w:rsid w:val="00FE5731"/>
    <w:rsid w:val="00FE630F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70627A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4937CA"/>
  </w:style>
  <w:style w:type="character" w:styleId="afffffff9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FB1A61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  <w:lang w:val="x-none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  <w:lang w:val="x-none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  <w:lang w:val="x-none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  <w:lang w:val="x-none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  <w:rPr>
      <w:lang w:val="x-none"/>
    </w:r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  <w:lang w:val="x-none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6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7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hyperlink" Target="mailto:Zaitseva.AA@mrsk-1.ru" TargetMode="External"/><Relationship Id="rId26" Type="http://schemas.openxmlformats.org/officeDocument/2006/relationships/header" Target="header6.xml"/><Relationship Id="rId39" Type="http://schemas.openxmlformats.org/officeDocument/2006/relationships/header" Target="header12.xml"/><Relationship Id="rId21" Type="http://schemas.openxmlformats.org/officeDocument/2006/relationships/hyperlink" Target="http://www.mrsk-1.ru" TargetMode="External"/><Relationship Id="rId34" Type="http://schemas.openxmlformats.org/officeDocument/2006/relationships/hyperlink" Target="consultantplus://offline/main?base=LAW;n=115717;fld=134;dst=100014" TargetMode="External"/><Relationship Id="rId42" Type="http://schemas.openxmlformats.org/officeDocument/2006/relationships/hyperlink" Target="mailto:doverie@mrsk-1.ru" TargetMode="External"/><Relationship Id="rId47" Type="http://schemas.openxmlformats.org/officeDocument/2006/relationships/hyperlink" Target="consultantplus://offline/ref=86C855FF9931DA9E8282C60C4DADA77D6E3EF501C72B67668DFC4D0EA1y5xAN" TargetMode="External"/><Relationship Id="rId50" Type="http://schemas.openxmlformats.org/officeDocument/2006/relationships/header" Target="header13.xml"/><Relationship Id="rId55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footer" Target="footer4.xml"/><Relationship Id="rId33" Type="http://schemas.openxmlformats.org/officeDocument/2006/relationships/footer" Target="footer7.xml"/><Relationship Id="rId38" Type="http://schemas.openxmlformats.org/officeDocument/2006/relationships/footer" Target="footer8.xml"/><Relationship Id="rId46" Type="http://schemas.openxmlformats.org/officeDocument/2006/relationships/hyperlink" Target="consultantplus://offline/ref=86C855FF9931DA9E8282C60C4DADA77D6D37F30BC92667668DFC4D0EA1y5xAN" TargetMode="Externa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hyperlink" Target="http://www.zakupki.gov.ru" TargetMode="External"/><Relationship Id="rId29" Type="http://schemas.openxmlformats.org/officeDocument/2006/relationships/header" Target="header7.xml"/><Relationship Id="rId41" Type="http://schemas.openxmlformats.org/officeDocument/2006/relationships/hyperlink" Target="http://www.rosseti.ru/about/contacts/opinion/" TargetMode="External"/><Relationship Id="rId54" Type="http://schemas.openxmlformats.org/officeDocument/2006/relationships/footer" Target="footer1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24" Type="http://schemas.openxmlformats.org/officeDocument/2006/relationships/header" Target="header5.xml"/><Relationship Id="rId32" Type="http://schemas.openxmlformats.org/officeDocument/2006/relationships/header" Target="header9.xml"/><Relationship Id="rId37" Type="http://schemas.openxmlformats.org/officeDocument/2006/relationships/header" Target="header11.xml"/><Relationship Id="rId40" Type="http://schemas.openxmlformats.org/officeDocument/2006/relationships/footer" Target="footer9.xml"/><Relationship Id="rId45" Type="http://schemas.openxmlformats.org/officeDocument/2006/relationships/hyperlink" Target="consultantplus://offline/ref=86C855FF9931DA9E8282C60C4DADA77D6E3EFB01C62B67668DFC4D0EA1y5xAN" TargetMode="External"/><Relationship Id="rId53" Type="http://schemas.openxmlformats.org/officeDocument/2006/relationships/header" Target="header15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header" Target="header4.xml"/><Relationship Id="rId28" Type="http://schemas.openxmlformats.org/officeDocument/2006/relationships/hyperlink" Target="http://www.rosseti.ru/about/anticorruptionpolicy/policy/index.php" TargetMode="External"/><Relationship Id="rId36" Type="http://schemas.openxmlformats.org/officeDocument/2006/relationships/header" Target="header10.xml"/><Relationship Id="rId49" Type="http://schemas.openxmlformats.org/officeDocument/2006/relationships/hyperlink" Target="consultantplus://offline/ref=86C855FF9931DA9E8282C60C4DADA77D6D37F30BC92667668DFC4D0EA1y5xAN" TargetMode="Externa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mailto:Fateev.SY@mrsk-1.ru" TargetMode="External"/><Relationship Id="rId31" Type="http://schemas.openxmlformats.org/officeDocument/2006/relationships/footer" Target="footer6.xml"/><Relationship Id="rId44" Type="http://schemas.openxmlformats.org/officeDocument/2006/relationships/hyperlink" Target="consultantplus://offline/ref=86C855FF9931DA9E8282C60C4DADA77D6E3FF20BC62667668DFC4D0EA1y5xAN" TargetMode="External"/><Relationship Id="rId52" Type="http://schemas.openxmlformats.org/officeDocument/2006/relationships/footer" Target="footer11.xm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footer" Target="footer1.xml"/><Relationship Id="rId22" Type="http://schemas.openxmlformats.org/officeDocument/2006/relationships/hyperlink" Target="https://etp.rosseti.ru" TargetMode="External"/><Relationship Id="rId27" Type="http://schemas.openxmlformats.org/officeDocument/2006/relationships/footer" Target="footer5.xml"/><Relationship Id="rId30" Type="http://schemas.openxmlformats.org/officeDocument/2006/relationships/header" Target="header8.xml"/><Relationship Id="rId35" Type="http://schemas.openxmlformats.org/officeDocument/2006/relationships/hyperlink" Target="mailto:Zaitseva.AA@mrsk-1.ru" TargetMode="External"/><Relationship Id="rId43" Type="http://schemas.openxmlformats.org/officeDocument/2006/relationships/footer" Target="footer10.xml"/><Relationship Id="rId48" Type="http://schemas.openxmlformats.org/officeDocument/2006/relationships/hyperlink" Target="consultantplus://offline/ref=86C855FF9931DA9E8282C60C4DADA77D6E3EF501C72B67668DFC4D0EA1y5xAN" TargetMode="External"/><Relationship Id="rId56" Type="http://schemas.openxmlformats.org/officeDocument/2006/relationships/theme" Target="theme/theme1.xml"/><Relationship Id="rId8" Type="http://schemas.openxmlformats.org/officeDocument/2006/relationships/endnotes" Target="endnotes.xml"/><Relationship Id="rId51" Type="http://schemas.openxmlformats.org/officeDocument/2006/relationships/header" Target="header14.xm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1C03A6-7D94-4878-8E95-528BE54460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346</TotalTime>
  <Pages>87</Pages>
  <Words>26301</Words>
  <Characters>149922</Characters>
  <Application>Microsoft Office Word</Application>
  <DocSecurity>0</DocSecurity>
  <Lines>1249</Lines>
  <Paragraphs>351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175872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Лещева Екатерина Николаевна</cp:lastModifiedBy>
  <cp:revision>189</cp:revision>
  <cp:lastPrinted>2016-12-23T05:14:00Z</cp:lastPrinted>
  <dcterms:created xsi:type="dcterms:W3CDTF">2016-01-13T12:36:00Z</dcterms:created>
  <dcterms:modified xsi:type="dcterms:W3CDTF">2016-12-23T06:01:00Z</dcterms:modified>
</cp:coreProperties>
</file>